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8150E" w14:textId="5DECB39B" w:rsidR="00F144B7" w:rsidRPr="0062707B" w:rsidRDefault="00F144B7" w:rsidP="00A40B62">
      <w:pPr>
        <w:tabs>
          <w:tab w:val="left" w:pos="-5040"/>
        </w:tabs>
        <w:spacing w:after="60" w:line="360" w:lineRule="auto"/>
        <w:jc w:val="right"/>
        <w:rPr>
          <w:rFonts w:ascii="Times New Roman" w:hAnsi="Times New Roman" w:cs="Times New Roman"/>
          <w:b/>
          <w:bCs/>
          <w:iCs/>
          <w:color w:val="000000"/>
          <w:sz w:val="22"/>
        </w:rPr>
      </w:pPr>
      <w:r w:rsidRPr="0062707B">
        <w:rPr>
          <w:rFonts w:ascii="Times New Roman" w:hAnsi="Times New Roman" w:cs="Times New Roman"/>
          <w:b/>
          <w:bCs/>
          <w:iCs/>
          <w:color w:val="000000"/>
          <w:sz w:val="22"/>
        </w:rPr>
        <w:t>Załącznik nr 2 do SWZ</w:t>
      </w:r>
    </w:p>
    <w:p w14:paraId="58EC7D72" w14:textId="77777777" w:rsidR="00F144B7" w:rsidRPr="0062707B" w:rsidRDefault="00F144B7" w:rsidP="00F144B7">
      <w:pPr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  <w:szCs w:val="22"/>
        </w:rPr>
        <w:t>(wzór)</w:t>
      </w:r>
    </w:p>
    <w:p w14:paraId="03956392" w14:textId="77777777" w:rsidR="00F144B7" w:rsidRPr="0062707B" w:rsidRDefault="00F144B7" w:rsidP="00F144B7">
      <w:pPr>
        <w:jc w:val="right"/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14:paraId="151993C3" w14:textId="77777777" w:rsidR="00F144B7" w:rsidRPr="0062707B" w:rsidRDefault="00F144B7" w:rsidP="00F144B7">
      <w:pPr>
        <w:jc w:val="right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Regionalne Centrum Krwiodawstwa</w:t>
      </w:r>
    </w:p>
    <w:p w14:paraId="11464A67" w14:textId="77777777" w:rsidR="00F144B7" w:rsidRPr="0062707B" w:rsidRDefault="00F144B7" w:rsidP="00F144B7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i Krwiolecznictwa w Białymstoku</w:t>
      </w:r>
    </w:p>
    <w:p w14:paraId="50A10B7D" w14:textId="77777777" w:rsidR="00F144B7" w:rsidRPr="0062707B" w:rsidRDefault="00F144B7" w:rsidP="00F144B7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ul. M. Skłodowskiej-Curie 23</w:t>
      </w:r>
    </w:p>
    <w:p w14:paraId="4D428B7B" w14:textId="77777777" w:rsidR="00F144B7" w:rsidRPr="0062707B" w:rsidRDefault="00F144B7" w:rsidP="00F144B7">
      <w:pPr>
        <w:jc w:val="right"/>
        <w:rPr>
          <w:rFonts w:ascii="Times New Roman" w:hAnsi="Times New Roman" w:cs="Times New Roman"/>
          <w:color w:val="000000"/>
          <w:sz w:val="22"/>
          <w:szCs w:val="20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0"/>
        </w:rPr>
        <w:t>15-950 Białystok</w:t>
      </w:r>
    </w:p>
    <w:p w14:paraId="0CEDDC0E" w14:textId="77777777" w:rsidR="006B5ECE" w:rsidRPr="0062707B" w:rsidRDefault="006B5ECE" w:rsidP="006134D2">
      <w:pPr>
        <w:spacing w:line="360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C1FCDEB" w14:textId="77777777" w:rsidR="00F144B7" w:rsidRPr="0062707B" w:rsidRDefault="00F144B7" w:rsidP="00F144B7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</w:rPr>
        <w:t>FORMULARZ OFERTY</w:t>
      </w:r>
    </w:p>
    <w:p w14:paraId="0B2B7921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DD2A8C7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Nazwa: ………………………………………………………………………………………......…..</w:t>
      </w:r>
    </w:p>
    <w:p w14:paraId="35A1A034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Adres: ul. ………………………………………………………………………………...……...…..</w:t>
      </w:r>
    </w:p>
    <w:p w14:paraId="148BB06D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Kod: ................... miasto: ................................................. województwo: .........................................</w:t>
      </w:r>
    </w:p>
    <w:p w14:paraId="4DFC0EA7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Numer telefonu: ………………………………………………………………………..……..……..</w:t>
      </w:r>
    </w:p>
    <w:p w14:paraId="59CAFA54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Adres e-mail Wykonawcy: ………………………………………………………………….………</w:t>
      </w:r>
    </w:p>
    <w:p w14:paraId="5AF2444D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Osoba upoważniona do kontaktów …………………………, tel. …………………………....…….</w:t>
      </w:r>
    </w:p>
    <w:p w14:paraId="1B332B5F" w14:textId="77777777" w:rsidR="00F144B7" w:rsidRPr="0062707B" w:rsidRDefault="00F144B7" w:rsidP="00F144B7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NIP: ..............................................................., REGON: ....................................................................</w:t>
      </w:r>
    </w:p>
    <w:p w14:paraId="1513967C" w14:textId="77777777" w:rsidR="00F144B7" w:rsidRPr="0062707B" w:rsidRDefault="00F144B7" w:rsidP="00F144B7">
      <w:pPr>
        <w:ind w:left="142" w:hanging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  <w:vertAlign w:val="superscript"/>
        </w:rPr>
        <w:t>*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w przypadku oferty wspólnej, np. konsorcjum, spółki cywilnej, należy podać dane dotyczące wszystkich Wykonawców wspólnie ubiegających się o zamówienie oraz Pełnomocnika.</w:t>
      </w:r>
    </w:p>
    <w:p w14:paraId="2B80C4A7" w14:textId="77777777" w:rsidR="006833D1" w:rsidRPr="0062707B" w:rsidRDefault="006833D1" w:rsidP="00F144B7">
      <w:pPr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0604F797" w14:textId="77777777" w:rsidR="00C30417" w:rsidRPr="0062707B" w:rsidRDefault="00C30417" w:rsidP="00F144B7">
      <w:pPr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079B02D2" w14:textId="77777777" w:rsidR="002E1531" w:rsidRPr="0062707B" w:rsidRDefault="002E1531" w:rsidP="00F144B7">
      <w:pPr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60C7F726" w14:textId="2B2EC5CC" w:rsidR="00F144B7" w:rsidRDefault="00F144B7" w:rsidP="00B12ECF">
      <w:pPr>
        <w:pStyle w:val="Tytu"/>
        <w:jc w:val="both"/>
        <w:rPr>
          <w:rFonts w:ascii="Times New Roman" w:hAnsi="Times New Roman" w:cs="Times New Roman"/>
          <w:b w:val="0"/>
          <w:bCs w:val="0"/>
          <w:color w:val="000000"/>
          <w:sz w:val="22"/>
        </w:rPr>
      </w:pPr>
      <w:r w:rsidRPr="0062707B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Odpowiadając na ogłoszenie w postępowaniu o udzielenie zamówienia publicznego prowadzonym </w:t>
      </w:r>
      <w:r w:rsidRPr="0062707B">
        <w:rPr>
          <w:rFonts w:ascii="Times New Roman" w:hAnsi="Times New Roman" w:cs="Times New Roman"/>
          <w:b w:val="0"/>
          <w:bCs w:val="0"/>
          <w:color w:val="000000"/>
          <w:sz w:val="22"/>
        </w:rPr>
        <w:br/>
        <w:t xml:space="preserve">w trybie podstawowym bez </w:t>
      </w:r>
      <w:r w:rsidRPr="00AC1E92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negocjacji na </w:t>
      </w:r>
      <w:r w:rsidR="003C2A78" w:rsidRPr="00AC1E92">
        <w:rPr>
          <w:rFonts w:ascii="Times New Roman" w:hAnsi="Times New Roman" w:cs="Times New Roman"/>
          <w:color w:val="000000"/>
          <w:sz w:val="22"/>
        </w:rPr>
        <w:t>„</w:t>
      </w:r>
      <w:r w:rsidR="00E17120" w:rsidRPr="00AC1E92">
        <w:rPr>
          <w:rFonts w:ascii="Times New Roman" w:hAnsi="Times New Roman" w:cs="Times New Roman"/>
          <w:sz w:val="22"/>
        </w:rPr>
        <w:t xml:space="preserve">Dostawę </w:t>
      </w:r>
      <w:r w:rsidR="00BF75E0" w:rsidRPr="00AC1E92">
        <w:rPr>
          <w:rFonts w:ascii="Times New Roman" w:hAnsi="Times New Roman" w:cs="Times New Roman"/>
          <w:sz w:val="22"/>
        </w:rPr>
        <w:t>analizatora do multipleksowej analizy kwasów nukleinowych i przeciwciał anty-HLA</w:t>
      </w:r>
      <w:r w:rsidR="003C2A78" w:rsidRPr="00AC1E92">
        <w:rPr>
          <w:rFonts w:ascii="Times New Roman" w:hAnsi="Times New Roman" w:cs="Times New Roman"/>
          <w:color w:val="000000"/>
          <w:sz w:val="22"/>
        </w:rPr>
        <w:t>”</w:t>
      </w:r>
      <w:r w:rsidR="003C2A78" w:rsidRPr="00AC1E92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C1E92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- znak postępowania: </w:t>
      </w:r>
      <w:r w:rsidR="00B12ECF" w:rsidRPr="00AC1E92">
        <w:rPr>
          <w:rFonts w:ascii="Times New Roman" w:hAnsi="Times New Roman" w:cs="Times New Roman"/>
          <w:bCs w:val="0"/>
          <w:color w:val="000000"/>
          <w:sz w:val="22"/>
        </w:rPr>
        <w:t>ZP/TP-</w:t>
      </w:r>
      <w:r w:rsidR="005611F3" w:rsidRPr="00AC1E92">
        <w:rPr>
          <w:rFonts w:ascii="Times New Roman" w:hAnsi="Times New Roman" w:cs="Times New Roman"/>
          <w:bCs w:val="0"/>
          <w:color w:val="000000"/>
          <w:sz w:val="22"/>
        </w:rPr>
        <w:t>22/25</w:t>
      </w:r>
      <w:r w:rsidRPr="00AC1E92">
        <w:rPr>
          <w:rFonts w:ascii="Times New Roman" w:hAnsi="Times New Roman" w:cs="Times New Roman"/>
          <w:b w:val="0"/>
          <w:bCs w:val="0"/>
          <w:color w:val="000000"/>
          <w:sz w:val="22"/>
        </w:rPr>
        <w:t>:</w:t>
      </w:r>
    </w:p>
    <w:p w14:paraId="67B68B66" w14:textId="77777777" w:rsidR="00BF75E0" w:rsidRPr="0062707B" w:rsidRDefault="00BF75E0" w:rsidP="00715C6C">
      <w:pPr>
        <w:pStyle w:val="Tytu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2"/>
        </w:rPr>
      </w:pPr>
    </w:p>
    <w:p w14:paraId="18759E67" w14:textId="77777777" w:rsidR="00F144B7" w:rsidRPr="0062707B" w:rsidRDefault="00F144B7" w:rsidP="002E1531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1.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  <w:t>Oświadczamy, że zapoznaliśmy się z warunkami postępowania oraz Specyfikacją Warunków Zamówienia, nie wnosimy do nich żadnych zastrzeżeń i przyjmujemy warunki w niej zawarte,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br/>
        <w:t>a także uzyskaliśmy konieczne informacje do przygotowania oferty.</w:t>
      </w:r>
    </w:p>
    <w:p w14:paraId="734A878B" w14:textId="77777777" w:rsidR="00F144B7" w:rsidRPr="0062707B" w:rsidRDefault="00F144B7" w:rsidP="00715C6C">
      <w:p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D3ECD32" w14:textId="77777777" w:rsidR="00C82388" w:rsidRPr="0062707B" w:rsidRDefault="00046980" w:rsidP="00046980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2.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82388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Składamy ofertę na wykonanie przedmiotu zamówienia, którego zakres określono w </w:t>
      </w:r>
      <w:r w:rsidR="006F679D" w:rsidRPr="0062707B">
        <w:rPr>
          <w:rFonts w:ascii="Times New Roman" w:hAnsi="Times New Roman" w:cs="Times New Roman"/>
          <w:color w:val="000000"/>
          <w:sz w:val="22"/>
          <w:szCs w:val="22"/>
        </w:rPr>
        <w:t>Specyfikacji Warunków Zamówienia na następujących w</w:t>
      </w:r>
      <w:r w:rsidR="00C82388" w:rsidRPr="0062707B">
        <w:rPr>
          <w:rFonts w:ascii="Times New Roman" w:hAnsi="Times New Roman" w:cs="Times New Roman"/>
          <w:color w:val="000000"/>
          <w:sz w:val="22"/>
          <w:szCs w:val="22"/>
        </w:rPr>
        <w:t>arunkach:</w:t>
      </w:r>
    </w:p>
    <w:p w14:paraId="3D52A7A5" w14:textId="77777777" w:rsidR="009A0791" w:rsidRPr="0062707B" w:rsidRDefault="009A0791" w:rsidP="00C30417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F5A28B1" w14:textId="5EB929A3" w:rsidR="003679FB" w:rsidRPr="0062707B" w:rsidRDefault="003679FB" w:rsidP="00EB3B9C">
      <w:pPr>
        <w:numPr>
          <w:ilvl w:val="1"/>
          <w:numId w:val="67"/>
        </w:numPr>
        <w:ind w:left="567" w:hanging="284"/>
        <w:jc w:val="both"/>
        <w:rPr>
          <w:rFonts w:ascii="Times New Roman" w:hAnsi="Times New Roman" w:cs="Times New Roman"/>
          <w:b/>
          <w:sz w:val="22"/>
        </w:rPr>
      </w:pPr>
      <w:r w:rsidRPr="0062707B">
        <w:rPr>
          <w:rFonts w:ascii="Times New Roman" w:hAnsi="Times New Roman" w:cs="Times New Roman"/>
          <w:b/>
          <w:sz w:val="22"/>
          <w:szCs w:val="22"/>
        </w:rPr>
        <w:t xml:space="preserve">Oświadczamy, iż w zakresie kryterium „Cena” oferujemy realizację zamówienia </w:t>
      </w:r>
      <w:r w:rsidRPr="0062707B">
        <w:rPr>
          <w:rFonts w:ascii="Times New Roman" w:hAnsi="Times New Roman" w:cs="Times New Roman"/>
          <w:b/>
          <w:sz w:val="22"/>
          <w:szCs w:val="22"/>
        </w:rPr>
        <w:br/>
        <w:t>w cenie</w:t>
      </w:r>
      <w:r w:rsidR="00390488" w:rsidRPr="0062707B">
        <w:rPr>
          <w:rFonts w:ascii="Times New Roman" w:hAnsi="Times New Roman" w:cs="Times New Roman"/>
          <w:b/>
          <w:sz w:val="22"/>
          <w:szCs w:val="22"/>
        </w:rPr>
        <w:t xml:space="preserve"> łącznej /równej sumie wartości brutto z poniższych tabel/</w:t>
      </w:r>
      <w:r w:rsidRPr="0062707B">
        <w:rPr>
          <w:rFonts w:ascii="Times New Roman" w:hAnsi="Times New Roman" w:cs="Times New Roman"/>
          <w:b/>
          <w:sz w:val="22"/>
          <w:szCs w:val="22"/>
        </w:rPr>
        <w:t>:</w:t>
      </w:r>
    </w:p>
    <w:p w14:paraId="70D7F3D3" w14:textId="77777777" w:rsidR="003679FB" w:rsidRPr="0062707B" w:rsidRDefault="003679FB" w:rsidP="00390488">
      <w:pPr>
        <w:spacing w:before="120" w:line="360" w:lineRule="auto"/>
        <w:ind w:left="567"/>
        <w:rPr>
          <w:rFonts w:ascii="Times New Roman" w:hAnsi="Times New Roman" w:cs="Times New Roman"/>
          <w:b/>
          <w:sz w:val="22"/>
        </w:rPr>
      </w:pPr>
      <w:r w:rsidRPr="0062707B">
        <w:rPr>
          <w:rFonts w:ascii="Times New Roman" w:hAnsi="Times New Roman" w:cs="Times New Roman"/>
          <w:b/>
          <w:sz w:val="22"/>
        </w:rPr>
        <w:t>brutto: .......................... zł</w:t>
      </w:r>
    </w:p>
    <w:p w14:paraId="27B1EAA7" w14:textId="77777777" w:rsidR="003679FB" w:rsidRPr="0062707B" w:rsidRDefault="003679FB" w:rsidP="00390488">
      <w:pPr>
        <w:spacing w:line="360" w:lineRule="auto"/>
        <w:ind w:left="567"/>
        <w:rPr>
          <w:rFonts w:ascii="Times New Roman" w:hAnsi="Times New Roman" w:cs="Times New Roman"/>
          <w:b/>
          <w:sz w:val="22"/>
        </w:rPr>
      </w:pPr>
      <w:r w:rsidRPr="0062707B">
        <w:rPr>
          <w:rFonts w:ascii="Times New Roman" w:hAnsi="Times New Roman" w:cs="Times New Roman"/>
          <w:b/>
          <w:sz w:val="22"/>
        </w:rPr>
        <w:t>słownie: ............................................................................................................................. zł</w:t>
      </w:r>
    </w:p>
    <w:p w14:paraId="6F83CC07" w14:textId="77777777" w:rsidR="003679FB" w:rsidRPr="0062707B" w:rsidRDefault="003679FB" w:rsidP="00390488">
      <w:pPr>
        <w:tabs>
          <w:tab w:val="left" w:pos="3566"/>
        </w:tabs>
        <w:spacing w:line="360" w:lineRule="auto"/>
        <w:ind w:left="567"/>
        <w:rPr>
          <w:rFonts w:ascii="Times New Roman" w:hAnsi="Times New Roman" w:cs="Times New Roman"/>
          <w:b/>
          <w:sz w:val="22"/>
        </w:rPr>
      </w:pPr>
      <w:r w:rsidRPr="0062707B">
        <w:rPr>
          <w:rFonts w:ascii="Times New Roman" w:hAnsi="Times New Roman" w:cs="Times New Roman"/>
          <w:b/>
          <w:sz w:val="22"/>
        </w:rPr>
        <w:t>w tym .....% VAT</w:t>
      </w:r>
    </w:p>
    <w:p w14:paraId="2E370DB3" w14:textId="77777777" w:rsidR="003679FB" w:rsidRPr="0062707B" w:rsidRDefault="003679FB" w:rsidP="00390488">
      <w:pPr>
        <w:spacing w:line="360" w:lineRule="auto"/>
        <w:ind w:left="567"/>
        <w:rPr>
          <w:rFonts w:ascii="Times New Roman" w:hAnsi="Times New Roman" w:cs="Times New Roman"/>
          <w:b/>
          <w:sz w:val="22"/>
        </w:rPr>
      </w:pPr>
      <w:r w:rsidRPr="0062707B">
        <w:rPr>
          <w:rFonts w:ascii="Times New Roman" w:hAnsi="Times New Roman" w:cs="Times New Roman"/>
          <w:b/>
          <w:sz w:val="22"/>
        </w:rPr>
        <w:t>netto: ............................. zł</w:t>
      </w:r>
    </w:p>
    <w:p w14:paraId="111547E6" w14:textId="77777777" w:rsidR="003679FB" w:rsidRPr="0062707B" w:rsidRDefault="003679FB" w:rsidP="00390488">
      <w:pPr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2707B">
        <w:rPr>
          <w:rFonts w:ascii="Times New Roman" w:hAnsi="Times New Roman" w:cs="Times New Roman"/>
          <w:sz w:val="20"/>
          <w:szCs w:val="20"/>
        </w:rPr>
        <w:t>i jest to cena podana zgodnie z wymaganiami określonymi w Specyfikacji Warunków Zamówienia.</w:t>
      </w:r>
    </w:p>
    <w:p w14:paraId="7873FB0C" w14:textId="620E7AF2" w:rsidR="003679FB" w:rsidRPr="0062707B" w:rsidRDefault="003679FB" w:rsidP="00390488">
      <w:pPr>
        <w:spacing w:after="120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2707B">
        <w:rPr>
          <w:rFonts w:ascii="Times New Roman" w:hAnsi="Times New Roman" w:cs="Times New Roman"/>
          <w:i/>
          <w:sz w:val="20"/>
          <w:szCs w:val="20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</w:p>
    <w:p w14:paraId="10480E75" w14:textId="77777777" w:rsidR="00715C6C" w:rsidRDefault="00715C6C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br w:type="page"/>
      </w:r>
    </w:p>
    <w:p w14:paraId="1472F9EB" w14:textId="0680A509" w:rsidR="003679FB" w:rsidRPr="00715C6C" w:rsidRDefault="003679FB" w:rsidP="00390488">
      <w:pPr>
        <w:tabs>
          <w:tab w:val="left" w:pos="3566"/>
        </w:tabs>
        <w:spacing w:line="360" w:lineRule="auto"/>
        <w:ind w:left="567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715C6C">
        <w:rPr>
          <w:rFonts w:ascii="Times New Roman" w:hAnsi="Times New Roman" w:cs="Times New Roman"/>
          <w:b/>
          <w:bCs/>
          <w:sz w:val="22"/>
          <w:szCs w:val="22"/>
          <w:u w:val="single"/>
        </w:rPr>
        <w:lastRenderedPageBreak/>
        <w:t>w tym:</w:t>
      </w:r>
    </w:p>
    <w:p w14:paraId="682408AA" w14:textId="60E35E44" w:rsidR="00390488" w:rsidRPr="00AC1E92" w:rsidRDefault="00390488" w:rsidP="00042F9D">
      <w:pPr>
        <w:pStyle w:val="Akapitzlist"/>
        <w:widowControl/>
        <w:numPr>
          <w:ilvl w:val="0"/>
          <w:numId w:val="78"/>
        </w:numPr>
        <w:suppressAutoHyphens w:val="0"/>
        <w:spacing w:after="60"/>
        <w:ind w:left="851" w:hanging="284"/>
        <w:contextualSpacing/>
        <w:jc w:val="both"/>
        <w:textAlignment w:val="auto"/>
        <w:rPr>
          <w:rFonts w:ascii="Times New Roman" w:hAnsi="Times New Roman" w:cs="Times New Roman"/>
          <w:b/>
          <w:sz w:val="22"/>
        </w:rPr>
      </w:pPr>
      <w:r w:rsidRPr="0062707B">
        <w:rPr>
          <w:rFonts w:ascii="Times New Roman" w:hAnsi="Times New Roman" w:cs="Times New Roman"/>
          <w:b/>
          <w:sz w:val="22"/>
        </w:rPr>
        <w:t xml:space="preserve">dostawa </w:t>
      </w:r>
      <w:r w:rsidR="00BF75E0" w:rsidRPr="00AC1E92">
        <w:rPr>
          <w:rFonts w:ascii="Times New Roman" w:hAnsi="Times New Roman" w:cs="Times New Roman"/>
          <w:b/>
          <w:sz w:val="22"/>
        </w:rPr>
        <w:t>analizatora wraz z wyposażeniem</w:t>
      </w:r>
      <w:r w:rsidR="004C0EAE" w:rsidRPr="00AC1E92">
        <w:rPr>
          <w:rFonts w:ascii="Times New Roman" w:hAnsi="Times New Roman" w:cs="Times New Roman"/>
          <w:b/>
          <w:sz w:val="22"/>
        </w:rPr>
        <w:t xml:space="preserve"> i oprogramowaniem</w:t>
      </w:r>
      <w:r w:rsidRPr="00AC1E92">
        <w:rPr>
          <w:rFonts w:ascii="Times New Roman" w:hAnsi="Times New Roman" w:cs="Times New Roman"/>
          <w:b/>
          <w:sz w:val="22"/>
        </w:rPr>
        <w:t>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2"/>
        <w:gridCol w:w="1051"/>
        <w:gridCol w:w="1094"/>
        <w:gridCol w:w="992"/>
        <w:gridCol w:w="1985"/>
      </w:tblGrid>
      <w:tr w:rsidR="00042F9D" w:rsidRPr="00AC1E92" w14:paraId="1D2B279B" w14:textId="77777777" w:rsidTr="00042F9D">
        <w:trPr>
          <w:trHeight w:val="888"/>
        </w:trPr>
        <w:tc>
          <w:tcPr>
            <w:tcW w:w="4092" w:type="dxa"/>
            <w:shd w:val="clear" w:color="auto" w:fill="F2F2F2"/>
            <w:vAlign w:val="center"/>
          </w:tcPr>
          <w:p w14:paraId="02B5B096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051" w:type="dxa"/>
            <w:shd w:val="clear" w:color="auto" w:fill="F2F2F2"/>
            <w:vAlign w:val="center"/>
          </w:tcPr>
          <w:p w14:paraId="71A7346D" w14:textId="09A060EB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Zamawiana ilość </w:t>
            </w:r>
          </w:p>
          <w:p w14:paraId="36933993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 szt.)</w:t>
            </w:r>
          </w:p>
        </w:tc>
        <w:tc>
          <w:tcPr>
            <w:tcW w:w="1094" w:type="dxa"/>
            <w:shd w:val="clear" w:color="auto" w:fill="F2F2F2"/>
            <w:vAlign w:val="center"/>
          </w:tcPr>
          <w:p w14:paraId="49149F88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Cena netto </w:t>
            </w:r>
          </w:p>
          <w:p w14:paraId="23082DC7" w14:textId="77777777" w:rsidR="00042F9D" w:rsidRPr="00AC1E92" w:rsidRDefault="00042F9D" w:rsidP="00BF75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szt.</w:t>
            </w:r>
          </w:p>
          <w:p w14:paraId="224793FF" w14:textId="2E08CF5F" w:rsidR="00042F9D" w:rsidRPr="00AC1E92" w:rsidRDefault="00042F9D" w:rsidP="00BF75E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 zł)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F0573F5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stawka podatku VAT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F3E3B11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Wartość brutto </w:t>
            </w:r>
          </w:p>
          <w:p w14:paraId="116CFCCE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 zł)</w:t>
            </w:r>
          </w:p>
        </w:tc>
      </w:tr>
      <w:tr w:rsidR="00042F9D" w:rsidRPr="00AC1E92" w14:paraId="47FFD443" w14:textId="77777777" w:rsidTr="00042F9D">
        <w:tc>
          <w:tcPr>
            <w:tcW w:w="4092" w:type="dxa"/>
            <w:vAlign w:val="center"/>
          </w:tcPr>
          <w:p w14:paraId="29DBB421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1" w:type="dxa"/>
            <w:vAlign w:val="center"/>
          </w:tcPr>
          <w:p w14:paraId="71A28FC3" w14:textId="04F093C4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94" w:type="dxa"/>
            <w:vAlign w:val="center"/>
          </w:tcPr>
          <w:p w14:paraId="04722D8B" w14:textId="619464BF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vAlign w:val="center"/>
          </w:tcPr>
          <w:p w14:paraId="2B49F128" w14:textId="68843AF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85" w:type="dxa"/>
            <w:vAlign w:val="center"/>
          </w:tcPr>
          <w:p w14:paraId="4EB56632" w14:textId="3446C4DA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 xml:space="preserve">5 = (2 x 3) + kwota </w:t>
            </w:r>
          </w:p>
          <w:p w14:paraId="201E5DC3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podatku VAT)</w:t>
            </w:r>
          </w:p>
        </w:tc>
      </w:tr>
      <w:tr w:rsidR="00042F9D" w:rsidRPr="00AC1E92" w14:paraId="6A8F2398" w14:textId="77777777" w:rsidTr="00042F9D">
        <w:trPr>
          <w:trHeight w:val="620"/>
        </w:trPr>
        <w:tc>
          <w:tcPr>
            <w:tcW w:w="4092" w:type="dxa"/>
            <w:vAlign w:val="center"/>
          </w:tcPr>
          <w:p w14:paraId="74BD05C6" w14:textId="4A9BE6C9" w:rsidR="00042F9D" w:rsidRPr="00AC1E92" w:rsidRDefault="00042F9D" w:rsidP="00042F9D">
            <w:pPr>
              <w:pStyle w:val="Tekstpodstawowy3"/>
              <w:spacing w:before="40" w:line="276" w:lineRule="auto"/>
              <w:rPr>
                <w:rFonts w:ascii="Times New Roman" w:hAnsi="Times New Roman" w:cs="Times New Roman"/>
                <w:bCs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Cs w:val="18"/>
              </w:rPr>
              <w:t>Analizator wraz z wyposażeniem i oprogramowaniem</w:t>
            </w:r>
          </w:p>
          <w:p w14:paraId="6A7E8B50" w14:textId="7D225440" w:rsidR="00042F9D" w:rsidRPr="00AC1E92" w:rsidRDefault="00042F9D" w:rsidP="00042F9D">
            <w:pPr>
              <w:pStyle w:val="Tekstpodstawowy3"/>
              <w:rPr>
                <w:rFonts w:ascii="Times New Roman" w:hAnsi="Times New Roman" w:cs="Times New Roman"/>
                <w:bCs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Cs w:val="18"/>
              </w:rPr>
              <w:t>Nazwa: ..........................................................................</w:t>
            </w:r>
          </w:p>
          <w:p w14:paraId="13B371ED" w14:textId="5E7C7106" w:rsidR="00042F9D" w:rsidRPr="00AC1E92" w:rsidRDefault="00042F9D" w:rsidP="00042F9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Producent: .....................................................................</w:t>
            </w:r>
          </w:p>
          <w:p w14:paraId="66266038" w14:textId="33FAD097" w:rsidR="00042F9D" w:rsidRPr="00AC1E92" w:rsidRDefault="00042F9D" w:rsidP="00042F9D">
            <w:pPr>
              <w:pStyle w:val="Tekstpodstawowy2"/>
              <w:suppressAutoHyphens w:val="0"/>
              <w:spacing w:line="240" w:lineRule="auto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  <w:r w:rsidRPr="00AC1E92">
              <w:rPr>
                <w:rFonts w:ascii="Times New Roman" w:hAnsi="Times New Roman" w:cs="Times New Roman"/>
                <w:sz w:val="18"/>
                <w:szCs w:val="18"/>
              </w:rPr>
              <w:t>Typ/model: ....................................................................</w:t>
            </w:r>
          </w:p>
        </w:tc>
        <w:tc>
          <w:tcPr>
            <w:tcW w:w="1051" w:type="dxa"/>
            <w:vAlign w:val="center"/>
          </w:tcPr>
          <w:p w14:paraId="46AC8CF2" w14:textId="22574FCB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4" w:type="dxa"/>
            <w:vAlign w:val="center"/>
          </w:tcPr>
          <w:p w14:paraId="64A8054A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CDFDEDF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375D592" w14:textId="77777777" w:rsidR="00042F9D" w:rsidRPr="00AC1E92" w:rsidRDefault="00042F9D" w:rsidP="00A05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FCA7829" w14:textId="77777777" w:rsidR="00BF75E0" w:rsidRPr="00AC1E92" w:rsidRDefault="00BF75E0" w:rsidP="00042F9D">
      <w:pPr>
        <w:tabs>
          <w:tab w:val="left" w:pos="3566"/>
        </w:tabs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</w:p>
    <w:p w14:paraId="79352D03" w14:textId="11844B73" w:rsidR="00390488" w:rsidRPr="00AC1E92" w:rsidRDefault="00E75732" w:rsidP="00042F9D">
      <w:pPr>
        <w:pStyle w:val="Akapitzlist"/>
        <w:widowControl/>
        <w:numPr>
          <w:ilvl w:val="0"/>
          <w:numId w:val="78"/>
        </w:numPr>
        <w:suppressAutoHyphens w:val="0"/>
        <w:spacing w:after="60"/>
        <w:ind w:left="851" w:hanging="284"/>
        <w:contextualSpacing/>
        <w:jc w:val="both"/>
        <w:textAlignment w:val="auto"/>
        <w:rPr>
          <w:rFonts w:ascii="Times New Roman" w:hAnsi="Times New Roman" w:cs="Times New Roman"/>
          <w:b/>
          <w:sz w:val="22"/>
        </w:rPr>
      </w:pPr>
      <w:r w:rsidRPr="00AC1E92">
        <w:rPr>
          <w:rFonts w:ascii="Times New Roman" w:hAnsi="Times New Roman" w:cs="Times New Roman"/>
          <w:b/>
          <w:sz w:val="22"/>
        </w:rPr>
        <w:t>dostawa odczynników startowych</w:t>
      </w:r>
      <w:r w:rsidR="004C0EAE" w:rsidRPr="00AC1E92">
        <w:rPr>
          <w:rFonts w:ascii="Times New Roman" w:hAnsi="Times New Roman" w:cs="Times New Roman"/>
          <w:b/>
          <w:sz w:val="22"/>
        </w:rPr>
        <w:t xml:space="preserve">, materiałów zużywalnych i kontrolnych </w:t>
      </w:r>
      <w:r w:rsidR="004C0EAE" w:rsidRPr="00AC1E92">
        <w:rPr>
          <w:rFonts w:ascii="Times New Roman" w:hAnsi="Times New Roman" w:cs="Times New Roman"/>
          <w:b/>
          <w:sz w:val="22"/>
        </w:rPr>
        <w:br/>
      </w:r>
      <w:r w:rsidRPr="00AC1E92">
        <w:rPr>
          <w:rFonts w:ascii="Times New Roman" w:hAnsi="Times New Roman" w:cs="Times New Roman"/>
          <w:b/>
          <w:sz w:val="22"/>
        </w:rPr>
        <w:t>do genotypowania antygenów HLA lub wykrywania przeciwciał anty-HLA</w:t>
      </w:r>
      <w:r w:rsidR="004C0EAE" w:rsidRPr="00AC1E92">
        <w:rPr>
          <w:rFonts w:ascii="Times New Roman" w:hAnsi="Times New Roman" w:cs="Times New Roman"/>
          <w:b/>
          <w:sz w:val="22"/>
        </w:rPr>
        <w:t xml:space="preserve"> oraz </w:t>
      </w:r>
      <w:r w:rsidRPr="00AC1E92">
        <w:rPr>
          <w:rFonts w:ascii="Times New Roman" w:hAnsi="Times New Roman" w:cs="Times New Roman"/>
          <w:b/>
          <w:sz w:val="22"/>
        </w:rPr>
        <w:t xml:space="preserve">zestawu walidacyjnego kompatybilnych i dedykowanych </w:t>
      </w:r>
      <w:r w:rsidR="00390488" w:rsidRPr="00AC1E92">
        <w:rPr>
          <w:rFonts w:ascii="Times New Roman" w:hAnsi="Times New Roman" w:cs="Times New Roman"/>
          <w:b/>
          <w:sz w:val="22"/>
        </w:rPr>
        <w:t xml:space="preserve">z zaoferowanym w lit. a) </w:t>
      </w:r>
      <w:r w:rsidRPr="00AC1E92">
        <w:rPr>
          <w:rFonts w:ascii="Times New Roman" w:hAnsi="Times New Roman" w:cs="Times New Roman"/>
          <w:b/>
          <w:sz w:val="22"/>
        </w:rPr>
        <w:t>analizatorem</w:t>
      </w:r>
      <w:r w:rsidR="00390488" w:rsidRPr="00AC1E92">
        <w:rPr>
          <w:rFonts w:ascii="Times New Roman" w:hAnsi="Times New Roman" w:cs="Times New Roman"/>
          <w:b/>
          <w:sz w:val="22"/>
        </w:rPr>
        <w:t>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2840"/>
        <w:gridCol w:w="1071"/>
        <w:gridCol w:w="1060"/>
        <w:gridCol w:w="1249"/>
        <w:gridCol w:w="965"/>
        <w:gridCol w:w="1351"/>
      </w:tblGrid>
      <w:tr w:rsidR="00BF75E0" w:rsidRPr="00AC1E92" w14:paraId="39E94AB6" w14:textId="77777777" w:rsidTr="006134D2">
        <w:trPr>
          <w:trHeight w:val="888"/>
        </w:trPr>
        <w:tc>
          <w:tcPr>
            <w:tcW w:w="678" w:type="dxa"/>
            <w:shd w:val="clear" w:color="auto" w:fill="F2F2F2"/>
            <w:vAlign w:val="center"/>
          </w:tcPr>
          <w:p w14:paraId="6D5AF81C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40" w:type="dxa"/>
            <w:shd w:val="clear" w:color="auto" w:fill="F2F2F2"/>
            <w:vAlign w:val="center"/>
          </w:tcPr>
          <w:p w14:paraId="55ED2DAD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071" w:type="dxa"/>
            <w:shd w:val="clear" w:color="auto" w:fill="F2F2F2"/>
            <w:vAlign w:val="center"/>
          </w:tcPr>
          <w:p w14:paraId="06FE2815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Wielkość opakowania</w:t>
            </w:r>
          </w:p>
          <w:p w14:paraId="5F546620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 szt.)</w:t>
            </w:r>
          </w:p>
        </w:tc>
        <w:tc>
          <w:tcPr>
            <w:tcW w:w="1060" w:type="dxa"/>
            <w:shd w:val="clear" w:color="auto" w:fill="F2F2F2"/>
            <w:vAlign w:val="center"/>
          </w:tcPr>
          <w:p w14:paraId="43DEB1D1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Ilość opakowań*</w:t>
            </w:r>
          </w:p>
          <w:p w14:paraId="515870BF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 szt.)</w:t>
            </w:r>
          </w:p>
        </w:tc>
        <w:tc>
          <w:tcPr>
            <w:tcW w:w="1249" w:type="dxa"/>
            <w:shd w:val="clear" w:color="auto" w:fill="F2F2F2"/>
            <w:vAlign w:val="center"/>
          </w:tcPr>
          <w:p w14:paraId="48EA36B6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Cena netto </w:t>
            </w:r>
          </w:p>
          <w:p w14:paraId="5C41D076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opakowanie</w:t>
            </w:r>
          </w:p>
          <w:p w14:paraId="63E731BB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 zł)</w:t>
            </w:r>
          </w:p>
        </w:tc>
        <w:tc>
          <w:tcPr>
            <w:tcW w:w="965" w:type="dxa"/>
            <w:shd w:val="clear" w:color="auto" w:fill="F2F2F2"/>
            <w:vAlign w:val="center"/>
          </w:tcPr>
          <w:p w14:paraId="376BBE3B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stawka podatku VAT</w:t>
            </w:r>
          </w:p>
        </w:tc>
        <w:tc>
          <w:tcPr>
            <w:tcW w:w="1351" w:type="dxa"/>
            <w:shd w:val="clear" w:color="auto" w:fill="F2F2F2"/>
            <w:vAlign w:val="center"/>
          </w:tcPr>
          <w:p w14:paraId="3B6DBB78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Wartość brutto </w:t>
            </w:r>
          </w:p>
          <w:p w14:paraId="7BBDC2DB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 zł)</w:t>
            </w:r>
          </w:p>
        </w:tc>
      </w:tr>
      <w:tr w:rsidR="00BF75E0" w:rsidRPr="00AC1E92" w14:paraId="1AFCD209" w14:textId="77777777" w:rsidTr="006134D2">
        <w:tc>
          <w:tcPr>
            <w:tcW w:w="678" w:type="dxa"/>
            <w:vAlign w:val="center"/>
          </w:tcPr>
          <w:p w14:paraId="45E40B66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840" w:type="dxa"/>
            <w:vAlign w:val="center"/>
          </w:tcPr>
          <w:p w14:paraId="58961561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1" w:type="dxa"/>
            <w:vAlign w:val="center"/>
          </w:tcPr>
          <w:p w14:paraId="10BF1577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60" w:type="dxa"/>
            <w:vAlign w:val="center"/>
          </w:tcPr>
          <w:p w14:paraId="0DA726F0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49" w:type="dxa"/>
            <w:vAlign w:val="center"/>
          </w:tcPr>
          <w:p w14:paraId="608D7B36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5" w:type="dxa"/>
            <w:vAlign w:val="center"/>
          </w:tcPr>
          <w:p w14:paraId="2EBC9F09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51" w:type="dxa"/>
            <w:vAlign w:val="center"/>
          </w:tcPr>
          <w:p w14:paraId="152DDCA3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 xml:space="preserve">6 = (3 x 4) + kwota </w:t>
            </w:r>
          </w:p>
          <w:p w14:paraId="1B760DD1" w14:textId="77777777" w:rsidR="00BF75E0" w:rsidRPr="00AC1E92" w:rsidRDefault="00BF75E0" w:rsidP="00B2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1E92">
              <w:rPr>
                <w:rFonts w:ascii="Times New Roman" w:hAnsi="Times New Roman" w:cs="Times New Roman"/>
                <w:sz w:val="14"/>
                <w:szCs w:val="14"/>
              </w:rPr>
              <w:t>podatku VAT)</w:t>
            </w:r>
          </w:p>
        </w:tc>
      </w:tr>
      <w:tr w:rsidR="00E75732" w:rsidRPr="00AC1E92" w14:paraId="6324AC77" w14:textId="77777777" w:rsidTr="006134D2">
        <w:trPr>
          <w:trHeight w:val="620"/>
        </w:trPr>
        <w:tc>
          <w:tcPr>
            <w:tcW w:w="678" w:type="dxa"/>
            <w:vAlign w:val="center"/>
          </w:tcPr>
          <w:p w14:paraId="70126534" w14:textId="77777777" w:rsidR="00E75732" w:rsidRPr="00AC1E92" w:rsidRDefault="00E75732" w:rsidP="00EB3B9C">
            <w:pPr>
              <w:pStyle w:val="Tekstpodstawowy2"/>
              <w:numPr>
                <w:ilvl w:val="0"/>
                <w:numId w:val="88"/>
              </w:numPr>
              <w:suppressAutoHyphens w:val="0"/>
              <w:spacing w:line="240" w:lineRule="auto"/>
              <w:ind w:left="142" w:firstLine="0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40" w:type="dxa"/>
            <w:vAlign w:val="center"/>
          </w:tcPr>
          <w:p w14:paraId="719BD76F" w14:textId="77777777" w:rsidR="00E75732" w:rsidRPr="00AC1E92" w:rsidRDefault="00E75732" w:rsidP="00042F9D">
            <w:pPr>
              <w:pStyle w:val="Tekstpodstawowy3"/>
              <w:rPr>
                <w:rFonts w:ascii="Times New Roman" w:hAnsi="Times New Roman" w:cs="Times New Roman"/>
                <w:bCs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Cs w:val="18"/>
              </w:rPr>
              <w:t>Nazwa: ........................................</w:t>
            </w:r>
          </w:p>
          <w:p w14:paraId="02A4BEE1" w14:textId="77777777" w:rsidR="00E75732" w:rsidRPr="00AC1E92" w:rsidRDefault="00E75732" w:rsidP="00042F9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Producent: ...................................</w:t>
            </w:r>
          </w:p>
          <w:p w14:paraId="0D1CC1E4" w14:textId="053B7377" w:rsidR="00E75732" w:rsidRPr="00AC1E92" w:rsidRDefault="00E75732" w:rsidP="00042F9D">
            <w:pPr>
              <w:pStyle w:val="Tekstpodstawowy2"/>
              <w:suppressAutoHyphens w:val="0"/>
              <w:spacing w:line="240" w:lineRule="auto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Numer katalogowy: ....................</w:t>
            </w:r>
          </w:p>
        </w:tc>
        <w:tc>
          <w:tcPr>
            <w:tcW w:w="1071" w:type="dxa"/>
            <w:vAlign w:val="center"/>
          </w:tcPr>
          <w:p w14:paraId="234708B8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72639DB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0867D8C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14:paraId="128B286C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Align w:val="center"/>
          </w:tcPr>
          <w:p w14:paraId="7F9A726D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732" w:rsidRPr="00AC1E92" w14:paraId="65E00FB3" w14:textId="77777777" w:rsidTr="006134D2">
        <w:trPr>
          <w:trHeight w:val="620"/>
        </w:trPr>
        <w:tc>
          <w:tcPr>
            <w:tcW w:w="678" w:type="dxa"/>
            <w:vAlign w:val="center"/>
          </w:tcPr>
          <w:p w14:paraId="10F94E97" w14:textId="77777777" w:rsidR="00E75732" w:rsidRPr="00AC1E92" w:rsidRDefault="00E75732" w:rsidP="00EB3B9C">
            <w:pPr>
              <w:pStyle w:val="Tekstpodstawowy2"/>
              <w:numPr>
                <w:ilvl w:val="0"/>
                <w:numId w:val="88"/>
              </w:numPr>
              <w:suppressAutoHyphens w:val="0"/>
              <w:spacing w:line="240" w:lineRule="auto"/>
              <w:ind w:left="142" w:firstLine="0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40" w:type="dxa"/>
            <w:vAlign w:val="center"/>
          </w:tcPr>
          <w:p w14:paraId="4748A5E9" w14:textId="77777777" w:rsidR="00E75732" w:rsidRPr="00AC1E92" w:rsidRDefault="00E75732" w:rsidP="00042F9D">
            <w:pPr>
              <w:pStyle w:val="Tekstpodstawowy3"/>
              <w:rPr>
                <w:rFonts w:ascii="Times New Roman" w:hAnsi="Times New Roman" w:cs="Times New Roman"/>
                <w:bCs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Cs w:val="18"/>
              </w:rPr>
              <w:t>Nazwa: ........................................</w:t>
            </w:r>
          </w:p>
          <w:p w14:paraId="4911B82E" w14:textId="77777777" w:rsidR="00E75732" w:rsidRPr="00AC1E92" w:rsidRDefault="00E75732" w:rsidP="00042F9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Producent: ...................................</w:t>
            </w:r>
          </w:p>
          <w:p w14:paraId="47D3A310" w14:textId="77777777" w:rsidR="00E75732" w:rsidRPr="00AC1E92" w:rsidRDefault="00E75732" w:rsidP="00042F9D">
            <w:pPr>
              <w:pStyle w:val="Tekstpodstawowy2"/>
              <w:suppressAutoHyphens w:val="0"/>
              <w:spacing w:line="240" w:lineRule="auto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Numer katalogowy: ....................</w:t>
            </w:r>
          </w:p>
        </w:tc>
        <w:tc>
          <w:tcPr>
            <w:tcW w:w="1071" w:type="dxa"/>
            <w:vAlign w:val="center"/>
          </w:tcPr>
          <w:p w14:paraId="1D237B4D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53DEE52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3ECA637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14:paraId="08B17183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Align w:val="center"/>
          </w:tcPr>
          <w:p w14:paraId="1A5C66CA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732" w:rsidRPr="00AC1E92" w14:paraId="2A7D761B" w14:textId="77777777" w:rsidTr="006134D2">
        <w:trPr>
          <w:trHeight w:val="620"/>
        </w:trPr>
        <w:tc>
          <w:tcPr>
            <w:tcW w:w="678" w:type="dxa"/>
            <w:vAlign w:val="center"/>
          </w:tcPr>
          <w:p w14:paraId="5FC72855" w14:textId="77777777" w:rsidR="00E75732" w:rsidRPr="00AC1E92" w:rsidRDefault="00E75732" w:rsidP="00EB3B9C">
            <w:pPr>
              <w:pStyle w:val="Tekstpodstawowy2"/>
              <w:numPr>
                <w:ilvl w:val="0"/>
                <w:numId w:val="88"/>
              </w:numPr>
              <w:suppressAutoHyphens w:val="0"/>
              <w:spacing w:line="240" w:lineRule="auto"/>
              <w:ind w:left="142" w:firstLine="0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40" w:type="dxa"/>
            <w:vAlign w:val="center"/>
          </w:tcPr>
          <w:p w14:paraId="76632AB4" w14:textId="77777777" w:rsidR="00E75732" w:rsidRPr="00AC1E92" w:rsidRDefault="00E75732" w:rsidP="00042F9D">
            <w:pPr>
              <w:pStyle w:val="Tekstpodstawowy3"/>
              <w:rPr>
                <w:rFonts w:ascii="Times New Roman" w:hAnsi="Times New Roman" w:cs="Times New Roman"/>
                <w:bCs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Cs w:val="18"/>
              </w:rPr>
              <w:t>Nazwa: ........................................</w:t>
            </w:r>
          </w:p>
          <w:p w14:paraId="556A35D3" w14:textId="77777777" w:rsidR="00E75732" w:rsidRPr="00AC1E92" w:rsidRDefault="00E75732" w:rsidP="00042F9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Producent: ...................................</w:t>
            </w:r>
          </w:p>
          <w:p w14:paraId="669FB1FF" w14:textId="77777777" w:rsidR="00E75732" w:rsidRPr="00AC1E92" w:rsidRDefault="00E75732" w:rsidP="00042F9D">
            <w:pPr>
              <w:pStyle w:val="Tekstpodstawowy2"/>
              <w:suppressAutoHyphens w:val="0"/>
              <w:spacing w:line="240" w:lineRule="auto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Numer katalogowy: ....................</w:t>
            </w:r>
          </w:p>
        </w:tc>
        <w:tc>
          <w:tcPr>
            <w:tcW w:w="1071" w:type="dxa"/>
            <w:vAlign w:val="center"/>
          </w:tcPr>
          <w:p w14:paraId="177C7561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1CAFD9BD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140F6C9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14:paraId="54484FAA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Align w:val="center"/>
          </w:tcPr>
          <w:p w14:paraId="75251402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732" w:rsidRPr="00AC1E92" w14:paraId="046969A0" w14:textId="77777777" w:rsidTr="006134D2">
        <w:trPr>
          <w:trHeight w:val="620"/>
        </w:trPr>
        <w:tc>
          <w:tcPr>
            <w:tcW w:w="678" w:type="dxa"/>
            <w:vAlign w:val="center"/>
          </w:tcPr>
          <w:p w14:paraId="2A28BA82" w14:textId="77777777" w:rsidR="00E75732" w:rsidRPr="00AC1E92" w:rsidRDefault="00E75732" w:rsidP="00EB3B9C">
            <w:pPr>
              <w:pStyle w:val="Tekstpodstawowy2"/>
              <w:numPr>
                <w:ilvl w:val="0"/>
                <w:numId w:val="88"/>
              </w:numPr>
              <w:suppressAutoHyphens w:val="0"/>
              <w:spacing w:line="240" w:lineRule="auto"/>
              <w:ind w:left="142" w:firstLine="0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840" w:type="dxa"/>
            <w:vAlign w:val="center"/>
          </w:tcPr>
          <w:p w14:paraId="7787D8C0" w14:textId="77777777" w:rsidR="00E75732" w:rsidRPr="00AC1E92" w:rsidRDefault="00E75732" w:rsidP="00042F9D">
            <w:pPr>
              <w:pStyle w:val="Tekstpodstawowy3"/>
              <w:rPr>
                <w:rFonts w:ascii="Times New Roman" w:hAnsi="Times New Roman" w:cs="Times New Roman"/>
                <w:bCs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Cs w:val="18"/>
              </w:rPr>
              <w:t>Nazwa: ........................................</w:t>
            </w:r>
          </w:p>
          <w:p w14:paraId="3193418D" w14:textId="77777777" w:rsidR="00E75732" w:rsidRPr="00AC1E92" w:rsidRDefault="00E75732" w:rsidP="00042F9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Producent: ...................................</w:t>
            </w:r>
          </w:p>
          <w:p w14:paraId="7946852D" w14:textId="77777777" w:rsidR="00E75732" w:rsidRPr="00AC1E92" w:rsidRDefault="00E75732" w:rsidP="00042F9D">
            <w:pPr>
              <w:pStyle w:val="Tekstpodstawowy2"/>
              <w:suppressAutoHyphens w:val="0"/>
              <w:spacing w:line="240" w:lineRule="auto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Numer katalogowy: ....................</w:t>
            </w:r>
          </w:p>
        </w:tc>
        <w:tc>
          <w:tcPr>
            <w:tcW w:w="1071" w:type="dxa"/>
            <w:vAlign w:val="center"/>
          </w:tcPr>
          <w:p w14:paraId="21701014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63258523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171808F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14:paraId="6A5DB68D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Align w:val="center"/>
          </w:tcPr>
          <w:p w14:paraId="28313FCD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732" w:rsidRPr="00AC1E92" w14:paraId="3801970A" w14:textId="77777777" w:rsidTr="006134D2">
        <w:trPr>
          <w:trHeight w:val="620"/>
        </w:trPr>
        <w:tc>
          <w:tcPr>
            <w:tcW w:w="678" w:type="dxa"/>
            <w:vAlign w:val="center"/>
          </w:tcPr>
          <w:p w14:paraId="06206315" w14:textId="77777777" w:rsidR="00E75732" w:rsidRPr="00AC1E92" w:rsidRDefault="00E75732" w:rsidP="00E75732">
            <w:pPr>
              <w:pStyle w:val="Tekstpodstawowy2"/>
              <w:suppressAutoHyphens w:val="0"/>
              <w:spacing w:line="240" w:lineRule="auto"/>
              <w:ind w:left="142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  <w:r w:rsidRPr="00AC1E92"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840" w:type="dxa"/>
            <w:vAlign w:val="center"/>
          </w:tcPr>
          <w:p w14:paraId="2385C82A" w14:textId="77777777" w:rsidR="00E75732" w:rsidRPr="00AC1E92" w:rsidRDefault="00E75732" w:rsidP="00042F9D">
            <w:pPr>
              <w:pStyle w:val="Tekstpodstawowy3"/>
              <w:rPr>
                <w:rFonts w:ascii="Times New Roman" w:hAnsi="Times New Roman" w:cs="Times New Roman"/>
                <w:bCs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Cs w:val="18"/>
              </w:rPr>
              <w:t>Nazwa: ........................................</w:t>
            </w:r>
          </w:p>
          <w:p w14:paraId="5E5CBB30" w14:textId="77777777" w:rsidR="00E75732" w:rsidRPr="00AC1E92" w:rsidRDefault="00E75732" w:rsidP="00042F9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Producent: ...................................</w:t>
            </w:r>
          </w:p>
          <w:p w14:paraId="268608AA" w14:textId="77777777" w:rsidR="00E75732" w:rsidRPr="00AC1E92" w:rsidRDefault="00E75732" w:rsidP="00042F9D">
            <w:pPr>
              <w:pStyle w:val="Tekstpodstawowy2"/>
              <w:suppressAutoHyphens w:val="0"/>
              <w:spacing w:line="240" w:lineRule="auto"/>
              <w:rPr>
                <w:rFonts w:ascii="Times New Roman" w:hAnsi="Times New Roman" w:cs="Times New Roman"/>
                <w:bCs/>
                <w:kern w:val="0"/>
                <w:sz w:val="18"/>
                <w:szCs w:val="18"/>
                <w:lang w:eastAsia="pl-PL"/>
              </w:rPr>
            </w:pPr>
            <w:r w:rsidRPr="00AC1E92">
              <w:rPr>
                <w:rFonts w:ascii="Times New Roman" w:hAnsi="Times New Roman" w:cs="Times New Roman"/>
                <w:bCs/>
                <w:sz w:val="18"/>
                <w:szCs w:val="18"/>
              </w:rPr>
              <w:t>Numer katalogowy: ....................</w:t>
            </w:r>
          </w:p>
        </w:tc>
        <w:tc>
          <w:tcPr>
            <w:tcW w:w="1071" w:type="dxa"/>
            <w:vAlign w:val="center"/>
          </w:tcPr>
          <w:p w14:paraId="7F072EA1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194E4A0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813BDFE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14:paraId="086C9A62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Align w:val="center"/>
          </w:tcPr>
          <w:p w14:paraId="496B64AA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732" w:rsidRPr="00AC1E92" w14:paraId="2F5ECCC7" w14:textId="77777777" w:rsidTr="006134D2">
        <w:trPr>
          <w:trHeight w:val="416"/>
        </w:trPr>
        <w:tc>
          <w:tcPr>
            <w:tcW w:w="7863" w:type="dxa"/>
            <w:gridSpan w:val="6"/>
            <w:shd w:val="clear" w:color="auto" w:fill="F2F2F2"/>
            <w:vAlign w:val="center"/>
          </w:tcPr>
          <w:p w14:paraId="300C26D6" w14:textId="77777777" w:rsidR="00E75732" w:rsidRPr="00AC1E92" w:rsidRDefault="00E75732" w:rsidP="00E7573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Łącznie:</w:t>
            </w:r>
          </w:p>
        </w:tc>
        <w:tc>
          <w:tcPr>
            <w:tcW w:w="1351" w:type="dxa"/>
            <w:shd w:val="clear" w:color="auto" w:fill="F2F2F2"/>
            <w:vAlign w:val="center"/>
          </w:tcPr>
          <w:p w14:paraId="5D3AAF2A" w14:textId="77777777" w:rsidR="00E75732" w:rsidRPr="00AC1E92" w:rsidRDefault="00E75732" w:rsidP="00E757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28B7B421" w14:textId="6A3DBF10" w:rsidR="00E75732" w:rsidRPr="00AC1E92" w:rsidRDefault="00E75732" w:rsidP="00E75732">
      <w:pPr>
        <w:tabs>
          <w:tab w:val="left" w:pos="3566"/>
        </w:tabs>
        <w:spacing w:before="120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C1E92">
        <w:rPr>
          <w:rFonts w:ascii="Times New Roman" w:hAnsi="Times New Roman" w:cs="Times New Roman"/>
          <w:i/>
          <w:iCs/>
          <w:sz w:val="18"/>
          <w:szCs w:val="18"/>
        </w:rPr>
        <w:t>* Wykonawca oszacuje ilość zaoferowanego przedmiotu zamówienia w celu zapewnienia wykonania ilości oznaczeń wymaganej przez Zamawiającego</w:t>
      </w:r>
      <w:r w:rsidR="006134D2" w:rsidRPr="00AC1E92">
        <w:rPr>
          <w:rFonts w:ascii="Times New Roman" w:hAnsi="Times New Roman" w:cs="Times New Roman"/>
          <w:i/>
          <w:iCs/>
          <w:sz w:val="18"/>
          <w:szCs w:val="18"/>
        </w:rPr>
        <w:t xml:space="preserve"> w Opisie przedmiotu zamówienia (Załącznik nr 1 do SWZ)</w:t>
      </w:r>
      <w:r w:rsidRPr="00AC1E92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 w:rsidRPr="00AC1E92">
        <w:rPr>
          <w:rFonts w:ascii="Times New Roman" w:hAnsi="Times New Roman" w:cs="Times New Roman"/>
          <w:i/>
          <w:sz w:val="18"/>
          <w:szCs w:val="18"/>
        </w:rPr>
        <w:t>W przypadku, gdy opakowania zaoferowanego przedmiotu zamówienia nie odpowiadają dokładnie wymaganej ilości oznaczeń, Zamawiający dopuszcza złożenie oferty z ilością zaaferowanego przedmiotu zamówienia wynikającą z pełnych opakowań z wyrównaniem w górę.</w:t>
      </w:r>
    </w:p>
    <w:p w14:paraId="6EEE76AF" w14:textId="46AB90ED" w:rsidR="00E75732" w:rsidRPr="00AC1E92" w:rsidRDefault="00E75732" w:rsidP="00042F9D">
      <w:pPr>
        <w:numPr>
          <w:ilvl w:val="1"/>
          <w:numId w:val="67"/>
        </w:numPr>
        <w:spacing w:before="120" w:line="276" w:lineRule="auto"/>
        <w:ind w:left="568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C1E92">
        <w:rPr>
          <w:rFonts w:ascii="Times New Roman" w:hAnsi="Times New Roman" w:cs="Times New Roman"/>
          <w:b/>
          <w:sz w:val="22"/>
          <w:szCs w:val="22"/>
        </w:rPr>
        <w:t>Oświadczamy, iż w zakresie kryterium „Okres gwarancji</w:t>
      </w:r>
      <w:r w:rsidR="00E92FC1" w:rsidRPr="00AC1E92">
        <w:rPr>
          <w:rFonts w:ascii="Times New Roman" w:hAnsi="Times New Roman" w:cs="Times New Roman"/>
          <w:b/>
          <w:sz w:val="22"/>
          <w:szCs w:val="22"/>
        </w:rPr>
        <w:t xml:space="preserve"> na analizator </w:t>
      </w:r>
      <w:r w:rsidR="004C0EAE" w:rsidRPr="00AC1E92">
        <w:rPr>
          <w:rFonts w:ascii="Times New Roman" w:hAnsi="Times New Roman" w:cs="Times New Roman"/>
          <w:b/>
          <w:sz w:val="22"/>
          <w:szCs w:val="22"/>
        </w:rPr>
        <w:br/>
      </w:r>
      <w:r w:rsidR="00E92FC1" w:rsidRPr="00AC1E92">
        <w:rPr>
          <w:rFonts w:ascii="Times New Roman" w:hAnsi="Times New Roman" w:cs="Times New Roman"/>
          <w:b/>
          <w:sz w:val="22"/>
          <w:szCs w:val="22"/>
        </w:rPr>
        <w:t>wraz z wyposażeniem</w:t>
      </w:r>
      <w:r w:rsidRPr="00AC1E92">
        <w:rPr>
          <w:rFonts w:ascii="Times New Roman" w:hAnsi="Times New Roman" w:cs="Times New Roman"/>
          <w:b/>
          <w:sz w:val="22"/>
          <w:szCs w:val="22"/>
        </w:rPr>
        <w:t>” udzielamy gwarancji na oferowany przez nas przedmiot zamówienia na okres:</w:t>
      </w:r>
    </w:p>
    <w:p w14:paraId="4D4C1B39" w14:textId="77777777" w:rsidR="00E75732" w:rsidRPr="00814A9A" w:rsidRDefault="00E75732" w:rsidP="00EB3B9C">
      <w:pPr>
        <w:numPr>
          <w:ilvl w:val="0"/>
          <w:numId w:val="89"/>
        </w:numPr>
        <w:spacing w:line="276" w:lineRule="auto"/>
        <w:ind w:left="851" w:hanging="284"/>
        <w:jc w:val="both"/>
        <w:rPr>
          <w:rFonts w:ascii="Times New Roman" w:hAnsi="Times New Roman" w:cs="Times New Roman"/>
          <w:bCs/>
          <w:sz w:val="22"/>
          <w:szCs w:val="22"/>
          <w:vertAlign w:val="superscript"/>
        </w:rPr>
      </w:pPr>
      <w:r w:rsidRPr="00814A9A">
        <w:rPr>
          <w:rFonts w:ascii="Times New Roman" w:hAnsi="Times New Roman" w:cs="Times New Roman"/>
          <w:b/>
          <w:sz w:val="22"/>
          <w:szCs w:val="22"/>
        </w:rPr>
        <w:t>48 miesięcy</w:t>
      </w:r>
      <w:r w:rsidRPr="00814A9A">
        <w:rPr>
          <w:rFonts w:ascii="Times New Roman" w:hAnsi="Times New Roman" w:cs="Times New Roman"/>
          <w:bCs/>
          <w:sz w:val="22"/>
          <w:szCs w:val="22"/>
          <w:vertAlign w:val="superscript"/>
        </w:rPr>
        <w:t>*)</w:t>
      </w:r>
    </w:p>
    <w:p w14:paraId="7BBD3916" w14:textId="77777777" w:rsidR="00E75732" w:rsidRPr="00814A9A" w:rsidRDefault="00E75732" w:rsidP="00E92FC1">
      <w:pPr>
        <w:spacing w:line="276" w:lineRule="auto"/>
        <w:ind w:left="851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14A9A">
        <w:rPr>
          <w:rFonts w:ascii="Times New Roman" w:hAnsi="Times New Roman" w:cs="Times New Roman"/>
          <w:b/>
          <w:sz w:val="22"/>
          <w:szCs w:val="22"/>
        </w:rPr>
        <w:t>b)</w:t>
      </w:r>
      <w:r w:rsidRPr="00814A9A">
        <w:rPr>
          <w:rFonts w:ascii="Times New Roman" w:hAnsi="Times New Roman" w:cs="Times New Roman"/>
          <w:b/>
          <w:sz w:val="22"/>
          <w:szCs w:val="22"/>
        </w:rPr>
        <w:tab/>
        <w:t>36 miesięcy</w:t>
      </w:r>
      <w:r w:rsidRPr="00814A9A">
        <w:rPr>
          <w:rFonts w:ascii="Times New Roman" w:hAnsi="Times New Roman" w:cs="Times New Roman"/>
          <w:bCs/>
          <w:sz w:val="22"/>
          <w:szCs w:val="22"/>
          <w:vertAlign w:val="superscript"/>
        </w:rPr>
        <w:t>*)</w:t>
      </w:r>
    </w:p>
    <w:p w14:paraId="254409F7" w14:textId="77777777" w:rsidR="00E75732" w:rsidRPr="00814A9A" w:rsidRDefault="00E75732" w:rsidP="00E92FC1">
      <w:pPr>
        <w:spacing w:line="276" w:lineRule="auto"/>
        <w:ind w:left="851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14A9A">
        <w:rPr>
          <w:rFonts w:ascii="Times New Roman" w:hAnsi="Times New Roman" w:cs="Times New Roman"/>
          <w:b/>
          <w:sz w:val="22"/>
          <w:szCs w:val="22"/>
        </w:rPr>
        <w:t>c)</w:t>
      </w:r>
      <w:r w:rsidRPr="00814A9A">
        <w:rPr>
          <w:rFonts w:ascii="Times New Roman" w:hAnsi="Times New Roman" w:cs="Times New Roman"/>
          <w:b/>
          <w:sz w:val="22"/>
          <w:szCs w:val="22"/>
        </w:rPr>
        <w:tab/>
        <w:t>24 miesięcy</w:t>
      </w:r>
      <w:r w:rsidRPr="00814A9A">
        <w:rPr>
          <w:rFonts w:ascii="Times New Roman" w:hAnsi="Times New Roman" w:cs="Times New Roman"/>
          <w:bCs/>
          <w:sz w:val="22"/>
          <w:szCs w:val="22"/>
          <w:vertAlign w:val="superscript"/>
        </w:rPr>
        <w:t>*)</w:t>
      </w:r>
    </w:p>
    <w:p w14:paraId="3E3EFDB5" w14:textId="77777777" w:rsidR="00E75732" w:rsidRPr="00814A9A" w:rsidRDefault="00E75732" w:rsidP="00E92FC1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2"/>
        </w:rPr>
      </w:pPr>
      <w:r w:rsidRPr="00814A9A">
        <w:rPr>
          <w:rFonts w:ascii="Times New Roman" w:hAnsi="Times New Roman" w:cs="Times New Roman"/>
          <w:b/>
          <w:bCs/>
          <w:sz w:val="22"/>
        </w:rPr>
        <w:t>od daty podpisania przez strony umowy protokołu odbioru przedmiotu zamówienia.</w:t>
      </w:r>
    </w:p>
    <w:p w14:paraId="1197CC58" w14:textId="77777777" w:rsidR="00E75732" w:rsidRPr="00814A9A" w:rsidRDefault="00E75732" w:rsidP="00042F9D">
      <w:pPr>
        <w:pStyle w:val="Standard"/>
        <w:suppressAutoHyphens w:val="0"/>
        <w:autoSpaceDE/>
        <w:spacing w:before="60" w:line="276" w:lineRule="auto"/>
        <w:ind w:left="284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814A9A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*)</w:t>
      </w:r>
      <w:r w:rsidRPr="00814A9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14A9A">
        <w:rPr>
          <w:rFonts w:ascii="Times New Roman" w:hAnsi="Times New Roman" w:cs="Times New Roman"/>
          <w:bCs/>
          <w:i/>
          <w:iCs/>
          <w:sz w:val="18"/>
          <w:szCs w:val="18"/>
        </w:rPr>
        <w:t>niepotrzebne skreślić</w:t>
      </w:r>
    </w:p>
    <w:p w14:paraId="5EC4054D" w14:textId="77777777" w:rsidR="00ED12A8" w:rsidRPr="00042F9D" w:rsidRDefault="00ED12A8" w:rsidP="00042F9D">
      <w:pPr>
        <w:tabs>
          <w:tab w:val="left" w:pos="426"/>
        </w:tabs>
        <w:spacing w:before="40"/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33F5E172" w14:textId="77777777" w:rsidR="00F144B7" w:rsidRPr="0062707B" w:rsidRDefault="0010434F" w:rsidP="008348FE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B665A2"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B665A2" w:rsidRPr="0062707B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Oświadczamy, 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ż</w:t>
      </w:r>
      <w:r w:rsidR="00B665A2" w:rsidRPr="0062707B">
        <w:rPr>
          <w:rFonts w:ascii="Times New Roman" w:hAnsi="Times New Roman" w:cs="Times New Roman"/>
          <w:color w:val="000000"/>
          <w:sz w:val="22"/>
          <w:szCs w:val="22"/>
        </w:rPr>
        <w:t>e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p w14:paraId="7AD6AEDF" w14:textId="77777777" w:rsidR="00F144B7" w:rsidRPr="0062707B" w:rsidRDefault="0010434F" w:rsidP="008348FE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.1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ab/>
        <w:t>oferujemy realizację przedmiotu zamówienia zgodnie z warunkami określonymi w SWZ;</w:t>
      </w:r>
    </w:p>
    <w:p w14:paraId="18FFA6C3" w14:textId="30F9B5C8" w:rsidR="00F94238" w:rsidRPr="0062707B" w:rsidRDefault="0010434F" w:rsidP="008348FE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.2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zaoferowana cena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nie ulegnie podwyższeniu przez okres realizacji umowy</w:t>
      </w:r>
      <w:r w:rsidR="00F94238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, z zastrzeżeniem przypadków wskazanych w Projektowanych postanowieniach umowy, stanowiących Załącznik nr </w:t>
      </w:r>
      <w:r w:rsidR="00705FF1"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9A5699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94238" w:rsidRPr="0062707B">
        <w:rPr>
          <w:rFonts w:ascii="Times New Roman" w:hAnsi="Times New Roman" w:cs="Times New Roman"/>
          <w:color w:val="000000"/>
          <w:sz w:val="22"/>
          <w:szCs w:val="22"/>
        </w:rPr>
        <w:t>do SWZ;</w:t>
      </w:r>
    </w:p>
    <w:p w14:paraId="22AD4329" w14:textId="08D4D493" w:rsidR="00F144B7" w:rsidRPr="0062707B" w:rsidRDefault="0010434F" w:rsidP="008348FE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.3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akceptujemy warunki płatności za zrealizowany przedmiot zamówienia określone </w:t>
      </w:r>
      <w:r w:rsidR="00370F60" w:rsidRPr="0062707B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w</w:t>
      </w:r>
      <w:r w:rsidR="0030478B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Projektowanych postanowieniach umowy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, stanowiący</w:t>
      </w:r>
      <w:r w:rsidR="0030478B" w:rsidRPr="0062707B">
        <w:rPr>
          <w:rFonts w:ascii="Times New Roman" w:hAnsi="Times New Roman" w:cs="Times New Roman"/>
          <w:color w:val="000000"/>
          <w:sz w:val="22"/>
          <w:szCs w:val="22"/>
        </w:rPr>
        <w:t>ch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Załącznik nr 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E17120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do SWZ.</w:t>
      </w:r>
    </w:p>
    <w:p w14:paraId="6BF637D6" w14:textId="77777777" w:rsidR="00F144B7" w:rsidRPr="00042F9D" w:rsidRDefault="00F144B7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5FC8F291" w14:textId="777E398B" w:rsidR="00F144B7" w:rsidRPr="0062707B" w:rsidRDefault="0010434F" w:rsidP="008348FE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lastRenderedPageBreak/>
        <w:t>4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ab/>
        <w:t>Oświadczamy, że jesteśmy związani ofertą przez okres wskazany w SWZ.</w:t>
      </w:r>
    </w:p>
    <w:p w14:paraId="3B0E9F2F" w14:textId="77777777" w:rsidR="00F144B7" w:rsidRPr="00042F9D" w:rsidRDefault="00F144B7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3AFDA73D" w14:textId="1A68930A" w:rsidR="00F144B7" w:rsidRPr="0062707B" w:rsidRDefault="0010434F" w:rsidP="008348FE">
      <w:pPr>
        <w:ind w:left="284" w:hanging="284"/>
        <w:jc w:val="both"/>
        <w:rPr>
          <w:rFonts w:ascii="Times New Roman" w:hAnsi="Times New Roman" w:cs="Times New Roman"/>
          <w:color w:val="000000"/>
          <w:sz w:val="22"/>
        </w:rPr>
      </w:pPr>
      <w:r w:rsidRPr="0062707B">
        <w:rPr>
          <w:rFonts w:ascii="Times New Roman" w:hAnsi="Times New Roman" w:cs="Times New Roman"/>
          <w:color w:val="000000"/>
          <w:sz w:val="22"/>
        </w:rPr>
        <w:t>5</w:t>
      </w:r>
      <w:r w:rsidR="00F144B7" w:rsidRPr="0062707B">
        <w:rPr>
          <w:rFonts w:ascii="Times New Roman" w:hAnsi="Times New Roman" w:cs="Times New Roman"/>
          <w:color w:val="000000"/>
          <w:sz w:val="22"/>
        </w:rPr>
        <w:t>.</w:t>
      </w:r>
      <w:r w:rsidR="00F144B7" w:rsidRPr="0062707B">
        <w:rPr>
          <w:rFonts w:ascii="Times New Roman" w:hAnsi="Times New Roman" w:cs="Times New Roman"/>
          <w:color w:val="000000"/>
          <w:sz w:val="22"/>
        </w:rPr>
        <w:tab/>
        <w:t>Oświadczamy, iż zawart</w:t>
      </w:r>
      <w:r w:rsidR="0030478B" w:rsidRPr="0062707B">
        <w:rPr>
          <w:rFonts w:ascii="Times New Roman" w:hAnsi="Times New Roman" w:cs="Times New Roman"/>
          <w:color w:val="000000"/>
          <w:sz w:val="22"/>
        </w:rPr>
        <w:t>e</w:t>
      </w:r>
      <w:r w:rsidR="00F144B7" w:rsidRPr="0062707B">
        <w:rPr>
          <w:rFonts w:ascii="Times New Roman" w:hAnsi="Times New Roman" w:cs="Times New Roman"/>
          <w:color w:val="000000"/>
          <w:sz w:val="22"/>
        </w:rPr>
        <w:t xml:space="preserve"> w Specyfikacji Warunków Zamówienia </w:t>
      </w:r>
      <w:r w:rsidR="0030478B" w:rsidRPr="0062707B">
        <w:rPr>
          <w:rFonts w:ascii="Times New Roman" w:hAnsi="Times New Roman" w:cs="Times New Roman"/>
          <w:color w:val="000000"/>
          <w:sz w:val="22"/>
        </w:rPr>
        <w:t>Projektowane postanowienia</w:t>
      </w:r>
      <w:r w:rsidR="00F144B7" w:rsidRPr="0062707B">
        <w:rPr>
          <w:rFonts w:ascii="Times New Roman" w:hAnsi="Times New Roman" w:cs="Times New Roman"/>
          <w:color w:val="000000"/>
          <w:sz w:val="22"/>
        </w:rPr>
        <w:t xml:space="preserve"> umowy (Załącznik nr </w:t>
      </w:r>
      <w:r w:rsidR="00705FF1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7 </w:t>
      </w:r>
      <w:r w:rsidR="00F144B7" w:rsidRPr="0062707B">
        <w:rPr>
          <w:rFonts w:ascii="Times New Roman" w:hAnsi="Times New Roman" w:cs="Times New Roman"/>
          <w:color w:val="000000"/>
          <w:sz w:val="22"/>
        </w:rPr>
        <w:t>do SWZ) został</w:t>
      </w:r>
      <w:r w:rsidR="00F94238" w:rsidRPr="0062707B">
        <w:rPr>
          <w:rFonts w:ascii="Times New Roman" w:hAnsi="Times New Roman" w:cs="Times New Roman"/>
          <w:color w:val="000000"/>
          <w:sz w:val="22"/>
        </w:rPr>
        <w:t>y</w:t>
      </w:r>
      <w:r w:rsidR="00F144B7" w:rsidRPr="0062707B">
        <w:rPr>
          <w:rFonts w:ascii="Times New Roman" w:hAnsi="Times New Roman" w:cs="Times New Roman"/>
          <w:color w:val="000000"/>
          <w:sz w:val="22"/>
        </w:rPr>
        <w:t xml:space="preserve"> przez nas zaakceptowan</w:t>
      </w:r>
      <w:r w:rsidR="00F94238" w:rsidRPr="0062707B">
        <w:rPr>
          <w:rFonts w:ascii="Times New Roman" w:hAnsi="Times New Roman" w:cs="Times New Roman"/>
          <w:color w:val="000000"/>
          <w:sz w:val="22"/>
        </w:rPr>
        <w:t>e</w:t>
      </w:r>
      <w:r w:rsidR="00F144B7" w:rsidRPr="0062707B">
        <w:rPr>
          <w:rFonts w:ascii="Times New Roman" w:hAnsi="Times New Roman" w:cs="Times New Roman"/>
          <w:color w:val="000000"/>
          <w:sz w:val="22"/>
        </w:rPr>
        <w:t xml:space="preserve"> i zobowiązujemy się, w przypadku wyboru naszej oferty, do zawarcia umowy na warunkach w ni</w:t>
      </w:r>
      <w:r w:rsidR="009D24B7" w:rsidRPr="0062707B">
        <w:rPr>
          <w:rFonts w:ascii="Times New Roman" w:hAnsi="Times New Roman" w:cs="Times New Roman"/>
          <w:color w:val="000000"/>
          <w:sz w:val="22"/>
        </w:rPr>
        <w:t>ch</w:t>
      </w:r>
      <w:r w:rsidR="00F144B7" w:rsidRPr="0062707B">
        <w:rPr>
          <w:rFonts w:ascii="Times New Roman" w:hAnsi="Times New Roman" w:cs="Times New Roman"/>
          <w:color w:val="000000"/>
          <w:sz w:val="22"/>
        </w:rPr>
        <w:t xml:space="preserve"> określonych, w terminie wyznaczonym przez Zamawiającego.</w:t>
      </w:r>
    </w:p>
    <w:p w14:paraId="3005AED8" w14:textId="77777777" w:rsidR="00F144B7" w:rsidRPr="00042F9D" w:rsidRDefault="00F144B7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65116C95" w14:textId="77777777" w:rsidR="00F144B7" w:rsidRPr="0062707B" w:rsidRDefault="0010434F" w:rsidP="008348FE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ab/>
        <w:t>Oświadczamy, iż:</w:t>
      </w:r>
    </w:p>
    <w:p w14:paraId="687F8158" w14:textId="53BDCC49" w:rsidR="00F144B7" w:rsidRPr="0062707B" w:rsidRDefault="0010434F" w:rsidP="008348FE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.1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ab/>
        <w:t>zamówienie zrealizujemy we własnym zakresie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629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</w:p>
    <w:p w14:paraId="7E91F86A" w14:textId="1B66D9CA" w:rsidR="00F144B7" w:rsidRPr="0062707B" w:rsidRDefault="0010434F" w:rsidP="008348FE">
      <w:pPr>
        <w:tabs>
          <w:tab w:val="left" w:pos="709"/>
        </w:tabs>
        <w:spacing w:after="60"/>
        <w:ind w:left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.2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ab/>
        <w:t>zamierzamy powierzyć do realizacji przez podwykonawcę następujące części zamówienia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629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4912"/>
        <w:gridCol w:w="3260"/>
      </w:tblGrid>
      <w:tr w:rsidR="00F144B7" w:rsidRPr="0062707B" w14:paraId="569B244C" w14:textId="77777777" w:rsidTr="00BF3CFE">
        <w:trPr>
          <w:trHeight w:val="60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3E67B" w14:textId="77777777" w:rsidR="00F144B7" w:rsidRPr="0062707B" w:rsidRDefault="00F144B7" w:rsidP="00EE2F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0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DCCC8" w14:textId="3352E550" w:rsidR="00F144B7" w:rsidRPr="0062707B" w:rsidRDefault="00F144B7" w:rsidP="00EE2F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0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Rodzaj zamówienia powierzonego do wykonania </w:t>
            </w:r>
            <w:r w:rsidR="00ED12A8" w:rsidRPr="006270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6270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 Podwykonawcę</w:t>
            </w:r>
            <w:r w:rsidR="003D4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70629" w:rsidRPr="0062707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5F52A" w14:textId="0E33EAE8" w:rsidR="00F144B7" w:rsidRPr="0062707B" w:rsidRDefault="00AA70DA" w:rsidP="00EE2F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70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="00F144B7" w:rsidRPr="006270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azwa Podwykonawcy</w:t>
            </w:r>
            <w:r w:rsidR="003D4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70629" w:rsidRPr="0062707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***)</w:t>
            </w:r>
          </w:p>
        </w:tc>
      </w:tr>
      <w:tr w:rsidR="00F144B7" w:rsidRPr="0062707B" w14:paraId="49DE4740" w14:textId="77777777" w:rsidTr="00414CA3">
        <w:trPr>
          <w:trHeight w:val="3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61DC" w14:textId="77777777" w:rsidR="00F144B7" w:rsidRPr="0062707B" w:rsidRDefault="00F144B7" w:rsidP="00BF3CFE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FE20" w14:textId="77777777" w:rsidR="00F144B7" w:rsidRPr="0062707B" w:rsidRDefault="00F144B7" w:rsidP="00BF3CFE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FD3A" w14:textId="77777777" w:rsidR="00F144B7" w:rsidRPr="0062707B" w:rsidRDefault="00F144B7" w:rsidP="00BF3CFE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55DF5E47" w14:textId="77777777" w:rsidR="00F144B7" w:rsidRPr="0062707B" w:rsidRDefault="00170629" w:rsidP="00F144B7">
      <w:pPr>
        <w:pStyle w:val="Podpis5"/>
        <w:suppressLineNumbers w:val="0"/>
        <w:tabs>
          <w:tab w:val="left" w:pos="810"/>
        </w:tabs>
        <w:suppressAutoHyphens w:val="0"/>
        <w:spacing w:before="0" w:after="0"/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</w:pP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*)</w:t>
      </w:r>
      <w:r w:rsidR="00F144B7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niepotrzebne skreślić</w:t>
      </w:r>
    </w:p>
    <w:p w14:paraId="7530A5CD" w14:textId="77777777" w:rsidR="00F144B7" w:rsidRPr="0062707B" w:rsidRDefault="00170629" w:rsidP="00F144B7">
      <w:pPr>
        <w:pStyle w:val="Podpis5"/>
        <w:suppressLineNumbers w:val="0"/>
        <w:tabs>
          <w:tab w:val="left" w:pos="810"/>
        </w:tabs>
        <w:suppressAutoHyphens w:val="0"/>
        <w:spacing w:before="0" w:after="0"/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</w:pP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*</w:t>
      </w:r>
      <w:r w:rsidR="00B92C46"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*</w:t>
      </w: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)</w:t>
      </w:r>
      <w:r w:rsidR="00F144B7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Wykonawca jest zobowiązany podać </w:t>
      </w:r>
      <w:r w:rsidR="00F144B7" w:rsidRPr="0062707B">
        <w:rPr>
          <w:rFonts w:ascii="Times New Roman" w:hAnsi="Times New Roman" w:cs="Times New Roman"/>
          <w:bCs w:val="0"/>
          <w:color w:val="000000"/>
          <w:sz w:val="18"/>
          <w:szCs w:val="18"/>
          <w:u w:val="single"/>
          <w:lang w:eastAsia="pl-PL"/>
        </w:rPr>
        <w:t>szczegółowy</w:t>
      </w:r>
      <w:r w:rsidR="00F144B7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zakres prac, które zamierza powierzyć podwykonawcy</w:t>
      </w:r>
    </w:p>
    <w:p w14:paraId="6655ABC5" w14:textId="77777777" w:rsidR="00F144B7" w:rsidRPr="0062707B" w:rsidRDefault="00170629" w:rsidP="00F144B7">
      <w:pPr>
        <w:pStyle w:val="Podpis5"/>
        <w:suppressLineNumbers w:val="0"/>
        <w:tabs>
          <w:tab w:val="left" w:pos="810"/>
        </w:tabs>
        <w:suppressAutoHyphens w:val="0"/>
        <w:spacing w:before="0" w:after="0"/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</w:pP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*</w:t>
      </w:r>
      <w:r w:rsidR="00B92C46"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**</w:t>
      </w: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)</w:t>
      </w:r>
      <w:r w:rsidR="00F144B7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Wykonawca jest zobowiązany podać </w:t>
      </w:r>
      <w:r w:rsidR="00AA70DA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>nazwę</w:t>
      </w:r>
      <w:r w:rsidR="00F144B7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Podwykonawcy, o ile jest to wiadome</w:t>
      </w:r>
    </w:p>
    <w:p w14:paraId="7FAB9FF8" w14:textId="09FCB1FD" w:rsidR="00F144B7" w:rsidRPr="0062707B" w:rsidRDefault="009D1645" w:rsidP="00AA5F3A">
      <w:pPr>
        <w:spacing w:before="60"/>
        <w:ind w:left="709" w:hanging="709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Uwaga: </w:t>
      </w:r>
      <w:r w:rsidR="00597018"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>Brak skreślenia i/lub brak podania informacji w tabeli rozumiany jest</w:t>
      </w:r>
      <w:r w:rsidR="00473FB7"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przez Zamawiającego</w:t>
      </w:r>
      <w:r w:rsidR="00597018"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, </w:t>
      </w:r>
      <w:r w:rsidR="00370F60"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</w:r>
      <w:r w:rsidR="00597018"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>iż przedmiotowe zamówienie realizowane będzie bez udziału podwykonawców.</w:t>
      </w:r>
    </w:p>
    <w:p w14:paraId="7624F383" w14:textId="77777777" w:rsidR="003C1B5E" w:rsidRPr="00042F9D" w:rsidRDefault="003C1B5E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029EE3B3" w14:textId="77777777" w:rsidR="00F144B7" w:rsidRPr="0062707B" w:rsidRDefault="0010434F" w:rsidP="00CB705F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647F2A" w:rsidRPr="0062707B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F144B7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 xml:space="preserve">1) 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Oświadczamy, iż jesteśmy:</w:t>
      </w:r>
    </w:p>
    <w:p w14:paraId="24920E4A" w14:textId="21E06885" w:rsidR="00F144B7" w:rsidRPr="0062707B" w:rsidRDefault="0010434F" w:rsidP="00CB705F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.1</w:t>
      </w:r>
      <w:r w:rsidR="00647F2A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mikroprzedsiębiorstwem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629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</w:p>
    <w:p w14:paraId="123AF292" w14:textId="391673D5" w:rsidR="00F144B7" w:rsidRPr="0062707B" w:rsidRDefault="0010434F" w:rsidP="00CB705F">
      <w:pPr>
        <w:ind w:left="709" w:hanging="425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.2</w:t>
      </w:r>
      <w:r w:rsidR="00647F2A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małym</w:t>
      </w:r>
      <w:r w:rsidR="00F144B7" w:rsidRPr="0062707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przedsiębiorstwem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629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</w:p>
    <w:p w14:paraId="7A7892AB" w14:textId="2D669117" w:rsidR="00F144B7" w:rsidRPr="0062707B" w:rsidRDefault="0010434F" w:rsidP="00CB705F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.3</w:t>
      </w:r>
      <w:r w:rsidR="00647F2A" w:rsidRPr="0062707B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średnim przedsiębiorstwem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629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</w:p>
    <w:p w14:paraId="7E9F9CD5" w14:textId="52D8E99C" w:rsidR="00F144B7" w:rsidRPr="0062707B" w:rsidRDefault="0010434F" w:rsidP="00CB705F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.4</w:t>
      </w:r>
      <w:r w:rsidR="00647F2A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1B5E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podmiotem 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prowadzącym jednoosobową działalność gospodarczą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629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</w:p>
    <w:p w14:paraId="4C509B2D" w14:textId="6686DFBC" w:rsidR="00F144B7" w:rsidRPr="0062707B" w:rsidRDefault="0010434F" w:rsidP="00CB705F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7</w:t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.5</w:t>
      </w:r>
      <w:r w:rsidR="00647F2A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F144B7" w:rsidRPr="0062707B">
        <w:rPr>
          <w:rFonts w:ascii="Times New Roman" w:hAnsi="Times New Roman" w:cs="Times New Roman"/>
          <w:color w:val="000000"/>
          <w:sz w:val="22"/>
          <w:szCs w:val="22"/>
        </w:rPr>
        <w:t>osobą fizyczną nieprowadzącą działalności gospodarczej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629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</w:p>
    <w:p w14:paraId="4B5DFAAB" w14:textId="5F4215DF" w:rsidR="00576191" w:rsidRPr="0062707B" w:rsidRDefault="00576191" w:rsidP="00CB705F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7.6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  <w:t>innym podmiotem</w:t>
      </w:r>
      <w:r w:rsidR="003D4D9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</w:p>
    <w:p w14:paraId="6F664C7B" w14:textId="77777777" w:rsidR="00F144B7" w:rsidRPr="0062707B" w:rsidRDefault="00170629" w:rsidP="00F144B7">
      <w:pPr>
        <w:pStyle w:val="Standard"/>
        <w:suppressAutoHyphens w:val="0"/>
        <w:autoSpaceDE/>
        <w:rPr>
          <w:rFonts w:ascii="Times New Roman" w:hAnsi="Times New Roman" w:cs="Times New Roman"/>
          <w:bCs/>
          <w:i/>
          <w:iCs/>
          <w:color w:val="000000"/>
          <w:sz w:val="18"/>
          <w:szCs w:val="22"/>
        </w:rPr>
      </w:pPr>
      <w:r w:rsidRPr="0062707B">
        <w:rPr>
          <w:rFonts w:ascii="Times New Roman" w:hAnsi="Times New Roman" w:cs="Times New Roman"/>
          <w:bCs/>
          <w:i/>
          <w:iCs/>
          <w:color w:val="000000"/>
          <w:sz w:val="22"/>
          <w:szCs w:val="22"/>
          <w:vertAlign w:val="superscript"/>
        </w:rPr>
        <w:t>*)</w:t>
      </w:r>
      <w:r w:rsidR="00F144B7" w:rsidRPr="0062707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F144B7" w:rsidRPr="0062707B">
        <w:rPr>
          <w:rFonts w:ascii="Times New Roman" w:hAnsi="Times New Roman" w:cs="Times New Roman"/>
          <w:bCs/>
          <w:i/>
          <w:iCs/>
          <w:color w:val="000000"/>
          <w:sz w:val="18"/>
          <w:szCs w:val="22"/>
        </w:rPr>
        <w:t>niepotrzebne skreślić</w:t>
      </w:r>
    </w:p>
    <w:p w14:paraId="42910D22" w14:textId="77777777" w:rsidR="00F144B7" w:rsidRPr="00042F9D" w:rsidRDefault="00F144B7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51B1B455" w14:textId="5B99DE00" w:rsidR="00414CA3" w:rsidRPr="0062707B" w:rsidRDefault="0010434F" w:rsidP="00CB705F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</w:rPr>
      </w:pPr>
      <w:r w:rsidRPr="0062707B">
        <w:rPr>
          <w:rFonts w:ascii="Times New Roman" w:hAnsi="Times New Roman" w:cs="Times New Roman"/>
          <w:color w:val="000000"/>
          <w:sz w:val="22"/>
        </w:rPr>
        <w:t>8</w:t>
      </w:r>
      <w:r w:rsidR="00F144B7" w:rsidRPr="0062707B">
        <w:rPr>
          <w:rFonts w:ascii="Times New Roman" w:hAnsi="Times New Roman" w:cs="Times New Roman"/>
          <w:color w:val="000000"/>
          <w:sz w:val="22"/>
        </w:rPr>
        <w:t>.</w:t>
      </w:r>
      <w:r w:rsidR="00F144B7" w:rsidRPr="0062707B">
        <w:rPr>
          <w:rFonts w:ascii="Times New Roman" w:hAnsi="Times New Roman" w:cs="Times New Roman"/>
          <w:color w:val="000000"/>
          <w:sz w:val="22"/>
        </w:rPr>
        <w:tab/>
      </w:r>
      <w:r w:rsidR="00414CA3" w:rsidRPr="0062707B">
        <w:rPr>
          <w:rFonts w:ascii="Times New Roman" w:eastAsia="Times New Roman" w:hAnsi="Times New Roman" w:cs="Times New Roman"/>
          <w:color w:val="000000"/>
          <w:sz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="003D4D92" w:rsidRPr="003D4D92">
        <w:rPr>
          <w:rFonts w:ascii="Times New Roman" w:eastAsia="Times New Roman" w:hAnsi="Times New Roman" w:cs="Times New Roman"/>
          <w:i/>
          <w:color w:val="000000"/>
          <w:sz w:val="22"/>
          <w:szCs w:val="22"/>
          <w:vertAlign w:val="superscript"/>
        </w:rPr>
        <w:t xml:space="preserve"> </w:t>
      </w:r>
      <w:r w:rsidR="003D4D92" w:rsidRPr="0062707B">
        <w:rPr>
          <w:rFonts w:ascii="Times New Roman" w:eastAsia="Times New Roman" w:hAnsi="Times New Roman" w:cs="Times New Roman"/>
          <w:i/>
          <w:color w:val="000000"/>
          <w:sz w:val="22"/>
          <w:szCs w:val="22"/>
          <w:vertAlign w:val="superscript"/>
        </w:rPr>
        <w:t>*)</w:t>
      </w:r>
    </w:p>
    <w:p w14:paraId="295FF8B2" w14:textId="63F71503" w:rsidR="00414CA3" w:rsidRPr="0062707B" w:rsidRDefault="00414CA3" w:rsidP="003D4D92">
      <w:pPr>
        <w:tabs>
          <w:tab w:val="left" w:pos="709"/>
        </w:tabs>
        <w:spacing w:before="40"/>
        <w:ind w:left="284" w:hanging="142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22"/>
        </w:rPr>
      </w:pPr>
      <w:r w:rsidRPr="0062707B">
        <w:rPr>
          <w:rFonts w:ascii="Times New Roman" w:eastAsia="Times New Roman" w:hAnsi="Times New Roman" w:cs="Times New Roman"/>
          <w:bCs/>
          <w:i/>
          <w:color w:val="000000"/>
          <w:sz w:val="22"/>
          <w:szCs w:val="22"/>
          <w:vertAlign w:val="superscript"/>
        </w:rPr>
        <w:t>*)</w:t>
      </w:r>
      <w:r w:rsidRPr="0062707B"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</w:rPr>
        <w:tab/>
      </w:r>
      <w:r w:rsidRPr="0062707B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</w:rPr>
        <w:t>W</w:t>
      </w:r>
      <w:r w:rsidRPr="003D4D92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</w:t>
      </w:r>
      <w:r w:rsidRPr="0062707B">
        <w:rPr>
          <w:rFonts w:ascii="Times New Roman" w:eastAsia="Times New Roman" w:hAnsi="Times New Roman" w:cs="Times New Roman"/>
          <w:bCs/>
          <w:i/>
          <w:color w:val="000000"/>
          <w:sz w:val="18"/>
          <w:szCs w:val="18"/>
        </w:rPr>
        <w:t>przypadku, gdy Wykonawca nie przekazuje danych osobowych innych</w:t>
      </w:r>
      <w:r w:rsidRPr="0062707B"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</w:rPr>
        <w:t xml:space="preserve"> </w:t>
      </w:r>
      <w:r w:rsidRPr="0062707B"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22"/>
        </w:rPr>
        <w:t xml:space="preserve">niż bezpośrednio jego dotyczących lub zachodzi wyłączenie stosowania obowiązku informacyjnego, stosownie do art. 13 ust. 4 lub art. 14 ust. 5 RODO, Wykonawca </w:t>
      </w:r>
      <w:r w:rsidR="00370F60" w:rsidRPr="0062707B"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22"/>
        </w:rPr>
        <w:br/>
      </w:r>
      <w:r w:rsidRPr="0062707B">
        <w:rPr>
          <w:rFonts w:ascii="Times New Roman" w:eastAsia="Times New Roman" w:hAnsi="Times New Roman" w:cs="Times New Roman"/>
          <w:bCs/>
          <w:i/>
          <w:iCs/>
          <w:color w:val="000000"/>
          <w:sz w:val="18"/>
          <w:szCs w:val="22"/>
        </w:rPr>
        <w:t>nie składa oświadczenia (treść oświadczenia należy usunąć, np. poprzez jego wykreślenie).</w:t>
      </w:r>
    </w:p>
    <w:p w14:paraId="48983EA1" w14:textId="77777777" w:rsidR="00FC3FB5" w:rsidRPr="00042F9D" w:rsidRDefault="00FC3FB5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3425144C" w14:textId="77777777" w:rsidR="00414CA3" w:rsidRPr="0062707B" w:rsidRDefault="0010434F" w:rsidP="00414CA3">
      <w:pPr>
        <w:tabs>
          <w:tab w:val="left" w:pos="284"/>
        </w:tabs>
        <w:suppressAutoHyphens/>
        <w:autoSpaceDE w:val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9</w:t>
      </w:r>
      <w:r w:rsidR="00613673"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D73AF0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414CA3" w:rsidRPr="006270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Oświadczamy, że wybór oferty </w:t>
      </w:r>
      <w:r w:rsidR="00414CA3" w:rsidRPr="0062707B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będzie</w:t>
      </w:r>
      <w:r w:rsidR="00414CA3" w:rsidRPr="0062707B">
        <w:rPr>
          <w:rFonts w:ascii="Times New Roman" w:eastAsia="Times New Roman" w:hAnsi="Times New Roman" w:cs="Times New Roman"/>
          <w:b/>
          <w:color w:val="000000"/>
          <w:sz w:val="22"/>
          <w:szCs w:val="22"/>
          <w:vertAlign w:val="superscript"/>
        </w:rPr>
        <w:t>*)</w:t>
      </w:r>
      <w:r w:rsidR="00414CA3" w:rsidRPr="0062707B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/nie będzie</w:t>
      </w:r>
      <w:r w:rsidR="00414CA3" w:rsidRPr="0062707B">
        <w:rPr>
          <w:rFonts w:ascii="Times New Roman" w:eastAsia="Times New Roman" w:hAnsi="Times New Roman" w:cs="Times New Roman"/>
          <w:b/>
          <w:color w:val="000000"/>
          <w:sz w:val="22"/>
          <w:szCs w:val="22"/>
          <w:vertAlign w:val="superscript"/>
        </w:rPr>
        <w:t>*)</w:t>
      </w:r>
      <w:r w:rsidR="00414CA3" w:rsidRPr="0062707B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</w:rPr>
        <w:t xml:space="preserve"> </w:t>
      </w:r>
      <w:r w:rsidR="00414CA3" w:rsidRPr="0062707B">
        <w:rPr>
          <w:rFonts w:ascii="Times New Roman" w:eastAsia="Times New Roman" w:hAnsi="Times New Roman" w:cs="Times New Roman"/>
          <w:color w:val="000000"/>
          <w:sz w:val="22"/>
          <w:szCs w:val="22"/>
        </w:rPr>
        <w:t>prowadził do powstania obowiązku podatkowego po stronie Zamawiającego.</w:t>
      </w:r>
    </w:p>
    <w:p w14:paraId="0D886BB9" w14:textId="77777777" w:rsidR="00414CA3" w:rsidRPr="0062707B" w:rsidRDefault="00414CA3" w:rsidP="00CB705F">
      <w:pPr>
        <w:widowControl w:val="0"/>
        <w:suppressAutoHyphens/>
        <w:spacing w:before="60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2"/>
          <w:szCs w:val="22"/>
          <w:lang w:eastAsia="zh-CN" w:bidi="hi-IN"/>
        </w:rPr>
      </w:pPr>
      <w:r w:rsidRPr="0062707B">
        <w:rPr>
          <w:rFonts w:ascii="Times New Roman" w:eastAsia="Times New Roman" w:hAnsi="Times New Roman" w:cs="Times New Roman"/>
          <w:color w:val="000000"/>
          <w:sz w:val="22"/>
          <w:szCs w:val="22"/>
          <w:lang w:eastAsia="zh-CN" w:bidi="hi-IN"/>
        </w:rPr>
        <w:t xml:space="preserve">W przypadku, gdy wybór oferty </w:t>
      </w:r>
      <w:r w:rsidRPr="0062707B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zh-CN" w:bidi="hi-IN"/>
        </w:rPr>
        <w:t>będzie</w:t>
      </w:r>
      <w:r w:rsidRPr="0062707B">
        <w:rPr>
          <w:rFonts w:ascii="Times New Roman" w:eastAsia="Times New Roman" w:hAnsi="Times New Roman" w:cs="Times New Roman"/>
          <w:color w:val="000000"/>
          <w:sz w:val="22"/>
          <w:szCs w:val="22"/>
          <w:lang w:eastAsia="zh-CN" w:bidi="hi-IN"/>
        </w:rPr>
        <w:t xml:space="preserve"> prowadził do powstania u Zamawiającego obowiązku podatkowego, w poniższej tabeli należy wskazać:</w:t>
      </w:r>
    </w:p>
    <w:p w14:paraId="45994FF4" w14:textId="47065631" w:rsidR="00414CA3" w:rsidRPr="0062707B" w:rsidRDefault="00AA5F3A" w:rsidP="00AA5F3A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9.1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nazwę (rodzaj) </w:t>
      </w:r>
      <w:r w:rsidR="009834E3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towaru lub </w:t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>usługi, któr</w:t>
      </w:r>
      <w:r w:rsidR="009834E3" w:rsidRPr="0062707B">
        <w:rPr>
          <w:rFonts w:ascii="Times New Roman" w:hAnsi="Times New Roman" w:cs="Times New Roman"/>
          <w:color w:val="000000"/>
          <w:sz w:val="22"/>
          <w:szCs w:val="22"/>
        </w:rPr>
        <w:t>ych</w:t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9834E3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dostawa lub </w:t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świadczenie będzie prowadzić </w:t>
      </w:r>
      <w:r w:rsidR="00370F60" w:rsidRPr="0062707B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do powstania u Zamawiającego obowiązku podatkowego, zgodnie z przepisami o podatku </w:t>
      </w:r>
      <w:r w:rsidR="00370F60" w:rsidRPr="0062707B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>od towarów i usług;</w:t>
      </w:r>
    </w:p>
    <w:p w14:paraId="259D22E0" w14:textId="77777777" w:rsidR="00414CA3" w:rsidRPr="0062707B" w:rsidRDefault="00AA5F3A" w:rsidP="00AA5F3A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9.2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>wartość towaru lub usługi objętego obowiązkiem podatkowym Zamawiającego, bez kwoty podatku;</w:t>
      </w:r>
    </w:p>
    <w:p w14:paraId="184FC00C" w14:textId="77777777" w:rsidR="00414CA3" w:rsidRPr="0062707B" w:rsidRDefault="00AA5F3A" w:rsidP="00AA5F3A">
      <w:pPr>
        <w:ind w:left="709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9.3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414CA3" w:rsidRPr="0062707B">
        <w:rPr>
          <w:rFonts w:ascii="Times New Roman" w:hAnsi="Times New Roman" w:cs="Times New Roman"/>
          <w:color w:val="000000"/>
          <w:sz w:val="22"/>
          <w:szCs w:val="22"/>
        </w:rPr>
        <w:t>stawkę podatku od towarów i usług, która zgodnie z wiedzą Wykonawcy będzie miała zastosowanie.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4394"/>
        <w:gridCol w:w="1701"/>
        <w:gridCol w:w="1701"/>
      </w:tblGrid>
      <w:tr w:rsidR="00414CA3" w:rsidRPr="0062707B" w14:paraId="259DB83A" w14:textId="77777777" w:rsidTr="00455109">
        <w:tc>
          <w:tcPr>
            <w:tcW w:w="740" w:type="dxa"/>
            <w:shd w:val="clear" w:color="auto" w:fill="F2F2F2"/>
            <w:vAlign w:val="center"/>
          </w:tcPr>
          <w:p w14:paraId="46874993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4394" w:type="dxa"/>
            <w:shd w:val="clear" w:color="auto" w:fill="F2F2F2"/>
            <w:vAlign w:val="center"/>
          </w:tcPr>
          <w:p w14:paraId="4F1E759A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Nazwa (rodzaj) usługi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E926FAF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Wartość towaru/usługi</w:t>
            </w:r>
          </w:p>
          <w:p w14:paraId="32D36524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(bez podatku)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72DBE460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Stawka podatku</w:t>
            </w:r>
          </w:p>
          <w:p w14:paraId="78D52FF5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od towarów i usług</w:t>
            </w:r>
          </w:p>
        </w:tc>
      </w:tr>
      <w:tr w:rsidR="00414CA3" w:rsidRPr="0062707B" w14:paraId="1CB731E6" w14:textId="77777777" w:rsidTr="00455109">
        <w:tc>
          <w:tcPr>
            <w:tcW w:w="740" w:type="dxa"/>
          </w:tcPr>
          <w:p w14:paraId="2EB1440A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4394" w:type="dxa"/>
          </w:tcPr>
          <w:p w14:paraId="618C0B99" w14:textId="77777777" w:rsidR="00414CA3" w:rsidRPr="0062707B" w:rsidRDefault="00414CA3" w:rsidP="00414CA3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</w:p>
        </w:tc>
        <w:tc>
          <w:tcPr>
            <w:tcW w:w="1701" w:type="dxa"/>
          </w:tcPr>
          <w:p w14:paraId="54A5CFDC" w14:textId="77777777" w:rsidR="00414CA3" w:rsidRPr="0062707B" w:rsidRDefault="00414CA3" w:rsidP="00414CA3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</w:p>
        </w:tc>
        <w:tc>
          <w:tcPr>
            <w:tcW w:w="1701" w:type="dxa"/>
          </w:tcPr>
          <w:p w14:paraId="78241E9C" w14:textId="77777777" w:rsidR="00414CA3" w:rsidRPr="0062707B" w:rsidRDefault="00414CA3" w:rsidP="00414CA3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</w:p>
        </w:tc>
      </w:tr>
      <w:tr w:rsidR="00414CA3" w:rsidRPr="0062707B" w14:paraId="6E1CBBF1" w14:textId="77777777" w:rsidTr="00455109">
        <w:tc>
          <w:tcPr>
            <w:tcW w:w="740" w:type="dxa"/>
          </w:tcPr>
          <w:p w14:paraId="3B01F555" w14:textId="77777777" w:rsidR="00414CA3" w:rsidRPr="0062707B" w:rsidRDefault="00414CA3" w:rsidP="00414CA3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  <w:r w:rsidRPr="006270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4394" w:type="dxa"/>
          </w:tcPr>
          <w:p w14:paraId="552DA13C" w14:textId="77777777" w:rsidR="00414CA3" w:rsidRPr="0062707B" w:rsidRDefault="00414CA3" w:rsidP="00414CA3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</w:p>
        </w:tc>
        <w:tc>
          <w:tcPr>
            <w:tcW w:w="1701" w:type="dxa"/>
          </w:tcPr>
          <w:p w14:paraId="528F4F17" w14:textId="77777777" w:rsidR="00414CA3" w:rsidRPr="0062707B" w:rsidRDefault="00414CA3" w:rsidP="00414CA3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</w:p>
        </w:tc>
        <w:tc>
          <w:tcPr>
            <w:tcW w:w="1701" w:type="dxa"/>
          </w:tcPr>
          <w:p w14:paraId="5EDA0C75" w14:textId="77777777" w:rsidR="00414CA3" w:rsidRPr="0062707B" w:rsidRDefault="00414CA3" w:rsidP="00414CA3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 w:bidi="hi-IN"/>
              </w:rPr>
            </w:pPr>
          </w:p>
        </w:tc>
      </w:tr>
    </w:tbl>
    <w:p w14:paraId="5F630BC7" w14:textId="77777777" w:rsidR="00414CA3" w:rsidRPr="0062707B" w:rsidRDefault="00414CA3" w:rsidP="007B7A85">
      <w:pPr>
        <w:tabs>
          <w:tab w:val="left" w:pos="142"/>
          <w:tab w:val="left" w:pos="426"/>
        </w:tabs>
        <w:spacing w:before="60"/>
        <w:ind w:firstLine="284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  <w:r w:rsidRPr="0062707B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vertAlign w:val="superscript"/>
          <w:lang w:eastAsia="ar-SA"/>
        </w:rPr>
        <w:t>*)</w:t>
      </w:r>
      <w:r w:rsidRPr="0062707B">
        <w:rPr>
          <w:rFonts w:ascii="Times New Roman" w:eastAsia="Times New Roman" w:hAnsi="Times New Roman" w:cs="Times New Roman"/>
          <w:b/>
          <w:i/>
          <w:iCs/>
          <w:color w:val="000000"/>
          <w:sz w:val="18"/>
          <w:szCs w:val="18"/>
          <w:lang w:eastAsia="ar-SA"/>
        </w:rPr>
        <w:tab/>
      </w:r>
      <w:r w:rsidRPr="0062707B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ar-SA"/>
        </w:rPr>
        <w:t>niepotrzebne skreślić</w:t>
      </w:r>
      <w:r w:rsidRPr="0062707B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 </w:t>
      </w:r>
    </w:p>
    <w:p w14:paraId="75C7BB9D" w14:textId="77777777" w:rsidR="00414CA3" w:rsidRPr="0062707B" w:rsidRDefault="00414CA3" w:rsidP="00AA5F3A">
      <w:pPr>
        <w:spacing w:before="40"/>
        <w:ind w:left="993" w:hanging="709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>Uwaga:</w:t>
      </w:r>
      <w:r w:rsidR="00521E25"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Brak skreślenia i/lub niewypełnienie powyższych danych rozumiany jest przez Zamawiającego, </w:t>
      </w:r>
      <w:r w:rsidRPr="0062707B"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  <w:t>iż wybór przedmiotowej oferty nie będzie prowadził do powstania u Zamawiającego obowiązku podatkowego.</w:t>
      </w:r>
    </w:p>
    <w:p w14:paraId="0A756C93" w14:textId="77777777" w:rsidR="00AE7BE1" w:rsidRPr="00042F9D" w:rsidRDefault="00AE7BE1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55D304AA" w14:textId="77777777" w:rsidR="00613673" w:rsidRPr="0062707B" w:rsidRDefault="00F46FD9" w:rsidP="008348FE">
      <w:pPr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10434F" w:rsidRPr="0062707B">
        <w:rPr>
          <w:rFonts w:ascii="Times New Roman" w:hAnsi="Times New Roman" w:cs="Times New Roman"/>
          <w:color w:val="000000"/>
          <w:sz w:val="22"/>
          <w:szCs w:val="22"/>
        </w:rPr>
        <w:t>0</w:t>
      </w:r>
      <w:r w:rsidR="00613673"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613673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3673" w:rsidRPr="0062707B">
        <w:rPr>
          <w:rFonts w:ascii="Times New Roman" w:hAnsi="Times New Roman" w:cs="Times New Roman"/>
          <w:color w:val="000000"/>
          <w:sz w:val="22"/>
        </w:rPr>
        <w:t>Oświadczamy</w:t>
      </w:r>
      <w:r w:rsidR="00613673" w:rsidRPr="0062707B">
        <w:rPr>
          <w:rFonts w:ascii="Times New Roman" w:hAnsi="Times New Roman" w:cs="Times New Roman"/>
          <w:color w:val="000000"/>
          <w:sz w:val="22"/>
          <w:szCs w:val="22"/>
        </w:rPr>
        <w:t>, iż w przypadku wyboru naszej oferty przed zawarciem umowy dostarczymy oryginał certyfikatu rezydencji podatkowej</w:t>
      </w:r>
      <w:r w:rsidR="00613673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*)</w:t>
      </w:r>
      <w:r w:rsidR="00613673"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1B66CF9E" w14:textId="4B0BBD75" w:rsidR="008C2E8A" w:rsidRPr="0062707B" w:rsidRDefault="00613673" w:rsidP="00AA5F3A">
      <w:pPr>
        <w:pStyle w:val="Podpis5"/>
        <w:suppressLineNumbers w:val="0"/>
        <w:tabs>
          <w:tab w:val="left" w:pos="810"/>
        </w:tabs>
        <w:suppressAutoHyphens w:val="0"/>
        <w:spacing w:before="40" w:after="0"/>
        <w:ind w:left="425" w:hanging="425"/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</w:pP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*)</w:t>
      </w:r>
      <w:r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dotyczy Wykonawców zagranicznych, o których mowa w pkt 2</w:t>
      </w:r>
      <w:r w:rsidR="002E1A05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>1</w:t>
      </w:r>
      <w:r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>.1.</w:t>
      </w:r>
      <w:r w:rsidR="00257578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>4</w:t>
      </w:r>
      <w:r w:rsidR="00414CA3"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SWZ</w:t>
      </w:r>
    </w:p>
    <w:p w14:paraId="52379C6A" w14:textId="77777777" w:rsidR="008C2E8A" w:rsidRPr="00042F9D" w:rsidRDefault="008C2E8A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7E040ABA" w14:textId="2AC11FF5" w:rsidR="008C2E8A" w:rsidRPr="0062707B" w:rsidRDefault="009A2E17" w:rsidP="008C2E8A">
      <w:pPr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</w:rPr>
        <w:t>1</w:t>
      </w:r>
      <w:r w:rsidR="00ED12A8" w:rsidRPr="0062707B">
        <w:rPr>
          <w:rFonts w:ascii="Times New Roman" w:hAnsi="Times New Roman" w:cs="Times New Roman"/>
          <w:color w:val="000000"/>
          <w:sz w:val="22"/>
        </w:rPr>
        <w:t>1</w:t>
      </w:r>
      <w:r w:rsidRPr="0062707B">
        <w:rPr>
          <w:rFonts w:ascii="Times New Roman" w:hAnsi="Times New Roman" w:cs="Times New Roman"/>
          <w:color w:val="000000"/>
          <w:sz w:val="22"/>
        </w:rPr>
        <w:t>.</w:t>
      </w:r>
      <w:r w:rsidRPr="0062707B">
        <w:rPr>
          <w:rFonts w:ascii="Times New Roman" w:hAnsi="Times New Roman" w:cs="Times New Roman"/>
          <w:color w:val="000000"/>
          <w:sz w:val="22"/>
        </w:rPr>
        <w:tab/>
      </w:r>
      <w:r w:rsidR="008C2E8A" w:rsidRPr="0062707B">
        <w:rPr>
          <w:rFonts w:ascii="Times New Roman" w:hAnsi="Times New Roman" w:cs="Times New Roman"/>
          <w:color w:val="000000"/>
          <w:sz w:val="22"/>
        </w:rPr>
        <w:t>Dostęp do dokumentów, o których mowa w ppkt 15.3.</w:t>
      </w:r>
      <w:r w:rsidR="00CC6CA1" w:rsidRPr="0062707B">
        <w:rPr>
          <w:rFonts w:ascii="Times New Roman" w:hAnsi="Times New Roman" w:cs="Times New Roman"/>
          <w:color w:val="000000"/>
          <w:sz w:val="22"/>
        </w:rPr>
        <w:t>3</w:t>
      </w:r>
      <w:r w:rsidR="008C2E8A" w:rsidRPr="0062707B">
        <w:rPr>
          <w:rFonts w:ascii="Times New Roman" w:hAnsi="Times New Roman" w:cs="Times New Roman"/>
          <w:color w:val="000000"/>
          <w:sz w:val="22"/>
        </w:rPr>
        <w:t xml:space="preserve"> SWZ, Zamawiający może uzyskać </w:t>
      </w:r>
      <w:r w:rsidR="00370F60" w:rsidRPr="0062707B">
        <w:rPr>
          <w:rFonts w:ascii="Times New Roman" w:hAnsi="Times New Roman" w:cs="Times New Roman"/>
          <w:color w:val="000000"/>
          <w:sz w:val="22"/>
        </w:rPr>
        <w:br/>
      </w:r>
      <w:r w:rsidR="008C2E8A" w:rsidRPr="0062707B">
        <w:rPr>
          <w:rFonts w:ascii="Times New Roman" w:hAnsi="Times New Roman" w:cs="Times New Roman"/>
          <w:color w:val="000000"/>
          <w:sz w:val="22"/>
        </w:rPr>
        <w:t xml:space="preserve">za pomocą </w:t>
      </w:r>
      <w:r w:rsidR="008C2E8A" w:rsidRPr="0062707B">
        <w:rPr>
          <w:rFonts w:ascii="Times New Roman" w:hAnsi="Times New Roman" w:cs="Times New Roman"/>
          <w:color w:val="000000"/>
          <w:sz w:val="22"/>
          <w:szCs w:val="22"/>
        </w:rPr>
        <w:t>bezpłatnych i ogólnodostępnych baz danych, tj. …......................................................</w:t>
      </w:r>
      <w:r w:rsidR="008C2E8A" w:rsidRPr="0062707B">
        <w:rPr>
          <w:rFonts w:ascii="Times New Roman" w:hAnsi="Times New Roman" w:cs="Times New Roman"/>
          <w:bCs/>
          <w:color w:val="000000"/>
          <w:sz w:val="18"/>
          <w:szCs w:val="18"/>
          <w:vertAlign w:val="superscript"/>
        </w:rPr>
        <w:t xml:space="preserve"> </w:t>
      </w:r>
      <w:r w:rsidR="008C2E8A" w:rsidRPr="0062707B">
        <w:rPr>
          <w:rFonts w:ascii="Times New Roman" w:hAnsi="Times New Roman" w:cs="Times New Roman"/>
          <w:b/>
          <w:bCs/>
          <w:color w:val="000000"/>
          <w:sz w:val="18"/>
          <w:szCs w:val="18"/>
          <w:vertAlign w:val="superscript"/>
        </w:rPr>
        <w:t>* )</w:t>
      </w:r>
    </w:p>
    <w:p w14:paraId="7C1C7016" w14:textId="77777777" w:rsidR="008C2E8A" w:rsidRPr="0062707B" w:rsidRDefault="008C2E8A" w:rsidP="008C2E8A">
      <w:pPr>
        <w:pStyle w:val="Podpis5"/>
        <w:suppressLineNumbers w:val="0"/>
        <w:tabs>
          <w:tab w:val="left" w:pos="810"/>
        </w:tabs>
        <w:suppressAutoHyphens w:val="0"/>
        <w:spacing w:before="60" w:after="0"/>
        <w:ind w:left="425" w:hanging="425"/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</w:pP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  <w:vertAlign w:val="superscript"/>
        </w:rPr>
        <w:t>*)</w:t>
      </w:r>
      <w:r w:rsidRPr="0062707B">
        <w:rPr>
          <w:rFonts w:ascii="Times New Roman" w:hAnsi="Times New Roman" w:cs="Times New Roman"/>
          <w:bCs w:val="0"/>
          <w:color w:val="000000"/>
          <w:sz w:val="18"/>
          <w:szCs w:val="18"/>
          <w:lang w:eastAsia="pl-PL"/>
        </w:rPr>
        <w:t xml:space="preserve"> Wykonawca wskazuje dane (np. adres strony www) umożliwiające dostęp do tych dokumentów</w:t>
      </w:r>
    </w:p>
    <w:p w14:paraId="6A04F932" w14:textId="77777777" w:rsidR="008C2E8A" w:rsidRPr="00042F9D" w:rsidRDefault="008C2E8A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5BD8E115" w14:textId="0FDA741D" w:rsidR="00F144B7" w:rsidRPr="0062707B" w:rsidRDefault="00F144B7" w:rsidP="00647F2A">
      <w:pPr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ED12A8" w:rsidRPr="0062707B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2707B">
        <w:rPr>
          <w:rFonts w:ascii="Times New Roman" w:hAnsi="Times New Roman" w:cs="Times New Roman"/>
          <w:color w:val="000000"/>
          <w:sz w:val="22"/>
        </w:rPr>
        <w:t>Pod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groźbą odpowiedzialności karnej oświadczamy, iż załączone do oferty dokumenty opisują stan faktyczny i prawny, aktualny na dzień otwarcia ofert.</w:t>
      </w:r>
    </w:p>
    <w:p w14:paraId="2A3FCE61" w14:textId="77777777" w:rsidR="00F144B7" w:rsidRPr="00042F9D" w:rsidRDefault="00F144B7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6CDD1A5B" w14:textId="3FF02096" w:rsidR="00F144B7" w:rsidRPr="0062707B" w:rsidRDefault="00F144B7" w:rsidP="00647F2A">
      <w:pPr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ED12A8" w:rsidRPr="0062707B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2707B">
        <w:rPr>
          <w:rFonts w:ascii="Times New Roman" w:hAnsi="Times New Roman" w:cs="Times New Roman"/>
          <w:color w:val="000000"/>
          <w:sz w:val="22"/>
        </w:rPr>
        <w:t>Ofertę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niniejszą składamy na … zapisanych i kolejno ponumerowanych stronach (od nr …. 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br/>
        <w:t>do nr ….).</w:t>
      </w:r>
    </w:p>
    <w:p w14:paraId="7948FAF5" w14:textId="77777777" w:rsidR="00F144B7" w:rsidRPr="00042F9D" w:rsidRDefault="00F144B7" w:rsidP="00042F9D">
      <w:pPr>
        <w:tabs>
          <w:tab w:val="left" w:pos="426"/>
        </w:tabs>
        <w:ind w:left="425" w:hanging="425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p w14:paraId="7FD08A67" w14:textId="11E3634B" w:rsidR="00F144B7" w:rsidRPr="0062707B" w:rsidRDefault="00F144B7" w:rsidP="00647F2A">
      <w:pPr>
        <w:ind w:left="426" w:hanging="426"/>
        <w:jc w:val="both"/>
        <w:rPr>
          <w:rFonts w:ascii="Times New Roman" w:hAnsi="Times New Roman" w:cs="Times New Roman"/>
          <w:color w:val="000000"/>
          <w:sz w:val="22"/>
        </w:rPr>
      </w:pPr>
      <w:r w:rsidRPr="0062707B">
        <w:rPr>
          <w:rFonts w:ascii="Times New Roman" w:hAnsi="Times New Roman" w:cs="Times New Roman"/>
          <w:color w:val="000000"/>
          <w:sz w:val="22"/>
        </w:rPr>
        <w:t>1</w:t>
      </w:r>
      <w:r w:rsidR="00ED12A8" w:rsidRPr="0062707B">
        <w:rPr>
          <w:rFonts w:ascii="Times New Roman" w:hAnsi="Times New Roman" w:cs="Times New Roman"/>
          <w:color w:val="000000"/>
          <w:sz w:val="22"/>
        </w:rPr>
        <w:t>4</w:t>
      </w:r>
      <w:r w:rsidRPr="0062707B">
        <w:rPr>
          <w:rFonts w:ascii="Times New Roman" w:hAnsi="Times New Roman" w:cs="Times New Roman"/>
          <w:color w:val="000000"/>
          <w:sz w:val="22"/>
        </w:rPr>
        <w:t>.</w:t>
      </w:r>
      <w:r w:rsidR="00647F2A" w:rsidRPr="0062707B">
        <w:rPr>
          <w:rFonts w:ascii="Times New Roman" w:hAnsi="Times New Roman" w:cs="Times New Roman"/>
          <w:color w:val="000000"/>
          <w:sz w:val="22"/>
        </w:rPr>
        <w:tab/>
      </w:r>
      <w:r w:rsidRPr="0062707B">
        <w:rPr>
          <w:rFonts w:ascii="Times New Roman" w:hAnsi="Times New Roman" w:cs="Times New Roman"/>
          <w:color w:val="000000"/>
          <w:sz w:val="22"/>
        </w:rPr>
        <w:t>Wraz z ofertą składamy następujące oświadczenia i dokumenty:</w:t>
      </w:r>
    </w:p>
    <w:p w14:paraId="7E5A85EE" w14:textId="4AE66130" w:rsidR="00F144B7" w:rsidRPr="0062707B" w:rsidRDefault="00F144B7" w:rsidP="008C2E8A">
      <w:pPr>
        <w:ind w:left="993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ED12A8" w:rsidRPr="0062707B"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.1</w:t>
      </w:r>
      <w:r w:rsidR="00647F2A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………………………………………..</w:t>
      </w:r>
    </w:p>
    <w:p w14:paraId="71D0E6AE" w14:textId="2D5B6AA8" w:rsidR="00F144B7" w:rsidRPr="0062707B" w:rsidRDefault="00F144B7" w:rsidP="008C2E8A">
      <w:pPr>
        <w:ind w:left="993" w:hanging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ED12A8" w:rsidRPr="0062707B"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.2</w:t>
      </w:r>
      <w:r w:rsidR="00647F2A" w:rsidRPr="0062707B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………………………………………..</w:t>
      </w:r>
    </w:p>
    <w:p w14:paraId="762E9EB6" w14:textId="77777777" w:rsidR="004135D3" w:rsidRPr="0062707B" w:rsidRDefault="004135D3" w:rsidP="00647F2A">
      <w:pPr>
        <w:pStyle w:val="normaltableau"/>
        <w:spacing w:before="0" w:after="0"/>
        <w:rPr>
          <w:rFonts w:ascii="Times New Roman" w:hAnsi="Times New Roman" w:cs="Times New Roman"/>
          <w:color w:val="000000"/>
          <w:lang w:val="pl-PL"/>
        </w:rPr>
      </w:pPr>
    </w:p>
    <w:p w14:paraId="758BB5E8" w14:textId="77777777" w:rsidR="00F144B7" w:rsidRDefault="00F144B7" w:rsidP="00F144B7">
      <w:pPr>
        <w:jc w:val="both"/>
        <w:rPr>
          <w:rFonts w:ascii="Times New Roman" w:hAnsi="Times New Roman" w:cs="Times New Roman"/>
          <w:color w:val="000000"/>
          <w:sz w:val="16"/>
          <w:szCs w:val="18"/>
        </w:rPr>
      </w:pPr>
    </w:p>
    <w:p w14:paraId="38CBE89D" w14:textId="77777777" w:rsidR="003D22FF" w:rsidRPr="0062707B" w:rsidRDefault="003D22FF" w:rsidP="00F144B7">
      <w:pPr>
        <w:jc w:val="both"/>
        <w:rPr>
          <w:rFonts w:ascii="Times New Roman" w:hAnsi="Times New Roman" w:cs="Times New Roman"/>
          <w:color w:val="000000"/>
          <w:sz w:val="16"/>
          <w:szCs w:val="18"/>
        </w:rPr>
      </w:pPr>
    </w:p>
    <w:p w14:paraId="0BCE86FC" w14:textId="77777777" w:rsidR="00D40957" w:rsidRPr="0062707B" w:rsidRDefault="00D40957" w:rsidP="00D40957">
      <w:pPr>
        <w:ind w:left="851" w:hanging="851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Uwaga:</w:t>
      </w: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ab/>
        <w:t xml:space="preserve">Formularz oferty należy podpisać </w:t>
      </w:r>
      <w:r w:rsidR="00250DD2"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kwalifikowanym podpisem elektronicznym lub podpisem zaufanym lub podpisem osobistym, w sposób zgodny z wymaganiami określonymi w SWZ</w:t>
      </w: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.</w:t>
      </w:r>
    </w:p>
    <w:p w14:paraId="0D1D3536" w14:textId="77777777" w:rsidR="00007C3B" w:rsidRPr="0062707B" w:rsidRDefault="00007C3B" w:rsidP="00F144B7">
      <w:pPr>
        <w:jc w:val="both"/>
        <w:rPr>
          <w:rFonts w:ascii="Times New Roman" w:hAnsi="Times New Roman" w:cs="Times New Roman"/>
          <w:color w:val="000000"/>
          <w:sz w:val="16"/>
          <w:szCs w:val="18"/>
        </w:rPr>
      </w:pPr>
    </w:p>
    <w:p w14:paraId="348F0CEB" w14:textId="77777777" w:rsidR="004135D3" w:rsidRPr="0062707B" w:rsidRDefault="004135D3" w:rsidP="00F144B7">
      <w:pPr>
        <w:jc w:val="both"/>
        <w:rPr>
          <w:rFonts w:ascii="Times New Roman" w:hAnsi="Times New Roman" w:cs="Times New Roman"/>
          <w:color w:val="000000"/>
          <w:sz w:val="16"/>
          <w:szCs w:val="18"/>
        </w:rPr>
      </w:pPr>
    </w:p>
    <w:p w14:paraId="6EEF64F7" w14:textId="15FD1805" w:rsidR="00F144B7" w:rsidRPr="0062707B" w:rsidRDefault="00F144B7" w:rsidP="008226C0">
      <w:pPr>
        <w:numPr>
          <w:ilvl w:val="0"/>
          <w:numId w:val="33"/>
        </w:numPr>
        <w:ind w:left="142" w:hanging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Zgodnie z zaleceniem Komisji z dnia 6 maja 2003 dotyczącym definicji mikroprzedsiębiorstw oraz małych i średnich przedsiębiorstw (</w:t>
      </w:r>
      <w:proofErr w:type="spellStart"/>
      <w:r w:rsidR="00BD050A">
        <w:rPr>
          <w:rFonts w:ascii="Times New Roman" w:hAnsi="Times New Roman" w:cs="Times New Roman"/>
          <w:i/>
          <w:color w:val="000000"/>
          <w:sz w:val="18"/>
          <w:szCs w:val="18"/>
        </w:rPr>
        <w:t>Dz.U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E</w:t>
      </w:r>
      <w:proofErr w:type="spellEnd"/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L 124 z 20.5.2003, str. 36). Informacje te są wymagane wyłącznie do celów statystycznych.</w:t>
      </w:r>
    </w:p>
    <w:p w14:paraId="71015083" w14:textId="77777777" w:rsidR="00F144B7" w:rsidRPr="0062707B" w:rsidRDefault="00F144B7" w:rsidP="00F144B7">
      <w:pPr>
        <w:ind w:left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euro.</w:t>
      </w:r>
    </w:p>
    <w:p w14:paraId="5A7AAA4C" w14:textId="77777777" w:rsidR="00F144B7" w:rsidRPr="0062707B" w:rsidRDefault="00F144B7" w:rsidP="00F144B7">
      <w:pPr>
        <w:ind w:left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euro.</w:t>
      </w:r>
    </w:p>
    <w:p w14:paraId="2EE4176D" w14:textId="77777777" w:rsidR="00F144B7" w:rsidRPr="0062707B" w:rsidRDefault="00F144B7" w:rsidP="00F144B7">
      <w:pPr>
        <w:ind w:left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Średnie przedsiębiorstwo: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2841622E" w14:textId="02D7C9A5" w:rsidR="00F144B7" w:rsidRPr="0062707B" w:rsidRDefault="00F144B7" w:rsidP="008226C0">
      <w:pPr>
        <w:numPr>
          <w:ilvl w:val="0"/>
          <w:numId w:val="33"/>
        </w:numPr>
        <w:ind w:left="142" w:hanging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Rozporządzenie Parlamentu Europejskiego i Rady (UE) 2016/679 z</w:t>
      </w:r>
      <w:r w:rsidR="00E92FC1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BD050A">
        <w:rPr>
          <w:rFonts w:ascii="Times New Roman" w:hAnsi="Times New Roman" w:cs="Times New Roman"/>
          <w:i/>
          <w:color w:val="000000"/>
          <w:sz w:val="18"/>
          <w:szCs w:val="18"/>
        </w:rPr>
        <w:t>Dz.U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rz</w:t>
      </w:r>
      <w:proofErr w:type="spellEnd"/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. UE L 119 z 04.05.2016, str. 1).</w:t>
      </w:r>
    </w:p>
    <w:p w14:paraId="5D2F3688" w14:textId="77777777" w:rsidR="00E72D79" w:rsidRPr="0062707B" w:rsidRDefault="00F144B7" w:rsidP="008226C0">
      <w:pPr>
        <w:numPr>
          <w:ilvl w:val="0"/>
          <w:numId w:val="33"/>
        </w:numPr>
        <w:ind w:left="142" w:hanging="142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Jeżeli wykonawca nie przekazuje danych osobowych innych niż bezpośrednio jego dotyczących</w:t>
      </w:r>
      <w:r w:rsidR="00C61F14" w:rsidRPr="0062707B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lub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zachodzi wyłączenie stosowania obowiązku informacyjnego, stosownie do art. 13 ust. 4 lub art. 14 ust. 5 RODO, treści oświadczenia nie składa.</w:t>
      </w:r>
    </w:p>
    <w:p w14:paraId="774BF26B" w14:textId="77777777" w:rsidR="00C50D93" w:rsidRPr="0062707B" w:rsidRDefault="00AC02D0" w:rsidP="005010E9">
      <w:pPr>
        <w:pStyle w:val="Podtytu"/>
        <w:spacing w:before="0" w:after="0"/>
        <w:jc w:val="right"/>
        <w:rPr>
          <w:rFonts w:ascii="Times New Roman" w:hAnsi="Times New Roman" w:cs="Times New Roman"/>
          <w:b/>
          <w:i w:val="0"/>
          <w:iCs w:val="0"/>
          <w:color w:val="000000"/>
          <w:sz w:val="22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</w:rPr>
        <w:br w:type="page"/>
      </w:r>
      <w:r w:rsidR="004D1760" w:rsidRPr="0062707B">
        <w:rPr>
          <w:rFonts w:ascii="Times New Roman" w:hAnsi="Times New Roman" w:cs="Times New Roman"/>
          <w:b/>
          <w:i w:val="0"/>
          <w:iCs w:val="0"/>
          <w:color w:val="000000"/>
          <w:sz w:val="22"/>
        </w:rPr>
        <w:lastRenderedPageBreak/>
        <w:t>Z</w:t>
      </w:r>
      <w:r w:rsidR="00C50D93" w:rsidRPr="0062707B">
        <w:rPr>
          <w:rFonts w:ascii="Times New Roman" w:hAnsi="Times New Roman" w:cs="Times New Roman"/>
          <w:b/>
          <w:i w:val="0"/>
          <w:iCs w:val="0"/>
          <w:color w:val="000000"/>
          <w:sz w:val="22"/>
        </w:rPr>
        <w:t xml:space="preserve">ałącznik nr </w:t>
      </w:r>
      <w:r w:rsidR="00F543A7" w:rsidRPr="0062707B">
        <w:rPr>
          <w:rFonts w:ascii="Times New Roman" w:hAnsi="Times New Roman" w:cs="Times New Roman"/>
          <w:b/>
          <w:i w:val="0"/>
          <w:iCs w:val="0"/>
          <w:color w:val="000000"/>
          <w:sz w:val="22"/>
        </w:rPr>
        <w:t>3</w:t>
      </w:r>
      <w:r w:rsidR="003829F8" w:rsidRPr="0062707B">
        <w:rPr>
          <w:rFonts w:ascii="Times New Roman" w:hAnsi="Times New Roman" w:cs="Times New Roman"/>
          <w:b/>
          <w:i w:val="0"/>
          <w:iCs w:val="0"/>
          <w:color w:val="000000"/>
          <w:sz w:val="22"/>
        </w:rPr>
        <w:t xml:space="preserve"> do S</w:t>
      </w:r>
      <w:r w:rsidR="00C50D93" w:rsidRPr="0062707B">
        <w:rPr>
          <w:rFonts w:ascii="Times New Roman" w:hAnsi="Times New Roman" w:cs="Times New Roman"/>
          <w:b/>
          <w:i w:val="0"/>
          <w:iCs w:val="0"/>
          <w:color w:val="000000"/>
          <w:sz w:val="22"/>
        </w:rPr>
        <w:t>WZ</w:t>
      </w:r>
    </w:p>
    <w:p w14:paraId="379FEC1B" w14:textId="77777777" w:rsidR="00C50D93" w:rsidRPr="0062707B" w:rsidRDefault="00C50D93">
      <w:pPr>
        <w:jc w:val="right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(wzór)</w:t>
      </w:r>
    </w:p>
    <w:p w14:paraId="0D319DC1" w14:textId="77777777" w:rsidR="009D6DF6" w:rsidRPr="0062707B" w:rsidRDefault="009D6DF6">
      <w:pPr>
        <w:jc w:val="right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</w:p>
    <w:p w14:paraId="437DB5B4" w14:textId="77777777" w:rsidR="00C50D93" w:rsidRPr="0062707B" w:rsidRDefault="00C50D93">
      <w:pPr>
        <w:jc w:val="right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Regionalne Centrum Krwiodawstwa</w:t>
      </w:r>
    </w:p>
    <w:p w14:paraId="48B083E5" w14:textId="77777777" w:rsidR="00C50D93" w:rsidRPr="0062707B" w:rsidRDefault="00C50D93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i Krwiolecznictwa w Białymstoku</w:t>
      </w:r>
    </w:p>
    <w:p w14:paraId="36C0C94D" w14:textId="77777777" w:rsidR="00C50D93" w:rsidRPr="0062707B" w:rsidRDefault="00C50D93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ul. M. Skłodowskiej-Curie 23</w:t>
      </w:r>
    </w:p>
    <w:p w14:paraId="1CF75209" w14:textId="77777777" w:rsidR="00C50D93" w:rsidRPr="0062707B" w:rsidRDefault="00C50D93">
      <w:pPr>
        <w:jc w:val="right"/>
        <w:rPr>
          <w:rFonts w:ascii="Times New Roman" w:hAnsi="Times New Roman" w:cs="Times New Roman"/>
          <w:color w:val="000000"/>
          <w:sz w:val="22"/>
          <w:szCs w:val="20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0"/>
        </w:rPr>
        <w:t>15-950 Białystok</w:t>
      </w:r>
    </w:p>
    <w:p w14:paraId="5712EC8C" w14:textId="77777777" w:rsidR="00B71B7D" w:rsidRPr="0062707B" w:rsidRDefault="00B71B7D" w:rsidP="001703EA">
      <w:pPr>
        <w:suppressAutoHyphens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</w:pPr>
    </w:p>
    <w:p w14:paraId="0C09A96E" w14:textId="77777777" w:rsidR="00E1619F" w:rsidRPr="0062707B" w:rsidRDefault="00651CA5" w:rsidP="001703EA">
      <w:pPr>
        <w:suppressAutoHyphens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 xml:space="preserve">Oświadczenie </w:t>
      </w:r>
    </w:p>
    <w:p w14:paraId="69B58A05" w14:textId="77777777" w:rsidR="00651CA5" w:rsidRPr="0062707B" w:rsidRDefault="00651CA5" w:rsidP="001703EA">
      <w:pPr>
        <w:suppressAutoHyphens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eastAsia="ar-SA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>Wykonawcy</w:t>
      </w:r>
      <w:r w:rsidR="00F543A7"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>/Wykonawcy wspólnie</w:t>
      </w:r>
      <w:r w:rsidR="00A679EA"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 xml:space="preserve"> ubiegającego się o </w:t>
      </w:r>
      <w:r w:rsidR="002F4391"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 xml:space="preserve">udzielenie </w:t>
      </w:r>
      <w:r w:rsidR="00A679EA"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>zamówieni</w:t>
      </w:r>
      <w:r w:rsidR="006E4496"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>a</w:t>
      </w:r>
    </w:p>
    <w:p w14:paraId="747CD055" w14:textId="77777777" w:rsidR="000A6024" w:rsidRPr="0062707B" w:rsidRDefault="000A6024" w:rsidP="001703EA">
      <w:pPr>
        <w:suppressAutoHyphens/>
        <w:spacing w:before="60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 xml:space="preserve">dotyczące braku podstaw wykluczenia z postępowania </w:t>
      </w:r>
    </w:p>
    <w:p w14:paraId="73514A02" w14:textId="77777777" w:rsidR="00260DBB" w:rsidRPr="0062707B" w:rsidRDefault="00260DBB" w:rsidP="001703EA">
      <w:pPr>
        <w:suppressAutoHyphens/>
        <w:spacing w:before="60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>składane na podstawie art. 125 ust. 1</w:t>
      </w:r>
    </w:p>
    <w:p w14:paraId="109115C2" w14:textId="77777777" w:rsidR="009D6DF6" w:rsidRPr="0062707B" w:rsidRDefault="009D6DF6" w:rsidP="00651CA5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ar-SA"/>
        </w:rPr>
      </w:pPr>
    </w:p>
    <w:p w14:paraId="28FC5DAA" w14:textId="6175E567" w:rsidR="00651CA5" w:rsidRPr="00AC1E92" w:rsidRDefault="00651CA5" w:rsidP="003829F8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</w:pPr>
      <w:r w:rsidRPr="0062707B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Składając ofertę w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postępowaniu o udzielenie zamówienia publicznego, prowadzonym w trybie podstawowym na podstawie art. 275 pkt 1) ustawy Pzp,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</w:rPr>
        <w:t>znak postępowania: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="00B12ECF" w:rsidRPr="00AC1E92">
        <w:rPr>
          <w:rFonts w:ascii="Times New Roman" w:hAnsi="Times New Roman" w:cs="Times New Roman"/>
          <w:b/>
          <w:color w:val="000000"/>
          <w:sz w:val="22"/>
        </w:rPr>
        <w:t>ZP/TP-</w:t>
      </w:r>
      <w:r w:rsidR="005611F3" w:rsidRPr="00AC1E92">
        <w:rPr>
          <w:rFonts w:ascii="Times New Roman" w:hAnsi="Times New Roman" w:cs="Times New Roman"/>
          <w:b/>
          <w:color w:val="000000"/>
          <w:sz w:val="22"/>
        </w:rPr>
        <w:t>22/25</w:t>
      </w:r>
      <w:r w:rsidR="007D3912" w:rsidRPr="00AC1E92">
        <w:rPr>
          <w:rFonts w:ascii="Times New Roman" w:hAnsi="Times New Roman" w:cs="Times New Roman"/>
          <w:bCs/>
          <w:color w:val="000000"/>
          <w:sz w:val="22"/>
        </w:rPr>
        <w:t xml:space="preserve"> </w:t>
      </w:r>
      <w:r w:rsidR="00370F60" w:rsidRPr="00AC1E92">
        <w:rPr>
          <w:rFonts w:ascii="Times New Roman" w:hAnsi="Times New Roman" w:cs="Times New Roman"/>
          <w:bCs/>
          <w:color w:val="000000"/>
          <w:sz w:val="22"/>
        </w:rPr>
        <w:br/>
      </w:r>
      <w:r w:rsidR="00A50036" w:rsidRPr="00AC1E92">
        <w:rPr>
          <w:rFonts w:ascii="Times New Roman" w:hAnsi="Times New Roman" w:cs="Times New Roman"/>
          <w:bCs/>
          <w:color w:val="000000"/>
          <w:sz w:val="22"/>
        </w:rPr>
        <w:t>na</w:t>
      </w:r>
      <w:r w:rsidR="007D3912" w:rsidRPr="00AC1E92">
        <w:rPr>
          <w:rFonts w:ascii="Times New Roman" w:hAnsi="Times New Roman" w:cs="Times New Roman"/>
          <w:bCs/>
          <w:color w:val="000000"/>
          <w:sz w:val="22"/>
        </w:rPr>
        <w:t xml:space="preserve"> </w:t>
      </w:r>
      <w:r w:rsidR="002E3BDE" w:rsidRPr="00AC1E92">
        <w:rPr>
          <w:rFonts w:ascii="Times New Roman" w:hAnsi="Times New Roman" w:cs="Times New Roman"/>
          <w:b/>
          <w:bCs/>
          <w:color w:val="000000"/>
          <w:sz w:val="22"/>
        </w:rPr>
        <w:t>„</w:t>
      </w:r>
      <w:r w:rsidR="00BF75E0" w:rsidRPr="00AC1E92">
        <w:rPr>
          <w:rFonts w:ascii="Times New Roman" w:hAnsi="Times New Roman" w:cs="Times New Roman"/>
          <w:b/>
          <w:bCs/>
          <w:sz w:val="22"/>
        </w:rPr>
        <w:t>Dostawę analizatora do multipleksowej analizy kwasów nukleinowych i przeciwciał anty-HLA</w:t>
      </w:r>
      <w:r w:rsidR="002E3BDE" w:rsidRPr="00AC1E92">
        <w:rPr>
          <w:rFonts w:ascii="Times New Roman" w:hAnsi="Times New Roman" w:cs="Times New Roman"/>
          <w:b/>
          <w:bCs/>
          <w:iCs/>
          <w:color w:val="000000"/>
          <w:sz w:val="22"/>
        </w:rPr>
        <w:t>”</w:t>
      </w:r>
      <w:r w:rsidR="002E3BDE"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>oświadczam</w:t>
      </w:r>
      <w:r w:rsidR="00C37529"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>/-y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>, co następuje:</w:t>
      </w:r>
    </w:p>
    <w:p w14:paraId="74A20059" w14:textId="77777777" w:rsidR="00DA4401" w:rsidRPr="00AC1E92" w:rsidRDefault="00DA4401" w:rsidP="003829F8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</w:pPr>
    </w:p>
    <w:p w14:paraId="05F43C03" w14:textId="77777777" w:rsidR="00651CA5" w:rsidRPr="00AC1E92" w:rsidRDefault="00651CA5" w:rsidP="00651CA5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C1E92">
        <w:rPr>
          <w:rFonts w:ascii="Times New Roman" w:hAnsi="Times New Roman" w:cs="Times New Roman"/>
          <w:color w:val="000000"/>
          <w:sz w:val="22"/>
          <w:szCs w:val="22"/>
        </w:rPr>
        <w:t xml:space="preserve">Ja/My, </w:t>
      </w:r>
      <w:r w:rsidRPr="00AC1E92">
        <w:rPr>
          <w:rFonts w:ascii="Times New Roman" w:hAnsi="Times New Roman" w:cs="Times New Roman"/>
          <w:color w:val="000000"/>
          <w:sz w:val="22"/>
        </w:rPr>
        <w:t>niżej podpisany/-ni:</w:t>
      </w:r>
    </w:p>
    <w:p w14:paraId="05AF054D" w14:textId="77777777" w:rsidR="00651CA5" w:rsidRPr="00AC1E92" w:rsidRDefault="002E1A05" w:rsidP="00651CA5">
      <w:pPr>
        <w:tabs>
          <w:tab w:val="left" w:pos="9214"/>
        </w:tabs>
        <w:spacing w:before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C1E92">
        <w:rPr>
          <w:rFonts w:ascii="Times New Roman" w:hAnsi="Times New Roman" w:cs="Times New Roman"/>
          <w:color w:val="000000"/>
          <w:sz w:val="22"/>
          <w:szCs w:val="22"/>
        </w:rPr>
        <w:t>…</w:t>
      </w:r>
      <w:r w:rsidR="00651CA5" w:rsidRPr="00AC1E92">
        <w:rPr>
          <w:rFonts w:ascii="Times New Roman" w:hAnsi="Times New Roman" w:cs="Times New Roman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266B1605" w14:textId="77777777" w:rsidR="00651CA5" w:rsidRPr="0062707B" w:rsidRDefault="00651CA5" w:rsidP="00A50036">
      <w:pPr>
        <w:tabs>
          <w:tab w:val="left" w:pos="9214"/>
        </w:tabs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AC1E92">
        <w:rPr>
          <w:rFonts w:ascii="Times New Roman" w:hAnsi="Times New Roman" w:cs="Times New Roman"/>
          <w:i/>
          <w:color w:val="000000"/>
          <w:sz w:val="16"/>
          <w:szCs w:val="16"/>
        </w:rPr>
        <w:t>(imię i naz</w:t>
      </w:r>
      <w:r w:rsidR="00C46DE5" w:rsidRPr="00AC1E92">
        <w:rPr>
          <w:rFonts w:ascii="Times New Roman" w:hAnsi="Times New Roman" w:cs="Times New Roman"/>
          <w:i/>
          <w:color w:val="000000"/>
          <w:sz w:val="16"/>
          <w:szCs w:val="16"/>
        </w:rPr>
        <w:t>wisko osoby/osób upoważnionej/-</w:t>
      </w:r>
      <w:proofErr w:type="spellStart"/>
      <w:r w:rsidRPr="00AC1E92">
        <w:rPr>
          <w:rFonts w:ascii="Times New Roman" w:hAnsi="Times New Roman" w:cs="Times New Roman"/>
          <w:i/>
          <w:color w:val="000000"/>
          <w:sz w:val="16"/>
          <w:szCs w:val="16"/>
        </w:rPr>
        <w:t>ych</w:t>
      </w:r>
      <w:proofErr w:type="spellEnd"/>
      <w:r w:rsidRPr="00AC1E92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do reprezentowania)</w:t>
      </w:r>
    </w:p>
    <w:p w14:paraId="75387662" w14:textId="77777777" w:rsidR="00651CA5" w:rsidRPr="0062707B" w:rsidRDefault="00651CA5" w:rsidP="00651CA5">
      <w:pPr>
        <w:tabs>
          <w:tab w:val="left" w:pos="9214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2229320" w14:textId="77777777" w:rsidR="00651CA5" w:rsidRPr="0062707B" w:rsidRDefault="00651CA5" w:rsidP="00535344">
      <w:pPr>
        <w:tabs>
          <w:tab w:val="left" w:pos="9214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działając w imieniu i na rzecz:</w:t>
      </w:r>
    </w:p>
    <w:p w14:paraId="5373007A" w14:textId="77777777" w:rsidR="00651CA5" w:rsidRPr="0062707B" w:rsidRDefault="002E1A05" w:rsidP="00651CA5">
      <w:pPr>
        <w:tabs>
          <w:tab w:val="left" w:pos="9214"/>
        </w:tabs>
        <w:spacing w:before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…</w:t>
      </w:r>
      <w:r w:rsidR="00651CA5" w:rsidRPr="0062707B">
        <w:rPr>
          <w:rFonts w:ascii="Times New Roman" w:hAnsi="Times New Roman" w:cs="Times New Roman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DE61797" w14:textId="77777777" w:rsidR="00651CA5" w:rsidRPr="0062707B" w:rsidRDefault="00651CA5" w:rsidP="00F543A7">
      <w:pPr>
        <w:tabs>
          <w:tab w:val="left" w:pos="9214"/>
        </w:tabs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>(nazwa Wykonawcy/Wykonawc</w:t>
      </w:r>
      <w:r w:rsidR="009D6DF6" w:rsidRPr="0062707B">
        <w:rPr>
          <w:rFonts w:ascii="Times New Roman" w:hAnsi="Times New Roman" w:cs="Times New Roman"/>
          <w:i/>
          <w:color w:val="000000"/>
          <w:sz w:val="16"/>
          <w:szCs w:val="16"/>
        </w:rPr>
        <w:t>y</w:t>
      </w:r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wspólnie ubiegając</w:t>
      </w:r>
      <w:r w:rsidR="009D6DF6" w:rsidRPr="0062707B">
        <w:rPr>
          <w:rFonts w:ascii="Times New Roman" w:hAnsi="Times New Roman" w:cs="Times New Roman"/>
          <w:i/>
          <w:color w:val="000000"/>
          <w:sz w:val="16"/>
          <w:szCs w:val="16"/>
        </w:rPr>
        <w:t>ego się o udzielenie zamówienia</w:t>
      </w:r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>)</w:t>
      </w:r>
    </w:p>
    <w:p w14:paraId="7F2402CC" w14:textId="77777777" w:rsidR="00385668" w:rsidRPr="0062707B" w:rsidRDefault="00385668" w:rsidP="00F20815">
      <w:pPr>
        <w:suppressAutoHyphens/>
        <w:spacing w:before="120" w:after="60"/>
        <w:jc w:val="both"/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</w:pPr>
    </w:p>
    <w:p w14:paraId="238C518F" w14:textId="77777777" w:rsidR="00FE6796" w:rsidRPr="0062707B" w:rsidRDefault="00F20815" w:rsidP="00F20815">
      <w:pPr>
        <w:suppressAutoHyphens/>
        <w:spacing w:before="120" w:after="60"/>
        <w:jc w:val="both"/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</w:pPr>
      <w:r w:rsidRPr="0062707B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OŚWIADCZENIA DOTYCZĄCE BRAKU PODSTAW WYKLUCZENIA Z POSTĘPOWANIA </w:t>
      </w:r>
    </w:p>
    <w:p w14:paraId="5921A1C1" w14:textId="3F0C29D6" w:rsidR="00545903" w:rsidRPr="0062707B" w:rsidRDefault="00201473" w:rsidP="00D15425">
      <w:pPr>
        <w:numPr>
          <w:ilvl w:val="1"/>
          <w:numId w:val="9"/>
        </w:numPr>
        <w:suppressAutoHyphens/>
        <w:spacing w:before="120" w:after="120"/>
        <w:ind w:left="426" w:hanging="420"/>
        <w:jc w:val="both"/>
        <w:rPr>
          <w:rFonts w:ascii="Times New Roman" w:hAnsi="Times New Roman" w:cs="Times New Roman"/>
          <w:color w:val="000000"/>
          <w:spacing w:val="4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o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świadcza</w:t>
      </w:r>
      <w:r w:rsidR="006529C2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m/-my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, że nie podlega</w:t>
      </w:r>
      <w:r w:rsidR="00086AE9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m</w:t>
      </w:r>
      <w:r w:rsidR="006529C2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/-my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wykluczeniu z postępowania na podstawie art. 108 </w:t>
      </w:r>
      <w:r w:rsidR="00370F60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br/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ust. 1 ustawy Prawo zamówień publicznych</w:t>
      </w:r>
      <w:r w:rsidR="003F0070" w:rsidRPr="0062707B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14:paraId="7A475BE6" w14:textId="4EDA49F0" w:rsidR="00545903" w:rsidRPr="0062707B" w:rsidRDefault="00201473" w:rsidP="00D15425">
      <w:pPr>
        <w:numPr>
          <w:ilvl w:val="1"/>
          <w:numId w:val="9"/>
        </w:numPr>
        <w:suppressAutoHyphens/>
        <w:spacing w:before="120" w:after="120"/>
        <w:ind w:left="426" w:hanging="420"/>
        <w:jc w:val="both"/>
        <w:rPr>
          <w:rFonts w:ascii="Times New Roman" w:hAnsi="Times New Roman" w:cs="Times New Roman"/>
          <w:color w:val="000000"/>
          <w:spacing w:val="4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o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świadczam</w:t>
      </w:r>
      <w:r w:rsidR="006529C2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/-my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, że w</w:t>
      </w:r>
      <w:r w:rsidR="00086AE9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stosunku do mnie 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zachodzą przesłanki wykluczenia z postępowania określone w art. </w:t>
      </w:r>
      <w:r w:rsidR="002E1A05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…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....... ustawy Pzp</w:t>
      </w:r>
      <w:r w:rsidR="00785A2D" w:rsidRPr="0062707B">
        <w:rPr>
          <w:rFonts w:ascii="Times New Roman" w:hAnsi="Times New Roman" w:cs="Times New Roman"/>
          <w:color w:val="000000"/>
          <w:spacing w:val="4"/>
          <w:sz w:val="22"/>
          <w:szCs w:val="22"/>
          <w:vertAlign w:val="superscript"/>
        </w:rPr>
        <w:t>1</w:t>
      </w:r>
      <w:r w:rsidR="00B92C46" w:rsidRPr="0062707B">
        <w:rPr>
          <w:rFonts w:ascii="Times New Roman" w:hAnsi="Times New Roman" w:cs="Times New Roman"/>
          <w:color w:val="000000"/>
          <w:spacing w:val="4"/>
          <w:sz w:val="22"/>
          <w:szCs w:val="22"/>
          <w:vertAlign w:val="superscript"/>
        </w:rPr>
        <w:t>)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. Jednocześnie oświadczam</w:t>
      </w:r>
      <w:r w:rsidR="00D97648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/-y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, że w związku </w:t>
      </w:r>
      <w:r w:rsidR="00370F60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br/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z ww. okolicznością, podjęto środki naprawcze, o których mowa w art. 110 ustawy Pzp, </w:t>
      </w:r>
      <w:r w:rsidR="00370F60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br/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tj.: </w:t>
      </w:r>
      <w:r w:rsidR="002E1A05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…</w:t>
      </w:r>
      <w:r w:rsidR="00545903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....................................................................................................................................;</w:t>
      </w:r>
      <w:r w:rsidR="00385668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2</w:t>
      </w:r>
      <w:r w:rsidR="00365865" w:rsidRPr="0062707B">
        <w:rPr>
          <w:rFonts w:ascii="Times New Roman" w:hAnsi="Times New Roman" w:cs="Times New Roman"/>
          <w:bCs/>
          <w:color w:val="000000"/>
          <w:sz w:val="22"/>
          <w:szCs w:val="22"/>
          <w:vertAlign w:val="superscript"/>
        </w:rPr>
        <w:t>)</w:t>
      </w:r>
    </w:p>
    <w:p w14:paraId="1E9D9140" w14:textId="44F546BF" w:rsidR="00785A2D" w:rsidRPr="0062707B" w:rsidRDefault="00201473" w:rsidP="00D15425">
      <w:pPr>
        <w:numPr>
          <w:ilvl w:val="1"/>
          <w:numId w:val="9"/>
        </w:numPr>
        <w:suppressAutoHyphens/>
        <w:spacing w:before="120" w:after="120"/>
        <w:ind w:left="426" w:hanging="420"/>
        <w:jc w:val="both"/>
        <w:rPr>
          <w:rFonts w:ascii="Times New Roman" w:hAnsi="Times New Roman" w:cs="Times New Roman"/>
          <w:color w:val="000000"/>
          <w:spacing w:val="4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o</w:t>
      </w:r>
      <w:r w:rsidR="00785A2D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świadczam/-my, że nie podlegam/-my wykluczeniu z postępowania na podstawie art. 7 ust. 1 </w:t>
      </w:r>
      <w:r w:rsidR="00785A2D" w:rsidRPr="0062707B">
        <w:rPr>
          <w:rFonts w:ascii="Times New Roman" w:hAnsi="Times New Roman" w:cs="Times New Roman"/>
          <w:color w:val="000000"/>
          <w:sz w:val="22"/>
          <w:szCs w:val="22"/>
        </w:rPr>
        <w:t>ustawy o szczególnych rozwiązaniach w zakresie przeciwdziałania wspieraniu agresji na Ukrainę oraz służących ochronie bezpieczeństwa narodowego;</w:t>
      </w:r>
    </w:p>
    <w:p w14:paraId="1DDA001F" w14:textId="77777777" w:rsidR="00385668" w:rsidRPr="0062707B" w:rsidRDefault="00385668" w:rsidP="00385668">
      <w:pPr>
        <w:suppressAutoHyphens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F435DC2" w14:textId="77777777" w:rsidR="00171FFA" w:rsidRPr="0062707B" w:rsidRDefault="00171FFA" w:rsidP="00385668">
      <w:pPr>
        <w:suppressAutoHyphens/>
        <w:spacing w:after="1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707B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OŚWIADCZENIE DOTYCZĄCE PODANYCH INFORMACJI</w:t>
      </w:r>
    </w:p>
    <w:p w14:paraId="6670B3AA" w14:textId="15446366" w:rsidR="000418AD" w:rsidRPr="0062707B" w:rsidRDefault="00545903" w:rsidP="00D15425">
      <w:pPr>
        <w:numPr>
          <w:ilvl w:val="1"/>
          <w:numId w:val="9"/>
        </w:numPr>
        <w:suppressAutoHyphens/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oświadczam</w:t>
      </w:r>
      <w:r w:rsidR="002A54B1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/-my</w:t>
      </w: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, że wszystkie informacje podane w powyższych oświadczeniach są aktualne </w:t>
      </w:r>
      <w:r w:rsidR="00370F60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br/>
      </w: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CA978F2" w14:textId="77777777" w:rsidR="009D6DF6" w:rsidRPr="0062707B" w:rsidRDefault="009D6DF6" w:rsidP="00651CA5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5C919CE0" w14:textId="77777777" w:rsidR="00591B8A" w:rsidRPr="0062707B" w:rsidRDefault="00591B8A" w:rsidP="00651CA5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593C29B8" w14:textId="77777777" w:rsidR="00D40957" w:rsidRPr="0062707B" w:rsidRDefault="00D40957" w:rsidP="00D40957">
      <w:pPr>
        <w:ind w:left="851" w:hanging="851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Uwaga:</w:t>
      </w: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ab/>
      </w:r>
      <w:r w:rsidR="00250DD2"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Oświadczenie</w:t>
      </w: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 xml:space="preserve"> należy podpisać </w:t>
      </w:r>
      <w:r w:rsidR="00250DD2"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kwalifikowanym podpisem elektronicznym lub podpisem zaufanym lub podpisem osobistym, w sposób zgodny z wymaganiami określonymi w SWZ</w:t>
      </w: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.</w:t>
      </w:r>
    </w:p>
    <w:p w14:paraId="74196AB5" w14:textId="77777777" w:rsidR="00D40957" w:rsidRPr="0062707B" w:rsidRDefault="00D40957" w:rsidP="00D40957">
      <w:pPr>
        <w:jc w:val="both"/>
        <w:rPr>
          <w:rFonts w:ascii="Times New Roman" w:hAnsi="Times New Roman" w:cs="Times New Roman"/>
          <w:color w:val="000000"/>
          <w:sz w:val="16"/>
          <w:szCs w:val="18"/>
        </w:rPr>
      </w:pPr>
    </w:p>
    <w:p w14:paraId="0E1F8D0E" w14:textId="77777777" w:rsidR="00D70BCC" w:rsidRPr="0062707B" w:rsidRDefault="00D70BCC" w:rsidP="004B538E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</w:p>
    <w:p w14:paraId="6B7309C1" w14:textId="77777777" w:rsidR="00D70BCC" w:rsidRPr="0062707B" w:rsidRDefault="00D70BCC" w:rsidP="004B538E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</w:p>
    <w:p w14:paraId="374A2FBE" w14:textId="77777777" w:rsidR="004B538E" w:rsidRPr="0062707B" w:rsidRDefault="004B538E" w:rsidP="00D70BCC">
      <w:pPr>
        <w:tabs>
          <w:tab w:val="left" w:pos="142"/>
        </w:tabs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i/>
          <w:color w:val="000000"/>
          <w:sz w:val="22"/>
          <w:szCs w:val="22"/>
        </w:rPr>
        <w:t>_________________________________________</w:t>
      </w:r>
    </w:p>
    <w:p w14:paraId="341664F7" w14:textId="77777777" w:rsidR="004B538E" w:rsidRPr="0062707B" w:rsidRDefault="004B538E" w:rsidP="004B538E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color w:val="000000"/>
          <w:sz w:val="18"/>
          <w:szCs w:val="18"/>
          <w:lang w:eastAsia="ar-SA"/>
        </w:rPr>
      </w:pPr>
      <w:r w:rsidRPr="0062707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>1)</w:t>
      </w:r>
      <w:r w:rsidRPr="0062707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ab/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  <w:lang w:eastAsia="ar-SA"/>
        </w:rPr>
        <w:t>należy podać mającą zastosowanie podstawę wykluczenia spośród wymienionych w art. 108 ust. 1 pkt 1), 2) i 5), jeżeli dotyczy</w:t>
      </w:r>
    </w:p>
    <w:p w14:paraId="5A2C2282" w14:textId="77777777" w:rsidR="004B538E" w:rsidRPr="0062707B" w:rsidRDefault="004B538E" w:rsidP="004B538E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color w:val="000000"/>
          <w:sz w:val="18"/>
          <w:szCs w:val="18"/>
          <w:lang w:eastAsia="ar-SA"/>
        </w:rPr>
      </w:pPr>
      <w:r w:rsidRPr="0062707B">
        <w:rPr>
          <w:rFonts w:ascii="Times New Roman" w:hAnsi="Times New Roman" w:cs="Times New Roman"/>
          <w:bCs/>
          <w:i/>
          <w:iCs/>
          <w:color w:val="000000"/>
          <w:sz w:val="22"/>
          <w:szCs w:val="22"/>
          <w:vertAlign w:val="superscript"/>
        </w:rPr>
        <w:t>2)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ab/>
        <w:t>niepotrzebne skreślić</w:t>
      </w:r>
    </w:p>
    <w:p w14:paraId="6A34B9B4" w14:textId="77777777" w:rsidR="00CC6CA1" w:rsidRPr="0062707B" w:rsidRDefault="00474B7E" w:rsidP="00CC6CA1">
      <w:pPr>
        <w:pStyle w:val="Tytu"/>
        <w:ind w:left="426"/>
        <w:jc w:val="right"/>
        <w:outlineLvl w:val="0"/>
        <w:rPr>
          <w:rFonts w:ascii="Times New Roman" w:hAnsi="Times New Roman" w:cs="Times New Roman"/>
          <w:bCs w:val="0"/>
          <w:color w:val="000000"/>
          <w:szCs w:val="20"/>
        </w:rPr>
      </w:pPr>
      <w:r w:rsidRPr="0062707B">
        <w:rPr>
          <w:rFonts w:ascii="Times New Roman" w:hAnsi="Times New Roman" w:cs="Times New Roman"/>
          <w:b w:val="0"/>
          <w:color w:val="000000"/>
          <w:sz w:val="22"/>
          <w:szCs w:val="22"/>
        </w:rPr>
        <w:br w:type="page"/>
      </w:r>
      <w:r w:rsidR="00CC6CA1" w:rsidRPr="0062707B">
        <w:rPr>
          <w:rFonts w:ascii="Times New Roman" w:hAnsi="Times New Roman" w:cs="Times New Roman"/>
          <w:bCs w:val="0"/>
          <w:color w:val="000000"/>
          <w:sz w:val="22"/>
          <w:szCs w:val="22"/>
        </w:rPr>
        <w:lastRenderedPageBreak/>
        <w:t>Z</w:t>
      </w:r>
      <w:r w:rsidR="00CC6CA1" w:rsidRPr="0062707B">
        <w:rPr>
          <w:rFonts w:ascii="Times New Roman" w:hAnsi="Times New Roman" w:cs="Times New Roman"/>
          <w:bCs w:val="0"/>
          <w:color w:val="000000"/>
          <w:sz w:val="22"/>
        </w:rPr>
        <w:t>ałącznik nr 4 do SWZ</w:t>
      </w:r>
    </w:p>
    <w:p w14:paraId="03C51E7D" w14:textId="77777777" w:rsidR="00C2788D" w:rsidRPr="0062707B" w:rsidRDefault="00C2788D" w:rsidP="00C2788D">
      <w:pPr>
        <w:pStyle w:val="Standard"/>
        <w:tabs>
          <w:tab w:val="left" w:pos="709"/>
        </w:tabs>
        <w:spacing w:line="276" w:lineRule="auto"/>
        <w:jc w:val="center"/>
        <w:rPr>
          <w:rFonts w:ascii="Times New Roman" w:hAnsi="Times New Roman" w:cs="Times New Roman"/>
          <w:b/>
          <w:color w:val="000000"/>
          <w:kern w:val="1"/>
          <w:sz w:val="22"/>
          <w:szCs w:val="22"/>
        </w:rPr>
      </w:pPr>
    </w:p>
    <w:p w14:paraId="7D516BB9" w14:textId="537DFA25" w:rsidR="00C2788D" w:rsidRPr="00AC1E92" w:rsidRDefault="00C2788D" w:rsidP="00810C52">
      <w:pPr>
        <w:pStyle w:val="Standard"/>
        <w:tabs>
          <w:tab w:val="left" w:pos="709"/>
        </w:tabs>
        <w:spacing w:line="276" w:lineRule="auto"/>
        <w:jc w:val="center"/>
        <w:rPr>
          <w:rFonts w:ascii="Times New Roman" w:hAnsi="Times New Roman" w:cs="Times New Roman"/>
          <w:b/>
          <w:color w:val="000000"/>
          <w:kern w:val="1"/>
          <w:sz w:val="22"/>
          <w:szCs w:val="22"/>
        </w:rPr>
      </w:pPr>
      <w:r w:rsidRPr="00AC1E92">
        <w:rPr>
          <w:rFonts w:ascii="Times New Roman" w:hAnsi="Times New Roman" w:cs="Times New Roman"/>
          <w:b/>
          <w:color w:val="000000"/>
          <w:kern w:val="1"/>
          <w:sz w:val="22"/>
          <w:szCs w:val="22"/>
        </w:rPr>
        <w:t>Specyfikacja oferowanego przedmiotu zamówienia w postępowaniu nr ZP/TP-</w:t>
      </w:r>
      <w:r w:rsidR="005611F3" w:rsidRPr="00AC1E92">
        <w:rPr>
          <w:rFonts w:ascii="Times New Roman" w:hAnsi="Times New Roman" w:cs="Times New Roman"/>
          <w:b/>
          <w:color w:val="000000"/>
          <w:kern w:val="1"/>
          <w:sz w:val="22"/>
          <w:szCs w:val="22"/>
        </w:rPr>
        <w:t>22/25</w:t>
      </w:r>
      <w:r w:rsidRPr="00AC1E92">
        <w:rPr>
          <w:rFonts w:ascii="Times New Roman" w:hAnsi="Times New Roman" w:cs="Times New Roman"/>
          <w:b/>
          <w:color w:val="000000"/>
          <w:kern w:val="1"/>
          <w:sz w:val="22"/>
          <w:szCs w:val="22"/>
        </w:rPr>
        <w:t xml:space="preserve"> </w:t>
      </w:r>
      <w:r w:rsidRPr="00AC1E92">
        <w:rPr>
          <w:rFonts w:ascii="Times New Roman" w:hAnsi="Times New Roman" w:cs="Times New Roman"/>
          <w:b/>
          <w:color w:val="000000"/>
          <w:kern w:val="1"/>
          <w:sz w:val="22"/>
          <w:szCs w:val="22"/>
        </w:rPr>
        <w:br/>
        <w:t>na „</w:t>
      </w:r>
      <w:r w:rsidR="00BF75E0" w:rsidRPr="00AC1E92">
        <w:rPr>
          <w:rFonts w:ascii="Times New Roman" w:hAnsi="Times New Roman" w:cs="Times New Roman"/>
          <w:b/>
          <w:sz w:val="22"/>
        </w:rPr>
        <w:t xml:space="preserve">Dostawę analizatora do multipleksowej analizy kwasów nukleinowych </w:t>
      </w:r>
      <w:r w:rsidR="00BF75E0" w:rsidRPr="00AC1E92">
        <w:rPr>
          <w:rFonts w:ascii="Times New Roman" w:hAnsi="Times New Roman" w:cs="Times New Roman"/>
          <w:b/>
          <w:sz w:val="22"/>
        </w:rPr>
        <w:br/>
        <w:t>i przeciwciał anty-HLA</w:t>
      </w:r>
      <w:r w:rsidRPr="00AC1E92">
        <w:rPr>
          <w:rFonts w:ascii="Times New Roman" w:hAnsi="Times New Roman" w:cs="Times New Roman"/>
          <w:b/>
          <w:color w:val="000000"/>
          <w:kern w:val="1"/>
          <w:sz w:val="22"/>
          <w:szCs w:val="22"/>
        </w:rPr>
        <w:t>”</w:t>
      </w:r>
    </w:p>
    <w:p w14:paraId="379E88FA" w14:textId="77777777" w:rsidR="00347061" w:rsidRPr="00AC1E92" w:rsidRDefault="00347061" w:rsidP="00C2788D">
      <w:pPr>
        <w:jc w:val="center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tbl>
      <w:tblPr>
        <w:tblW w:w="9781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1985"/>
        <w:gridCol w:w="1984"/>
      </w:tblGrid>
      <w:tr w:rsidR="00EB3B9C" w:rsidRPr="00260980" w14:paraId="18417E0B" w14:textId="5E6C4F1E" w:rsidTr="0075682A">
        <w:trPr>
          <w:trHeight w:val="143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8551E6" w14:textId="00CEC449" w:rsidR="00EB3B9C" w:rsidRPr="00AC1E92" w:rsidRDefault="00EB3B9C" w:rsidP="00EB3B9C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AC1E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A3CECE" w14:textId="7957CB32" w:rsidR="00EB3B9C" w:rsidRPr="00AC1E92" w:rsidRDefault="00EB3B9C" w:rsidP="00EB3B9C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Przedmiot zamówienia - wymagania Zamawiającego: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381B3743" w14:textId="77777777" w:rsidR="00EB3B9C" w:rsidRPr="00AC1E92" w:rsidRDefault="00EB3B9C" w:rsidP="00EB3B9C">
            <w:pPr>
              <w:ind w:left="7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Potwierdzenie przez Wykonawcę spełnienia przez oferowany produkt wymagań</w:t>
            </w:r>
          </w:p>
          <w:p w14:paraId="31955770" w14:textId="0723CB67" w:rsidR="00EB3B9C" w:rsidRPr="00AC1E92" w:rsidRDefault="00EB3B9C" w:rsidP="00EB3B9C">
            <w:pPr>
              <w:pStyle w:val="Standard"/>
              <w:tabs>
                <w:tab w:val="left" w:pos="-4860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C1E92">
              <w:rPr>
                <w:rFonts w:ascii="Times New Roman" w:hAnsi="Times New Roman" w:cs="Times New Roman"/>
                <w:b/>
                <w:sz w:val="18"/>
                <w:szCs w:val="18"/>
              </w:rPr>
              <w:t>Zamawiającego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7C2410FB" w14:textId="033EDB87" w:rsidR="00EB3B9C" w:rsidRPr="00260980" w:rsidRDefault="00EB3B9C" w:rsidP="00EB3B9C">
            <w:pPr>
              <w:pStyle w:val="Standard"/>
              <w:tabs>
                <w:tab w:val="left" w:pos="-4860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C1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Dodatkowe informacje dotyczące oferowanego przedmiotu zamówienia</w:t>
            </w:r>
          </w:p>
        </w:tc>
      </w:tr>
      <w:tr w:rsidR="00EB3B9C" w:rsidRPr="00260980" w14:paraId="72E6A12B" w14:textId="0EAC5A48" w:rsidTr="0075682A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8D313B" w14:textId="77777777" w:rsidR="00EB3B9C" w:rsidRPr="00EB3B9C" w:rsidRDefault="00EB3B9C" w:rsidP="00EB3B9C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625090" w14:textId="77777777" w:rsidR="00452C2B" w:rsidRPr="00D65FA5" w:rsidRDefault="00452C2B" w:rsidP="00452C2B">
            <w:pPr>
              <w:widowControl w:val="0"/>
              <w:autoSpaceDE w:val="0"/>
              <w:autoSpaceDN w:val="0"/>
              <w:adjustRightInd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Analizator wraz z wyposażeniem i oprogramowaniem do metody SSO, skupiający w sobie multipleksową analizę kwasów nukleinowych stosowaną do genotypowania HLA oraz funkcje wykrywania obecności i identyfikacji swoistości przeciwciał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>anty-HLA.</w:t>
            </w:r>
          </w:p>
          <w:p w14:paraId="5F559FF7" w14:textId="64B999B9" w:rsidR="00EB3B9C" w:rsidRPr="00D65FA5" w:rsidRDefault="00452C2B" w:rsidP="00452C2B">
            <w:pPr>
              <w:pStyle w:val="Standard"/>
              <w:autoSpaceDE/>
              <w:autoSpaceDN w:val="0"/>
              <w:ind w:left="130" w:right="132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System służący do analizy testów z wykorzystaniem fazy stałej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postaci </w:t>
            </w:r>
            <w:proofErr w:type="spellStart"/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mikrokulek</w:t>
            </w:r>
            <w:proofErr w:type="spellEnd"/>
            <w:r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 polistyrenowych i magnetycznych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technologii X-MAP do analizy antygenów HLA i przeciwciał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>anty-HLA, który ma możliwość analizy jednocześnie min. z 500 różnych populacji kulek w pojedynczej próbce (wysoka przepustowość).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B5127B" w14:textId="5694540A" w:rsidR="00EB3B9C" w:rsidRPr="00EB3B9C" w:rsidRDefault="00EB3B9C" w:rsidP="00EB3B9C">
            <w:pPr>
              <w:widowControl w:val="0"/>
              <w:autoSpaceDE w:val="0"/>
              <w:autoSpaceDN w:val="0"/>
              <w:adjustRightInd w:val="0"/>
              <w:ind w:left="130" w:right="13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10419E" w14:textId="78855B6C" w:rsidR="00EB3B9C" w:rsidRPr="00EB3B9C" w:rsidRDefault="00EB3B9C" w:rsidP="00EB3B9C">
            <w:pPr>
              <w:widowControl w:val="0"/>
              <w:autoSpaceDE w:val="0"/>
              <w:autoSpaceDN w:val="0"/>
              <w:adjustRightInd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260980" w14:paraId="19D08BD4" w14:textId="5BB20C7C" w:rsidTr="0075682A">
        <w:trPr>
          <w:trHeight w:val="33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C1D1AE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2FDFAC" w14:textId="77777777" w:rsidR="00452C2B" w:rsidRPr="00D65FA5" w:rsidRDefault="00452C2B" w:rsidP="00452C2B">
            <w:pPr>
              <w:autoSpaceDE w:val="0"/>
              <w:autoSpaceDN w:val="0"/>
              <w:adjustRightInd w:val="0"/>
              <w:ind w:left="130" w:right="132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Skład systemu:</w:t>
            </w:r>
          </w:p>
          <w:p w14:paraId="08A49192" w14:textId="77777777" w:rsidR="00452C2B" w:rsidRPr="00D65FA5" w:rsidRDefault="00452C2B" w:rsidP="00452C2B">
            <w:pPr>
              <w:numPr>
                <w:ilvl w:val="0"/>
                <w:numId w:val="94"/>
              </w:numPr>
              <w:autoSpaceDE w:val="0"/>
              <w:autoSpaceDN w:val="0"/>
              <w:adjustRightInd w:val="0"/>
              <w:ind w:left="413" w:right="132" w:hanging="28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analizator (</w:t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</w:rPr>
              <w:t>wyposażony w zasilacz awaryjny /UPS/ podtrzymujący pracę aparatu przez min. 20 min.),</w:t>
            </w:r>
          </w:p>
          <w:p w14:paraId="560BB2A0" w14:textId="2C71377A" w:rsidR="00452C2B" w:rsidRPr="00D65FA5" w:rsidRDefault="00452C2B" w:rsidP="00452C2B">
            <w:pPr>
              <w:numPr>
                <w:ilvl w:val="0"/>
                <w:numId w:val="94"/>
              </w:numPr>
              <w:autoSpaceDE w:val="0"/>
              <w:autoSpaceDN w:val="0"/>
              <w:adjustRightInd w:val="0"/>
              <w:ind w:left="413" w:right="132" w:hanging="28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komputer i UPS.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60BC76" w14:textId="1368E917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95D2D4" w14:textId="2F1136DF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4900CC" w14:paraId="02639F17" w14:textId="06C5EA6F" w:rsidTr="0075682A">
        <w:trPr>
          <w:trHeight w:val="33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910679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B25495" w14:textId="14C0042B" w:rsidR="00452C2B" w:rsidRPr="00D65FA5" w:rsidRDefault="00452C2B" w:rsidP="00452C2B">
            <w:pPr>
              <w:autoSpaceDE w:val="0"/>
              <w:autoSpaceDN w:val="0"/>
              <w:adjustRightInd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Analizator zaopatrzony w odpowiednie certyfikaty konieczne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>do diagnostyki in vitro.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B76B6D" w14:textId="3AC2C896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BF4883" w14:textId="4272CD92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4900CC" w14:paraId="55729959" w14:textId="524DBF87" w:rsidTr="0075682A">
        <w:trPr>
          <w:trHeight w:val="33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DAE95B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372425" w14:textId="54762C04" w:rsidR="00452C2B" w:rsidRPr="00D65FA5" w:rsidRDefault="00452C2B" w:rsidP="00452C2B">
            <w:pPr>
              <w:autoSpaceDE w:val="0"/>
              <w:autoSpaceDN w:val="0"/>
              <w:adjustRightInd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Analizator wraz z wyposażeniem zasilany 230V/50Hz.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23744B" w14:textId="5D95E2EE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B9744A" w14:textId="49453B98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260980" w14:paraId="164F3000" w14:textId="64AEF0FB" w:rsidTr="0075682A">
        <w:tc>
          <w:tcPr>
            <w:tcW w:w="5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71D97A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2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2B5CD2" w14:textId="77777777" w:rsidR="00452C2B" w:rsidRPr="00D65FA5" w:rsidRDefault="00452C2B" w:rsidP="00452C2B">
            <w:pPr>
              <w:autoSpaceDE w:val="0"/>
              <w:autoSpaceDN w:val="0"/>
              <w:adjustRightInd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Analizator - fluorocytometr przepływowy z:</w:t>
            </w:r>
          </w:p>
          <w:p w14:paraId="3794B0A4" w14:textId="77777777" w:rsidR="00452C2B" w:rsidRPr="00D65FA5" w:rsidRDefault="00452C2B" w:rsidP="00452C2B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jednostką automatycznie dozującą płyn płuczący, umożliwiającą pracę w trybie ciągłym,</w:t>
            </w:r>
          </w:p>
          <w:p w14:paraId="5E4960F0" w14:textId="77777777" w:rsidR="00452C2B" w:rsidRPr="00D65FA5" w:rsidRDefault="00452C2B" w:rsidP="00452C2B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automatycznym podajnikiem mikropłytek XYP,</w:t>
            </w:r>
          </w:p>
          <w:p w14:paraId="4018BD77" w14:textId="77777777" w:rsidR="00452C2B" w:rsidRPr="00D65FA5" w:rsidRDefault="00452C2B" w:rsidP="00452C2B">
            <w:pPr>
              <w:numPr>
                <w:ilvl w:val="0"/>
                <w:numId w:val="99"/>
              </w:numPr>
              <w:ind w:left="413" w:right="132" w:hanging="28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bCs/>
                <w:sz w:val="18"/>
                <w:szCs w:val="18"/>
              </w:rPr>
              <w:t>automatycznym odczytem mikropłytek formatu 96 oraz 384 dołkowego,</w:t>
            </w:r>
          </w:p>
          <w:p w14:paraId="102955C0" w14:textId="77777777" w:rsidR="00452C2B" w:rsidRPr="00D65FA5" w:rsidRDefault="00452C2B" w:rsidP="00452C2B">
            <w:pPr>
              <w:numPr>
                <w:ilvl w:val="0"/>
                <w:numId w:val="99"/>
              </w:numPr>
              <w:ind w:left="413" w:right="132" w:hanging="28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bCs/>
                <w:sz w:val="18"/>
                <w:szCs w:val="18"/>
              </w:rPr>
              <w:t>pomiarem w komorze przepływowej przy użyciu 2 promieni lasera (638nm i 532nm),</w:t>
            </w:r>
          </w:p>
          <w:p w14:paraId="1CCB6039" w14:textId="77777777" w:rsidR="00452C2B" w:rsidRPr="00D65FA5" w:rsidRDefault="00452C2B" w:rsidP="00452C2B">
            <w:pPr>
              <w:numPr>
                <w:ilvl w:val="0"/>
                <w:numId w:val="99"/>
              </w:numPr>
              <w:ind w:left="413" w:right="132" w:hanging="28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bCs/>
                <w:sz w:val="18"/>
                <w:szCs w:val="18"/>
              </w:rPr>
              <w:t>czasem odczytu płytki - 96-dołkowej &lt;=20 min,</w:t>
            </w:r>
          </w:p>
          <w:p w14:paraId="41372A65" w14:textId="77777777" w:rsidR="00452C2B" w:rsidRPr="00D65FA5" w:rsidRDefault="00452C2B" w:rsidP="00452C2B">
            <w:pPr>
              <w:numPr>
                <w:ilvl w:val="0"/>
                <w:numId w:val="99"/>
              </w:numPr>
              <w:ind w:left="413" w:right="132" w:hanging="28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czasem odczytu płytki - 384-dołkowej &lt;=75 min, </w:t>
            </w:r>
          </w:p>
          <w:p w14:paraId="06982850" w14:textId="7C624DAA" w:rsidR="00452C2B" w:rsidRPr="00D65FA5" w:rsidRDefault="00452C2B" w:rsidP="00042F9D">
            <w:pPr>
              <w:numPr>
                <w:ilvl w:val="0"/>
                <w:numId w:val="99"/>
              </w:numPr>
              <w:ind w:left="413" w:right="132" w:hanging="28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bCs/>
                <w:sz w:val="18"/>
                <w:szCs w:val="18"/>
              </w:rPr>
              <w:t>szybkością wstrzykiwania próbki 2 µl/sec.</w:t>
            </w:r>
          </w:p>
        </w:tc>
        <w:tc>
          <w:tcPr>
            <w:tcW w:w="198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99FFF0" w14:textId="5A2FA664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5FAC92" w14:textId="000C2318" w:rsidR="00452C2B" w:rsidRPr="00EB3B9C" w:rsidRDefault="00452C2B" w:rsidP="00452C2B">
            <w:pPr>
              <w:autoSpaceDE w:val="0"/>
              <w:autoSpaceDN w:val="0"/>
              <w:adjustRightInd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260980" w14:paraId="43A76F41" w14:textId="3F6C1948" w:rsidTr="0075682A">
        <w:trPr>
          <w:trHeight w:val="392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F1268B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60ABB1" w14:textId="6403BB0C" w:rsidR="00452C2B" w:rsidRPr="00D65FA5" w:rsidRDefault="00452C2B" w:rsidP="00452C2B">
            <w:pPr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Komputer do sterowania pracą analizatora z odpowiednim systemem operacyjnym, z zainstalowanym oprogramowaniem sterującym analizatorem oraz oprogramowaniem do analizy badań antygenów HLA</w:t>
            </w:r>
            <w:r w:rsidR="00D65FA5"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 lub do analizy badań przeciwciał anty-HLA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6C1D2C" w14:textId="710F33AD" w:rsidR="00452C2B" w:rsidRPr="00EB3B9C" w:rsidRDefault="00452C2B" w:rsidP="00452C2B">
            <w:pPr>
              <w:ind w:left="130" w:right="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12BA7F" w14:textId="6CAB0045" w:rsidR="00452C2B" w:rsidRPr="00EB3B9C" w:rsidRDefault="00452C2B" w:rsidP="00452C2B">
            <w:pPr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260980" w14:paraId="5CDFE74C" w14:textId="36895DB9" w:rsidTr="0075682A">
        <w:trPr>
          <w:trHeight w:val="427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63F52C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9C0444" w14:textId="77777777" w:rsidR="00452C2B" w:rsidRPr="00D65FA5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Komputer wyposażony co najmniej w:</w:t>
            </w:r>
          </w:p>
          <w:p w14:paraId="535C8403" w14:textId="77777777" w:rsidR="00452C2B" w:rsidRPr="00D65FA5" w:rsidRDefault="00452C2B" w:rsidP="00452C2B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karty sieciowe,</w:t>
            </w:r>
          </w:p>
          <w:p w14:paraId="1F4142BB" w14:textId="77777777" w:rsidR="00452C2B" w:rsidRPr="00D65FA5" w:rsidRDefault="00452C2B" w:rsidP="00452C2B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nagrywarkę DVD,</w:t>
            </w:r>
          </w:p>
          <w:p w14:paraId="25A9B908" w14:textId="77777777" w:rsidR="00452C2B" w:rsidRPr="00D65FA5" w:rsidRDefault="00452C2B" w:rsidP="00452C2B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dodatkowe złącza USB,</w:t>
            </w:r>
          </w:p>
          <w:p w14:paraId="7B2C2B1D" w14:textId="77777777" w:rsidR="00452C2B" w:rsidRPr="00D65FA5" w:rsidRDefault="00452C2B" w:rsidP="00452C2B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odpowiedni monitor, co najmniej 19”,</w:t>
            </w:r>
          </w:p>
          <w:p w14:paraId="687EF51D" w14:textId="77777777" w:rsidR="00452C2B" w:rsidRPr="00D65FA5" w:rsidRDefault="00452C2B" w:rsidP="00452C2B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klawiaturę,</w:t>
            </w:r>
          </w:p>
          <w:p w14:paraId="698E43DB" w14:textId="66008B9D" w:rsidR="00452C2B" w:rsidRPr="00D65FA5" w:rsidRDefault="00452C2B" w:rsidP="00452C2B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mysz</w:t>
            </w:r>
            <w:r w:rsidR="00EF21A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DEB7477" w14:textId="11CE1F19" w:rsidR="00452C2B" w:rsidRPr="00D65FA5" w:rsidRDefault="00452C2B" w:rsidP="00EF21AC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413" w:right="132" w:hanging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drukarkę kolorową laserową z dwustronnym drukowaniem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>i podajnikiem papieru.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290F84" w14:textId="6F3E5C85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DD55E7" w14:textId="77364BE1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260980" w14:paraId="6969EEB4" w14:textId="1C3554A3" w:rsidTr="0075682A">
        <w:trPr>
          <w:trHeight w:val="2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DF0406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AA2569" w14:textId="2BCC2916" w:rsidR="00452C2B" w:rsidRPr="00D65FA5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</w:rPr>
              <w:t>Przedmiot zamówienia musi zostać dostarczony jako urządzenie kompletne i gotowe do pracy zgodnie z przeznaczeniem.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EB050B" w14:textId="46705114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FCC343" w14:textId="7909E51B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260980" w14:paraId="1FD2BCD4" w14:textId="2FDBB735" w:rsidTr="0075682A">
        <w:trPr>
          <w:trHeight w:val="2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F76D1F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221028" w14:textId="06DD844D" w:rsidR="00452C2B" w:rsidRPr="00D65FA5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Analizator wraz z wyposażeniem fabrycznie nowy (nieużywany) </w:t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w oryginalnych opakowaniach.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BD75E3" w14:textId="5DE3425B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104C3D" w14:textId="0BA72C15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260980" w14:paraId="478344F6" w14:textId="5B498DC9" w:rsidTr="0075682A">
        <w:trPr>
          <w:trHeight w:val="2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A2D2E0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80CE9D" w14:textId="75ED9F5C" w:rsidR="00452C2B" w:rsidRPr="00D65FA5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Rok produkcji analizatora: nie starszy niż 2025 r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5FF790" w14:textId="727591F2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D138C1" w14:textId="4310522E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  <w:t>rok produkcji analizatora: …….</w:t>
            </w:r>
          </w:p>
        </w:tc>
      </w:tr>
      <w:tr w:rsidR="00452C2B" w:rsidRPr="00260980" w14:paraId="6F4C2041" w14:textId="4BF7E78D" w:rsidTr="0075682A">
        <w:trPr>
          <w:trHeight w:val="427"/>
        </w:trPr>
        <w:tc>
          <w:tcPr>
            <w:tcW w:w="56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1C3C29" w14:textId="32C56528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1ED201" w14:textId="77777777" w:rsidR="00452C2B" w:rsidRPr="00D65FA5" w:rsidRDefault="00452C2B" w:rsidP="00452C2B">
            <w:pPr>
              <w:ind w:left="130" w:right="13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Pakiet startowy / walidacja procesorowa / walidacja operacyjna.</w:t>
            </w:r>
          </w:p>
          <w:p w14:paraId="203D6B5A" w14:textId="166B1EBF" w:rsidR="00452C2B" w:rsidRPr="00D65FA5" w:rsidRDefault="00452C2B" w:rsidP="00452C2B">
            <w:pPr>
              <w:ind w:left="130"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Pakiet startowy zawierający materiały zużywalne oraz odczynniki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do badań HLA: płyn osłonowy, kalibratory kontrolne oraz pakiet startowy do genotypowania antygenów HLA (np. </w:t>
            </w:r>
            <w:proofErr w:type="spellStart"/>
            <w:r w:rsidRPr="00D65FA5">
              <w:rPr>
                <w:rFonts w:ascii="Times New Roman" w:hAnsi="Times New Roman" w:cs="Times New Roman"/>
                <w:sz w:val="18"/>
                <w:szCs w:val="18"/>
              </w:rPr>
              <w:t>locus</w:t>
            </w:r>
            <w:proofErr w:type="spellEnd"/>
            <w:r w:rsidRPr="00D65FA5">
              <w:rPr>
                <w:rFonts w:ascii="Times New Roman" w:hAnsi="Times New Roman" w:cs="Times New Roman"/>
                <w:sz w:val="18"/>
                <w:szCs w:val="18"/>
              </w:rPr>
              <w:t xml:space="preserve"> B) </w:t>
            </w:r>
            <w:r w:rsidRPr="00D65FA5">
              <w:rPr>
                <w:rFonts w:ascii="Times New Roman" w:hAnsi="Times New Roman" w:cs="Times New Roman"/>
                <w:sz w:val="18"/>
                <w:szCs w:val="18"/>
              </w:rPr>
              <w:br/>
              <w:t>lub wykrywania przeciwciał w ilości min. 50 oznaczeń.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20A67C" w14:textId="21BC0811" w:rsidR="00452C2B" w:rsidRPr="00EB3B9C" w:rsidRDefault="00452C2B" w:rsidP="00452C2B">
            <w:pPr>
              <w:ind w:left="130" w:right="13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7AED42" w14:textId="2A7C60BA" w:rsidR="00452C2B" w:rsidRPr="00EB3B9C" w:rsidRDefault="00452C2B" w:rsidP="00452C2B">
            <w:pPr>
              <w:ind w:left="130" w:right="13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4900CC" w14:paraId="6FC5156E" w14:textId="06ECB913" w:rsidTr="0075682A">
        <w:trPr>
          <w:trHeight w:val="427"/>
        </w:trPr>
        <w:tc>
          <w:tcPr>
            <w:tcW w:w="568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7E3F2B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4A41A4" w14:textId="2F1E569F" w:rsidR="00452C2B" w:rsidRPr="00D65FA5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Testy muszą być kompatybilne z aktualnie wykonywanymi metodami (</w:t>
            </w:r>
            <w:proofErr w:type="spellStart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Lifecodes</w:t>
            </w:r>
            <w:proofErr w:type="spellEnd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HLA SSO dla antygenów HLA </w:t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oraz </w:t>
            </w:r>
            <w:proofErr w:type="spellStart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LABScreen</w:t>
            </w:r>
            <w:proofErr w:type="spellEnd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dla </w:t>
            </w:r>
            <w:proofErr w:type="spellStart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przeciwiał</w:t>
            </w:r>
            <w:proofErr w:type="spellEnd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anty-HLA) w pracowni </w:t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na posiadanym przez Zamawiającego aparacie </w:t>
            </w:r>
            <w:proofErr w:type="spellStart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Luminex</w:t>
            </w:r>
            <w:proofErr w:type="spellEnd"/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200 </w:t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oraz programem do analizy, dzięki czemu pozwolą </w:t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na przeprowadzenie walidacji nowego urządzenia.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9F50E3" w14:textId="458E3729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84B4F1" w14:textId="009781F6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4900CC" w14:paraId="742FF570" w14:textId="781E58E0" w:rsidTr="0075682A">
        <w:trPr>
          <w:trHeight w:val="427"/>
        </w:trPr>
        <w:tc>
          <w:tcPr>
            <w:tcW w:w="568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D40987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7E87E3" w14:textId="74175B59" w:rsidR="00452C2B" w:rsidRPr="00D65FA5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Odczynniki oraz materiały zużywalne muszą być dedykowane </w:t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i kompatybilne z zaoferowanym analizatorem, obejmować wszystkie produkty niezbędne do wykonywania badań bez konieczności dokonywania dodatkowych zakupów.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93188F7" w14:textId="7BE70891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44914C" w14:textId="4F616B4B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452C2B" w:rsidRPr="004900CC" w14:paraId="12F67B0D" w14:textId="4486D744" w:rsidTr="0075682A">
        <w:trPr>
          <w:trHeight w:val="1"/>
        </w:trPr>
        <w:tc>
          <w:tcPr>
            <w:tcW w:w="56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E7D20E" w14:textId="77777777" w:rsidR="00452C2B" w:rsidRPr="00EB3B9C" w:rsidRDefault="00452C2B" w:rsidP="00452C2B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725367" w14:textId="240AC0F7" w:rsidR="00452C2B" w:rsidRPr="00D65FA5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Wszystkie odczynniki i materiały zużywalne muszą być zaopatrzone w certyfikaty niezbędne do diagnostyki in vitro (jeśli są wymagane).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B2B432" w14:textId="6940995C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FD3090" w14:textId="675E0D89" w:rsidR="00452C2B" w:rsidRPr="00EB3B9C" w:rsidRDefault="00452C2B" w:rsidP="00452C2B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  <w:tr w:rsidR="00EB3B9C" w:rsidRPr="004900CC" w14:paraId="5669A7B7" w14:textId="233CA429" w:rsidTr="0075682A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DB5307" w14:textId="2DE1D218" w:rsidR="00EB3B9C" w:rsidRPr="00EB3B9C" w:rsidRDefault="00EB3B9C" w:rsidP="00EB3B9C">
            <w:pPr>
              <w:pStyle w:val="Standard"/>
              <w:tabs>
                <w:tab w:val="left" w:pos="-486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4763D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B3B9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041A17" w14:textId="2B71B3F8" w:rsidR="00EB3B9C" w:rsidRPr="00D65FA5" w:rsidRDefault="00452C2B" w:rsidP="00EB3B9C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Zamawiający zastrzega, iż warunkiem podpisania protokołu odbioru analizatora jest przeprowadzenie pozytywnej kwalifikacji instalacyjnej, operacyjnej i procesowej urządzenia pozwalającej </w:t>
            </w:r>
            <w:r w:rsidR="00E1033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</w:r>
            <w:r w:rsidRPr="00D65F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na uruchomienie analizatora oraz przeprowadzenie badań w ramach szkolenia.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5843FC9" w14:textId="6E4853D5" w:rsidR="00EB3B9C" w:rsidRPr="00EB3B9C" w:rsidRDefault="00EB3B9C" w:rsidP="00EB3B9C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 NIE</w:t>
            </w:r>
            <w:r w:rsidRPr="00EB3B9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* 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7273F0" w14:textId="1E3A3EA7" w:rsidR="00EB3B9C" w:rsidRPr="00EB3B9C" w:rsidRDefault="00EB3B9C" w:rsidP="00EB3B9C">
            <w:pPr>
              <w:widowControl w:val="0"/>
              <w:tabs>
                <w:tab w:val="left" w:pos="360"/>
              </w:tabs>
              <w:autoSpaceDE w:val="0"/>
              <w:autoSpaceDN w:val="0"/>
              <w:ind w:left="130" w:right="13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EB3B9C">
              <w:rPr>
                <w:rStyle w:val="t286pc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----------------------------</w:t>
            </w:r>
          </w:p>
        </w:tc>
      </w:tr>
    </w:tbl>
    <w:p w14:paraId="3A276BC6" w14:textId="77777777" w:rsidR="00EB3B9C" w:rsidRPr="00BD7FE0" w:rsidRDefault="00EB3B9C" w:rsidP="00EB3B9C">
      <w:pPr>
        <w:spacing w:before="60"/>
        <w:rPr>
          <w:rFonts w:ascii="Times New Roman" w:hAnsi="Times New Roman" w:cs="Times New Roman"/>
          <w:i/>
          <w:iCs/>
          <w:sz w:val="17"/>
          <w:szCs w:val="17"/>
        </w:rPr>
      </w:pPr>
      <w:r w:rsidRPr="00BD7FE0">
        <w:rPr>
          <w:rFonts w:ascii="Times New Roman" w:hAnsi="Times New Roman" w:cs="Times New Roman"/>
          <w:bCs/>
          <w:i/>
          <w:iCs/>
          <w:sz w:val="17"/>
          <w:szCs w:val="17"/>
          <w:vertAlign w:val="superscript"/>
        </w:rPr>
        <w:t xml:space="preserve">* ) </w:t>
      </w:r>
      <w:r w:rsidRPr="00BD7FE0">
        <w:rPr>
          <w:rFonts w:ascii="Times New Roman" w:hAnsi="Times New Roman" w:cs="Times New Roman"/>
          <w:i/>
          <w:iCs/>
          <w:sz w:val="17"/>
          <w:szCs w:val="17"/>
        </w:rPr>
        <w:t xml:space="preserve"> niepotrzebne skreślić</w:t>
      </w:r>
    </w:p>
    <w:p w14:paraId="1B61AB47" w14:textId="77777777" w:rsidR="00BD7FE0" w:rsidRDefault="00BD7FE0" w:rsidP="00810C52">
      <w:pPr>
        <w:pStyle w:val="Tytu"/>
        <w:jc w:val="left"/>
        <w:rPr>
          <w:rFonts w:ascii="Times New Roman" w:hAnsi="Times New Roman" w:cs="Times New Roman"/>
          <w:b w:val="0"/>
          <w:sz w:val="22"/>
          <w:szCs w:val="20"/>
        </w:rPr>
      </w:pPr>
    </w:p>
    <w:p w14:paraId="1C0208DE" w14:textId="77777777" w:rsidR="00BD7FE0" w:rsidRPr="0062707B" w:rsidRDefault="00BD7FE0" w:rsidP="00810C52">
      <w:pPr>
        <w:pStyle w:val="Tytu"/>
        <w:jc w:val="left"/>
        <w:rPr>
          <w:rFonts w:ascii="Times New Roman" w:hAnsi="Times New Roman" w:cs="Times New Roman"/>
          <w:b w:val="0"/>
          <w:sz w:val="22"/>
          <w:szCs w:val="20"/>
        </w:rPr>
      </w:pPr>
    </w:p>
    <w:p w14:paraId="6809DE15" w14:textId="77777777" w:rsidR="00810C52" w:rsidRPr="0062707B" w:rsidRDefault="00810C52" w:rsidP="00810C52">
      <w:pPr>
        <w:ind w:left="851" w:hanging="85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sz w:val="22"/>
          <w:szCs w:val="22"/>
        </w:rPr>
        <w:t>Uwaga:</w:t>
      </w:r>
      <w:r w:rsidRPr="0062707B">
        <w:rPr>
          <w:rFonts w:ascii="Times New Roman" w:hAnsi="Times New Roman" w:cs="Times New Roman"/>
          <w:b/>
          <w:bCs/>
          <w:i/>
          <w:iCs/>
          <w:sz w:val="22"/>
          <w:szCs w:val="22"/>
        </w:rPr>
        <w:tab/>
        <w:t>Dokument należy podpisać kwalifikowanym podpisem elektronicznym lub podpisem zaufanym lub podpisem osobistym, w sposób zgodny z wymaganiami określonymi w SWZ.</w:t>
      </w:r>
    </w:p>
    <w:p w14:paraId="5D99C516" w14:textId="77777777" w:rsidR="00810C52" w:rsidRPr="0062707B" w:rsidRDefault="00810C52" w:rsidP="00810C52">
      <w:pPr>
        <w:pStyle w:val="Tytu"/>
        <w:ind w:left="284"/>
        <w:jc w:val="both"/>
        <w:outlineLvl w:val="0"/>
        <w:rPr>
          <w:rFonts w:ascii="Times New Roman" w:hAnsi="Times New Roman" w:cs="Times New Roman"/>
          <w:bCs w:val="0"/>
          <w:sz w:val="22"/>
          <w:u w:val="single"/>
        </w:rPr>
      </w:pPr>
    </w:p>
    <w:p w14:paraId="1086F983" w14:textId="77777777" w:rsidR="00810C52" w:rsidRPr="0062707B" w:rsidRDefault="00810C52" w:rsidP="00810C52">
      <w:pPr>
        <w:pStyle w:val="Tytu"/>
        <w:ind w:left="284"/>
        <w:jc w:val="both"/>
        <w:outlineLvl w:val="0"/>
        <w:rPr>
          <w:rFonts w:ascii="Times New Roman" w:hAnsi="Times New Roman" w:cs="Times New Roman"/>
          <w:bCs w:val="0"/>
          <w:sz w:val="22"/>
          <w:u w:val="single"/>
        </w:rPr>
      </w:pPr>
    </w:p>
    <w:p w14:paraId="286EA4E0" w14:textId="0D264551" w:rsidR="00810C52" w:rsidRPr="0062707B" w:rsidRDefault="00810C52" w:rsidP="00EB3B9C">
      <w:pPr>
        <w:pStyle w:val="Tytu"/>
        <w:numPr>
          <w:ilvl w:val="0"/>
          <w:numId w:val="69"/>
        </w:numPr>
        <w:ind w:left="284" w:hanging="284"/>
        <w:jc w:val="both"/>
        <w:outlineLvl w:val="0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Cs w:val="0"/>
          <w:sz w:val="22"/>
          <w:u w:val="single"/>
        </w:rPr>
        <w:br w:type="page"/>
      </w:r>
    </w:p>
    <w:p w14:paraId="408D1BFE" w14:textId="77777777" w:rsidR="00E666E0" w:rsidRPr="0062707B" w:rsidRDefault="00E666E0" w:rsidP="001842D2">
      <w:pPr>
        <w:pStyle w:val="Tytu"/>
        <w:tabs>
          <w:tab w:val="left" w:pos="-4860"/>
          <w:tab w:val="left" w:pos="284"/>
        </w:tabs>
        <w:jc w:val="right"/>
        <w:rPr>
          <w:rFonts w:ascii="Times New Roman" w:hAnsi="Times New Roman" w:cs="Times New Roman"/>
          <w:bCs w:val="0"/>
          <w:color w:val="000000"/>
          <w:szCs w:val="20"/>
        </w:rPr>
      </w:pPr>
      <w:r w:rsidRPr="0062707B">
        <w:rPr>
          <w:rFonts w:ascii="Times New Roman" w:hAnsi="Times New Roman" w:cs="Times New Roman"/>
          <w:bCs w:val="0"/>
          <w:color w:val="000000"/>
          <w:sz w:val="22"/>
          <w:szCs w:val="22"/>
        </w:rPr>
        <w:lastRenderedPageBreak/>
        <w:t>Z</w:t>
      </w:r>
      <w:r w:rsidRPr="0062707B">
        <w:rPr>
          <w:rFonts w:ascii="Times New Roman" w:hAnsi="Times New Roman" w:cs="Times New Roman"/>
          <w:bCs w:val="0"/>
          <w:color w:val="000000"/>
          <w:sz w:val="22"/>
        </w:rPr>
        <w:t xml:space="preserve">ałącznik nr </w:t>
      </w:r>
      <w:r w:rsidR="00CC6CA1" w:rsidRPr="0062707B">
        <w:rPr>
          <w:rFonts w:ascii="Times New Roman" w:hAnsi="Times New Roman" w:cs="Times New Roman"/>
          <w:bCs w:val="0"/>
          <w:color w:val="000000"/>
          <w:sz w:val="22"/>
        </w:rPr>
        <w:t>5</w:t>
      </w:r>
      <w:r w:rsidRPr="0062707B">
        <w:rPr>
          <w:rFonts w:ascii="Times New Roman" w:hAnsi="Times New Roman" w:cs="Times New Roman"/>
          <w:bCs w:val="0"/>
          <w:color w:val="000000"/>
          <w:sz w:val="22"/>
        </w:rPr>
        <w:t xml:space="preserve"> do SWZ</w:t>
      </w:r>
    </w:p>
    <w:p w14:paraId="0077AA95" w14:textId="77777777" w:rsidR="00E666E0" w:rsidRPr="0062707B" w:rsidRDefault="00E666E0" w:rsidP="00E666E0">
      <w:pPr>
        <w:jc w:val="right"/>
        <w:rPr>
          <w:rFonts w:ascii="Times New Roman" w:hAnsi="Times New Roman" w:cs="Times New Roman"/>
          <w:bCs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bCs/>
          <w:i/>
          <w:iCs/>
          <w:color w:val="000000"/>
          <w:sz w:val="22"/>
        </w:rPr>
        <w:t>(wzór)</w:t>
      </w:r>
    </w:p>
    <w:p w14:paraId="09D7B84D" w14:textId="77777777" w:rsidR="00E666E0" w:rsidRPr="0062707B" w:rsidRDefault="00E666E0" w:rsidP="00E666E0">
      <w:pPr>
        <w:jc w:val="right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</w:p>
    <w:p w14:paraId="33C60EDB" w14:textId="77777777" w:rsidR="00E666E0" w:rsidRPr="0062707B" w:rsidRDefault="00E666E0" w:rsidP="00E666E0">
      <w:pPr>
        <w:jc w:val="right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Regionalne Centrum Krwiodawstwa</w:t>
      </w:r>
    </w:p>
    <w:p w14:paraId="5034C555" w14:textId="77777777" w:rsidR="00E666E0" w:rsidRPr="0062707B" w:rsidRDefault="00E666E0" w:rsidP="00E666E0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i Krwiolecznictwa w Białymstoku</w:t>
      </w:r>
    </w:p>
    <w:p w14:paraId="138320F1" w14:textId="77777777" w:rsidR="00E666E0" w:rsidRPr="0062707B" w:rsidRDefault="00E666E0" w:rsidP="00E666E0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ul. M. Skłodowskiej-Curie 23</w:t>
      </w:r>
    </w:p>
    <w:p w14:paraId="28936B42" w14:textId="77777777" w:rsidR="00E666E0" w:rsidRPr="0062707B" w:rsidRDefault="00E666E0" w:rsidP="00E666E0">
      <w:pPr>
        <w:jc w:val="right"/>
        <w:rPr>
          <w:rFonts w:ascii="Times New Roman" w:hAnsi="Times New Roman" w:cs="Times New Roman"/>
          <w:color w:val="000000"/>
          <w:sz w:val="22"/>
          <w:szCs w:val="20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0"/>
        </w:rPr>
        <w:t>15-950 Białystok</w:t>
      </w:r>
    </w:p>
    <w:p w14:paraId="3A86952C" w14:textId="77777777" w:rsidR="00E666E0" w:rsidRPr="0062707B" w:rsidRDefault="00E666E0" w:rsidP="00E666E0">
      <w:pPr>
        <w:jc w:val="right"/>
        <w:rPr>
          <w:rFonts w:ascii="Times New Roman" w:hAnsi="Times New Roman" w:cs="Times New Roman"/>
          <w:color w:val="000000"/>
          <w:sz w:val="22"/>
          <w:szCs w:val="20"/>
        </w:rPr>
      </w:pPr>
    </w:p>
    <w:p w14:paraId="58159CCA" w14:textId="77777777" w:rsidR="00B73F56" w:rsidRPr="0062707B" w:rsidRDefault="00E666E0" w:rsidP="00E666E0">
      <w:pPr>
        <w:suppressAutoHyphens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 xml:space="preserve">Oświadczenie </w:t>
      </w:r>
    </w:p>
    <w:p w14:paraId="502CC920" w14:textId="77777777" w:rsidR="00E666E0" w:rsidRPr="0062707B" w:rsidRDefault="00E666E0" w:rsidP="00B11AB5">
      <w:pPr>
        <w:pStyle w:val="Nagwek3"/>
        <w:suppressAutoHyphens/>
        <w:rPr>
          <w:rFonts w:ascii="Times New Roman" w:hAnsi="Times New Roman" w:cs="Times New Roman"/>
          <w:color w:val="000000"/>
          <w:lang w:eastAsia="ar-SA"/>
        </w:rPr>
      </w:pPr>
      <w:r w:rsidRPr="0062707B">
        <w:rPr>
          <w:rFonts w:ascii="Times New Roman" w:hAnsi="Times New Roman" w:cs="Times New Roman"/>
          <w:color w:val="000000"/>
          <w:lang w:eastAsia="ar-SA"/>
        </w:rPr>
        <w:t>Wykonawcy</w:t>
      </w:r>
      <w:r w:rsidR="006F6F4B" w:rsidRPr="0062707B">
        <w:rPr>
          <w:rFonts w:ascii="Times New Roman" w:hAnsi="Times New Roman" w:cs="Times New Roman"/>
          <w:color w:val="000000"/>
          <w:lang w:eastAsia="ar-SA"/>
        </w:rPr>
        <w:t xml:space="preserve"> </w:t>
      </w:r>
      <w:r w:rsidRPr="0062707B">
        <w:rPr>
          <w:rFonts w:ascii="Times New Roman" w:hAnsi="Times New Roman" w:cs="Times New Roman"/>
          <w:color w:val="000000"/>
          <w:lang w:eastAsia="ar-SA"/>
        </w:rPr>
        <w:t>/</w:t>
      </w:r>
      <w:r w:rsidR="006F6F4B" w:rsidRPr="0062707B">
        <w:rPr>
          <w:rFonts w:ascii="Times New Roman" w:hAnsi="Times New Roman" w:cs="Times New Roman"/>
          <w:color w:val="000000"/>
          <w:lang w:eastAsia="ar-SA"/>
        </w:rPr>
        <w:t xml:space="preserve"> </w:t>
      </w:r>
      <w:r w:rsidRPr="0062707B">
        <w:rPr>
          <w:rFonts w:ascii="Times New Roman" w:hAnsi="Times New Roman" w:cs="Times New Roman"/>
          <w:color w:val="000000"/>
          <w:lang w:eastAsia="ar-SA"/>
        </w:rPr>
        <w:t>Wykonawcy wspólnie ubiegającego się o zamówienie</w:t>
      </w:r>
    </w:p>
    <w:p w14:paraId="612C9F00" w14:textId="77777777" w:rsidR="00B73F56" w:rsidRPr="0062707B" w:rsidRDefault="00E666E0" w:rsidP="00B73F56">
      <w:pPr>
        <w:spacing w:before="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</w:rPr>
        <w:t>o aktualności informacji zawartych w oświadczeniu,</w:t>
      </w:r>
      <w:r w:rsidR="00B73F56" w:rsidRPr="0062707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</w:p>
    <w:p w14:paraId="07DC9CB1" w14:textId="77777777" w:rsidR="00E666E0" w:rsidRPr="0062707B" w:rsidRDefault="00E666E0" w:rsidP="00E666E0">
      <w:pPr>
        <w:spacing w:before="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</w:rPr>
        <w:t>w zakresie podstaw wykluczenia z postępowania wskazanych przez Zamawiającego</w:t>
      </w:r>
    </w:p>
    <w:p w14:paraId="3573F609" w14:textId="77777777" w:rsidR="00E666E0" w:rsidRPr="0062707B" w:rsidRDefault="00E666E0" w:rsidP="00E666E0">
      <w:pPr>
        <w:spacing w:before="60"/>
        <w:rPr>
          <w:rFonts w:ascii="Times New Roman" w:hAnsi="Times New Roman" w:cs="Times New Roman"/>
          <w:b/>
          <w:color w:val="000000"/>
          <w:szCs w:val="20"/>
          <w:u w:val="single"/>
        </w:rPr>
      </w:pPr>
    </w:p>
    <w:p w14:paraId="3CB298E7" w14:textId="77777777" w:rsidR="00E666E0" w:rsidRPr="0062707B" w:rsidRDefault="00E666E0" w:rsidP="00E666E0">
      <w:pPr>
        <w:jc w:val="right"/>
        <w:rPr>
          <w:rFonts w:ascii="Times New Roman" w:hAnsi="Times New Roman" w:cs="Times New Roman"/>
          <w:i/>
          <w:color w:val="000000"/>
          <w:sz w:val="18"/>
          <w:szCs w:val="18"/>
          <w:lang w:eastAsia="ar-SA"/>
        </w:rPr>
      </w:pPr>
    </w:p>
    <w:p w14:paraId="2AA0A365" w14:textId="2D732EFA" w:rsidR="00E666E0" w:rsidRPr="00AC1E92" w:rsidRDefault="00E666E0" w:rsidP="00E666E0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</w:pPr>
      <w:r w:rsidRPr="0062707B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W związku ze złożeniem oferty w postępowaniu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o udzielenie zamówienia prowadzonym w trybie podstawowym na podstawie art. 275 pkt 1) ustawy Pzp,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</w:rPr>
        <w:t>znak postępowania: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="00B12ECF" w:rsidRPr="00AC1E92">
        <w:rPr>
          <w:rFonts w:ascii="Times New Roman" w:hAnsi="Times New Roman" w:cs="Times New Roman"/>
          <w:b/>
          <w:color w:val="000000"/>
          <w:sz w:val="22"/>
        </w:rPr>
        <w:t>ZP/TP-</w:t>
      </w:r>
      <w:r w:rsidR="005611F3" w:rsidRPr="00AC1E92">
        <w:rPr>
          <w:rFonts w:ascii="Times New Roman" w:hAnsi="Times New Roman" w:cs="Times New Roman"/>
          <w:b/>
          <w:color w:val="000000"/>
          <w:sz w:val="22"/>
        </w:rPr>
        <w:t>22/25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="00A34440"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br/>
      </w:r>
      <w:r w:rsidRPr="00AC1E92">
        <w:rPr>
          <w:rFonts w:ascii="Times New Roman" w:hAnsi="Times New Roman" w:cs="Times New Roman"/>
          <w:color w:val="000000"/>
          <w:sz w:val="22"/>
        </w:rPr>
        <w:t>na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="00647B93" w:rsidRPr="00AC1E92">
        <w:rPr>
          <w:rFonts w:ascii="Times New Roman" w:hAnsi="Times New Roman" w:cs="Times New Roman"/>
          <w:b/>
          <w:color w:val="000000"/>
          <w:sz w:val="22"/>
          <w:szCs w:val="22"/>
          <w:lang w:eastAsia="ar-SA"/>
        </w:rPr>
        <w:t>„</w:t>
      </w:r>
      <w:r w:rsidR="00E535C3" w:rsidRPr="00AC1E92">
        <w:rPr>
          <w:rFonts w:ascii="Times New Roman" w:hAnsi="Times New Roman" w:cs="Times New Roman"/>
          <w:b/>
          <w:bCs/>
          <w:iCs/>
          <w:color w:val="000000"/>
          <w:sz w:val="22"/>
        </w:rPr>
        <w:t xml:space="preserve">Dostawę </w:t>
      </w:r>
      <w:r w:rsidR="00BF75E0" w:rsidRPr="00AC1E92">
        <w:rPr>
          <w:rFonts w:ascii="Times New Roman" w:hAnsi="Times New Roman" w:cs="Times New Roman"/>
          <w:b/>
          <w:bCs/>
          <w:sz w:val="22"/>
        </w:rPr>
        <w:t>analizatora do multipleksowej analizy kwasów nukleinowych i przeciwciał anty-HLA</w:t>
      </w:r>
      <w:r w:rsidR="008E556A" w:rsidRPr="00AC1E92">
        <w:rPr>
          <w:rFonts w:ascii="Times New Roman" w:hAnsi="Times New Roman" w:cs="Times New Roman"/>
          <w:b/>
          <w:bCs/>
          <w:iCs/>
          <w:color w:val="000000"/>
          <w:sz w:val="22"/>
        </w:rPr>
        <w:t>”</w:t>
      </w:r>
      <w:r w:rsidR="00B73F56" w:rsidRPr="00AC1E92">
        <w:rPr>
          <w:rFonts w:ascii="Times New Roman" w:hAnsi="Times New Roman" w:cs="Times New Roman"/>
          <w:color w:val="000000"/>
          <w:sz w:val="22"/>
        </w:rPr>
        <w:t xml:space="preserve">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>oświadczam/-y, co następuje:</w:t>
      </w:r>
    </w:p>
    <w:p w14:paraId="6FA92C7C" w14:textId="77777777" w:rsidR="00E666E0" w:rsidRPr="00AC1E92" w:rsidRDefault="00E666E0" w:rsidP="00E666E0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81C863C" w14:textId="77777777" w:rsidR="00E666E0" w:rsidRPr="00AC1E92" w:rsidRDefault="00E666E0" w:rsidP="00E666E0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C1E92">
        <w:rPr>
          <w:rFonts w:ascii="Times New Roman" w:hAnsi="Times New Roman" w:cs="Times New Roman"/>
          <w:color w:val="000000"/>
          <w:sz w:val="22"/>
          <w:szCs w:val="22"/>
        </w:rPr>
        <w:t xml:space="preserve">Ja/My, </w:t>
      </w:r>
      <w:r w:rsidRPr="00AC1E92">
        <w:rPr>
          <w:rFonts w:ascii="Times New Roman" w:hAnsi="Times New Roman" w:cs="Times New Roman"/>
          <w:color w:val="000000"/>
          <w:sz w:val="22"/>
        </w:rPr>
        <w:t>niżej podpisany/-ni:</w:t>
      </w:r>
    </w:p>
    <w:p w14:paraId="095688F0" w14:textId="77777777" w:rsidR="00E666E0" w:rsidRPr="00AC1E92" w:rsidRDefault="00E666E0" w:rsidP="00517590">
      <w:pPr>
        <w:pStyle w:val="normaltableau"/>
        <w:tabs>
          <w:tab w:val="left" w:pos="9214"/>
        </w:tabs>
        <w:spacing w:after="0"/>
        <w:rPr>
          <w:rFonts w:ascii="Times New Roman" w:hAnsi="Times New Roman" w:cs="Times New Roman"/>
          <w:color w:val="000000"/>
          <w:lang w:val="pl-PL"/>
        </w:rPr>
      </w:pPr>
      <w:r w:rsidRPr="00AC1E92">
        <w:rPr>
          <w:rFonts w:ascii="Times New Roman" w:hAnsi="Times New Roman" w:cs="Times New Roman"/>
          <w:color w:val="000000"/>
          <w:lang w:val="pl-PL"/>
        </w:rPr>
        <w:t>........................................................................................................................................................</w:t>
      </w:r>
    </w:p>
    <w:p w14:paraId="57D00A32" w14:textId="77777777" w:rsidR="00E666E0" w:rsidRPr="0062707B" w:rsidRDefault="00E666E0" w:rsidP="00E666E0">
      <w:pPr>
        <w:tabs>
          <w:tab w:val="left" w:pos="9214"/>
        </w:tabs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AC1E92">
        <w:rPr>
          <w:rFonts w:ascii="Times New Roman" w:hAnsi="Times New Roman" w:cs="Times New Roman"/>
          <w:i/>
          <w:color w:val="000000"/>
          <w:sz w:val="16"/>
          <w:szCs w:val="16"/>
        </w:rPr>
        <w:t>(imię i nazwisko osoby/osób upoważnionej/-</w:t>
      </w:r>
      <w:proofErr w:type="spellStart"/>
      <w:r w:rsidRPr="00AC1E92">
        <w:rPr>
          <w:rFonts w:ascii="Times New Roman" w:hAnsi="Times New Roman" w:cs="Times New Roman"/>
          <w:i/>
          <w:color w:val="000000"/>
          <w:sz w:val="16"/>
          <w:szCs w:val="16"/>
        </w:rPr>
        <w:t>ych</w:t>
      </w:r>
      <w:proofErr w:type="spellEnd"/>
      <w:r w:rsidRPr="00AC1E92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do reprezentowania)</w:t>
      </w:r>
    </w:p>
    <w:p w14:paraId="6324040B" w14:textId="77777777" w:rsidR="00E666E0" w:rsidRPr="0062707B" w:rsidRDefault="00E666E0" w:rsidP="00E666E0">
      <w:pPr>
        <w:tabs>
          <w:tab w:val="left" w:pos="9214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77BBF8B4" w14:textId="77777777" w:rsidR="00E666E0" w:rsidRPr="0062707B" w:rsidRDefault="00E666E0" w:rsidP="00E666E0">
      <w:pPr>
        <w:tabs>
          <w:tab w:val="left" w:pos="9214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działając w imieniu i na rzecz:</w:t>
      </w:r>
    </w:p>
    <w:p w14:paraId="01410203" w14:textId="77777777" w:rsidR="00E666E0" w:rsidRPr="0062707B" w:rsidRDefault="00E666E0" w:rsidP="00E666E0">
      <w:pPr>
        <w:tabs>
          <w:tab w:val="left" w:pos="9214"/>
        </w:tabs>
        <w:spacing w:before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35F6E0DE" w14:textId="77777777" w:rsidR="00E666E0" w:rsidRPr="0062707B" w:rsidRDefault="00E666E0" w:rsidP="00E666E0">
      <w:pPr>
        <w:tabs>
          <w:tab w:val="left" w:pos="9214"/>
        </w:tabs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>(nazwa Wykonawcy/Wykonawcy wspólnie ubiegającego się o udzielenie zamówienia)</w:t>
      </w:r>
    </w:p>
    <w:p w14:paraId="5B1D6BD5" w14:textId="77777777" w:rsidR="00E666E0" w:rsidRPr="0062707B" w:rsidRDefault="00E666E0" w:rsidP="00E666E0">
      <w:pPr>
        <w:jc w:val="both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p w14:paraId="12BE9EC0" w14:textId="77777777" w:rsidR="00231944" w:rsidRPr="0062707B" w:rsidRDefault="00231944" w:rsidP="00231944">
      <w:pPr>
        <w:suppressAutoHyphens/>
        <w:spacing w:before="120" w:after="120" w:line="276" w:lineRule="auto"/>
        <w:jc w:val="both"/>
        <w:rPr>
          <w:rFonts w:ascii="Times New Roman" w:hAnsi="Times New Roman" w:cs="Times New Roman"/>
          <w:color w:val="000000"/>
          <w:spacing w:val="4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Oświadczam/-y, iż:</w:t>
      </w:r>
    </w:p>
    <w:p w14:paraId="35DCF375" w14:textId="7B53D437" w:rsidR="00231944" w:rsidRPr="0062707B" w:rsidRDefault="00231944" w:rsidP="004A1618">
      <w:pPr>
        <w:numPr>
          <w:ilvl w:val="0"/>
          <w:numId w:val="19"/>
        </w:numPr>
        <w:suppressAutoHyphens/>
        <w:spacing w:before="120" w:after="120" w:line="276" w:lineRule="auto"/>
        <w:ind w:left="284" w:hanging="284"/>
        <w:jc w:val="both"/>
        <w:rPr>
          <w:rFonts w:ascii="Times New Roman" w:hAnsi="Times New Roman" w:cs="Times New Roman"/>
          <w:color w:val="000000"/>
          <w:spacing w:val="4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informacje zawarte w Oświadczeniu złożonym wraz z ofertą w zakresie podstaw wykluczenia </w:t>
      </w:r>
      <w:r w:rsidR="00A34440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br/>
      </w: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z postępowania, o których mowa w 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art. 108 ust. 1 ustawy Pzp oraz w art. 7 ust. 1 ustawy </w:t>
      </w:r>
      <w:r w:rsidR="00A34440" w:rsidRPr="0062707B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o szczególnych rozwiązaniach w zakresie przeciwdziałania wspieraniu agresji na Ukrainę </w:t>
      </w:r>
      <w:r w:rsidR="00AA02FC" w:rsidRPr="0062707B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oraz służących ochronie bezpieczeństwa narodowego</w:t>
      </w: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 w:rsidR="00501F54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pozostają</w:t>
      </w: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aktualne,</w:t>
      </w:r>
    </w:p>
    <w:p w14:paraId="7874A2D2" w14:textId="234092A1" w:rsidR="00231944" w:rsidRPr="0062707B" w:rsidRDefault="00231944" w:rsidP="004A1618">
      <w:pPr>
        <w:numPr>
          <w:ilvl w:val="0"/>
          <w:numId w:val="19"/>
        </w:numPr>
        <w:suppressAutoHyphens/>
        <w:spacing w:before="120" w:after="120" w:line="276" w:lineRule="auto"/>
        <w:ind w:left="284" w:hanging="284"/>
        <w:jc w:val="both"/>
        <w:rPr>
          <w:rFonts w:ascii="Times New Roman" w:hAnsi="Times New Roman" w:cs="Times New Roman"/>
          <w:iCs/>
          <w:color w:val="000000"/>
          <w:sz w:val="22"/>
          <w:szCs w:val="22"/>
          <w:lang w:eastAsia="ar-SA"/>
        </w:rPr>
      </w:pP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wszystkie informacje podane w powyższym oświadczeniu są aktualne i zgodne z prawdą </w:t>
      </w:r>
      <w:r w:rsidR="00AA02FC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br/>
      </w: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oraz zostały przedstawione z pełną świadomością konsekwencji wprowadzenia Zamawiającego </w:t>
      </w:r>
      <w:r w:rsidR="00AA02FC"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br/>
      </w:r>
      <w:r w:rsidRPr="0062707B">
        <w:rPr>
          <w:rFonts w:ascii="Times New Roman" w:hAnsi="Times New Roman" w:cs="Times New Roman"/>
          <w:color w:val="000000"/>
          <w:spacing w:val="4"/>
          <w:sz w:val="22"/>
          <w:szCs w:val="22"/>
        </w:rPr>
        <w:t>w błąd przy przedstawianiu informacji.</w:t>
      </w:r>
    </w:p>
    <w:p w14:paraId="2D9751E5" w14:textId="77777777" w:rsidR="00231944" w:rsidRPr="0062707B" w:rsidRDefault="00231944" w:rsidP="00E666E0">
      <w:pPr>
        <w:jc w:val="both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p w14:paraId="212D7E8F" w14:textId="77777777" w:rsidR="00E666E0" w:rsidRPr="0062707B" w:rsidRDefault="00E666E0" w:rsidP="00E666E0">
      <w:pPr>
        <w:jc w:val="both"/>
        <w:rPr>
          <w:rFonts w:ascii="Times New Roman" w:hAnsi="Times New Roman" w:cs="Times New Roman"/>
          <w:color w:val="000000"/>
          <w:sz w:val="22"/>
          <w:szCs w:val="18"/>
        </w:rPr>
      </w:pPr>
    </w:p>
    <w:p w14:paraId="695CE88C" w14:textId="77777777" w:rsidR="00E666E0" w:rsidRPr="0062707B" w:rsidRDefault="00E666E0" w:rsidP="00E666E0">
      <w:pPr>
        <w:jc w:val="both"/>
        <w:rPr>
          <w:rFonts w:ascii="Times New Roman" w:hAnsi="Times New Roman" w:cs="Times New Roman"/>
          <w:color w:val="000000"/>
          <w:sz w:val="16"/>
          <w:szCs w:val="18"/>
        </w:rPr>
      </w:pPr>
    </w:p>
    <w:p w14:paraId="2C523055" w14:textId="77777777" w:rsidR="00E666E0" w:rsidRPr="0062707B" w:rsidRDefault="00E666E0" w:rsidP="00E666E0">
      <w:pPr>
        <w:jc w:val="both"/>
        <w:rPr>
          <w:rFonts w:ascii="Times New Roman" w:hAnsi="Times New Roman" w:cs="Times New Roman"/>
          <w:color w:val="000000"/>
          <w:sz w:val="22"/>
          <w:szCs w:val="18"/>
        </w:rPr>
      </w:pPr>
    </w:p>
    <w:p w14:paraId="6814EED0" w14:textId="77777777" w:rsidR="00B11AB5" w:rsidRPr="0062707B" w:rsidRDefault="00B11AB5" w:rsidP="00E666E0">
      <w:pPr>
        <w:jc w:val="both"/>
        <w:rPr>
          <w:rFonts w:ascii="Times New Roman" w:hAnsi="Times New Roman" w:cs="Times New Roman"/>
          <w:color w:val="000000"/>
          <w:sz w:val="22"/>
          <w:szCs w:val="18"/>
        </w:rPr>
      </w:pPr>
    </w:p>
    <w:p w14:paraId="061A9BC6" w14:textId="77777777" w:rsidR="00D40957" w:rsidRPr="0062707B" w:rsidRDefault="00250DD2" w:rsidP="00D40957">
      <w:pPr>
        <w:ind w:left="851" w:hanging="851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Uwaga:</w:t>
      </w: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ab/>
        <w:t>Oświadczenie należy podpisać kwalifikowanym podpisem elektronicznym lub podpisem zaufanym lub podpisem osobistym, w sposób zgodny z wymaganiami określonymi w SWZ.</w:t>
      </w:r>
    </w:p>
    <w:p w14:paraId="45D6B839" w14:textId="77777777" w:rsidR="00B11AB5" w:rsidRPr="0062707B" w:rsidRDefault="00B11AB5" w:rsidP="00E666E0">
      <w:pPr>
        <w:jc w:val="both"/>
        <w:rPr>
          <w:rFonts w:ascii="Times New Roman" w:hAnsi="Times New Roman" w:cs="Times New Roman"/>
          <w:color w:val="000000"/>
          <w:sz w:val="22"/>
          <w:szCs w:val="18"/>
        </w:rPr>
      </w:pPr>
    </w:p>
    <w:p w14:paraId="59662C83" w14:textId="77777777" w:rsidR="00B11AB5" w:rsidRPr="0062707B" w:rsidRDefault="00B11AB5" w:rsidP="00E666E0">
      <w:pPr>
        <w:jc w:val="both"/>
        <w:rPr>
          <w:rFonts w:ascii="Times New Roman" w:hAnsi="Times New Roman" w:cs="Times New Roman"/>
          <w:color w:val="000000"/>
          <w:sz w:val="22"/>
          <w:szCs w:val="18"/>
        </w:rPr>
      </w:pPr>
    </w:p>
    <w:p w14:paraId="3FC67435" w14:textId="77777777" w:rsidR="00A74EFB" w:rsidRPr="0062707B" w:rsidRDefault="00A74EFB" w:rsidP="00E666E0">
      <w:pPr>
        <w:jc w:val="both"/>
        <w:rPr>
          <w:rFonts w:ascii="Times New Roman" w:hAnsi="Times New Roman" w:cs="Times New Roman"/>
          <w:color w:val="000000"/>
          <w:sz w:val="22"/>
          <w:szCs w:val="18"/>
        </w:rPr>
      </w:pPr>
    </w:p>
    <w:p w14:paraId="3B64EE32" w14:textId="77777777" w:rsidR="00A74EFB" w:rsidRPr="0062707B" w:rsidRDefault="00A74EFB" w:rsidP="00E666E0">
      <w:pPr>
        <w:jc w:val="both"/>
        <w:rPr>
          <w:rFonts w:ascii="Times New Roman" w:hAnsi="Times New Roman" w:cs="Times New Roman"/>
          <w:color w:val="000000"/>
          <w:sz w:val="22"/>
          <w:szCs w:val="18"/>
        </w:rPr>
      </w:pPr>
    </w:p>
    <w:p w14:paraId="2A12BEF2" w14:textId="77777777" w:rsidR="00B73F56" w:rsidRPr="0062707B" w:rsidRDefault="00B73F56" w:rsidP="005B206C">
      <w:pPr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2C340808" w14:textId="77777777" w:rsidR="00C50D93" w:rsidRPr="0062707B" w:rsidRDefault="00C6390B" w:rsidP="005B206C">
      <w:pPr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color w:val="000000"/>
          <w:sz w:val="22"/>
          <w:szCs w:val="22"/>
        </w:rPr>
        <w:br w:type="page"/>
      </w:r>
      <w:r w:rsidR="00C50D93" w:rsidRPr="0062707B">
        <w:rPr>
          <w:rFonts w:ascii="Times New Roman" w:hAnsi="Times New Roman" w:cs="Times New Roman"/>
          <w:b/>
          <w:bCs/>
          <w:color w:val="000000"/>
          <w:sz w:val="22"/>
          <w:szCs w:val="22"/>
        </w:rPr>
        <w:lastRenderedPageBreak/>
        <w:t xml:space="preserve">Załącznik nr </w:t>
      </w:r>
      <w:r w:rsidR="00CC6CA1" w:rsidRPr="0062707B">
        <w:rPr>
          <w:rFonts w:ascii="Times New Roman" w:hAnsi="Times New Roman" w:cs="Times New Roman"/>
          <w:b/>
          <w:bCs/>
          <w:color w:val="000000"/>
          <w:sz w:val="22"/>
          <w:szCs w:val="22"/>
        </w:rPr>
        <w:t>6</w:t>
      </w:r>
      <w:r w:rsidR="00014B79" w:rsidRPr="0062707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do S</w:t>
      </w:r>
      <w:r w:rsidR="00C50D93" w:rsidRPr="0062707B">
        <w:rPr>
          <w:rFonts w:ascii="Times New Roman" w:hAnsi="Times New Roman" w:cs="Times New Roman"/>
          <w:b/>
          <w:bCs/>
          <w:color w:val="000000"/>
          <w:sz w:val="22"/>
          <w:szCs w:val="22"/>
        </w:rPr>
        <w:t>WZ</w:t>
      </w:r>
    </w:p>
    <w:p w14:paraId="6324E4A2" w14:textId="77777777" w:rsidR="00C50D93" w:rsidRPr="0062707B" w:rsidRDefault="00C50D93">
      <w:pPr>
        <w:jc w:val="right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i/>
          <w:color w:val="000000"/>
          <w:sz w:val="22"/>
          <w:szCs w:val="22"/>
        </w:rPr>
        <w:t>(wzór)</w:t>
      </w:r>
    </w:p>
    <w:p w14:paraId="196410DE" w14:textId="77777777" w:rsidR="00C50D93" w:rsidRPr="0062707B" w:rsidRDefault="00C50D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EE7CB59" w14:textId="77777777" w:rsidR="00C50D93" w:rsidRPr="0062707B" w:rsidRDefault="00C50D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D70DFBD" w14:textId="77777777" w:rsidR="00C50D93" w:rsidRPr="0062707B" w:rsidRDefault="00C50D93">
      <w:pPr>
        <w:jc w:val="right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Regionalne Centrum Krwiodawstwa</w:t>
      </w:r>
    </w:p>
    <w:p w14:paraId="3E44174C" w14:textId="77777777" w:rsidR="00C50D93" w:rsidRPr="0062707B" w:rsidRDefault="00C50D93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i Krwiolecznictwa w Białymstoku</w:t>
      </w:r>
    </w:p>
    <w:p w14:paraId="553E9CF1" w14:textId="77777777" w:rsidR="00C50D93" w:rsidRPr="0062707B" w:rsidRDefault="00C50D93">
      <w:pPr>
        <w:pStyle w:val="Nagwek1"/>
        <w:rPr>
          <w:rFonts w:ascii="Times New Roman" w:hAnsi="Times New Roman" w:cs="Times New Roman"/>
          <w:i/>
          <w:iCs/>
          <w:color w:val="000000"/>
          <w:sz w:val="22"/>
        </w:rPr>
      </w:pPr>
      <w:r w:rsidRPr="0062707B">
        <w:rPr>
          <w:rFonts w:ascii="Times New Roman" w:hAnsi="Times New Roman" w:cs="Times New Roman"/>
          <w:i/>
          <w:iCs/>
          <w:color w:val="000000"/>
          <w:sz w:val="22"/>
        </w:rPr>
        <w:t>ul. M. Skłodowskiej-Curie 23</w:t>
      </w:r>
    </w:p>
    <w:p w14:paraId="5E17BDB0" w14:textId="77777777" w:rsidR="00C50D93" w:rsidRPr="0062707B" w:rsidRDefault="00C50D93">
      <w:pPr>
        <w:jc w:val="right"/>
        <w:rPr>
          <w:rFonts w:ascii="Times New Roman" w:hAnsi="Times New Roman" w:cs="Times New Roman"/>
          <w:color w:val="000000"/>
          <w:sz w:val="22"/>
          <w:szCs w:val="20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0"/>
        </w:rPr>
        <w:t>15-950 Białystok</w:t>
      </w:r>
    </w:p>
    <w:p w14:paraId="4FD4F79B" w14:textId="77777777" w:rsidR="00C50D93" w:rsidRPr="0062707B" w:rsidRDefault="00C50D93">
      <w:pPr>
        <w:jc w:val="right"/>
        <w:rPr>
          <w:rFonts w:ascii="Times New Roman" w:hAnsi="Times New Roman" w:cs="Times New Roman"/>
          <w:color w:val="000000"/>
          <w:sz w:val="22"/>
          <w:szCs w:val="20"/>
        </w:rPr>
      </w:pPr>
    </w:p>
    <w:p w14:paraId="382BDA03" w14:textId="77777777" w:rsidR="00C50D93" w:rsidRPr="0062707B" w:rsidRDefault="00C50D93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055783BA" w14:textId="77777777" w:rsidR="00C50D93" w:rsidRPr="0062707B" w:rsidRDefault="00C50D93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color w:val="000000"/>
          <w:sz w:val="22"/>
          <w:szCs w:val="22"/>
        </w:rPr>
        <w:t>Oświadczenie dotyczące tajemnicy przedsiębiorstwa</w:t>
      </w:r>
      <w:r w:rsidR="0013292D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1</w:t>
      </w:r>
      <w:r w:rsidR="00C1107B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)</w:t>
      </w:r>
    </w:p>
    <w:p w14:paraId="096539DC" w14:textId="77777777" w:rsidR="00C50D93" w:rsidRPr="0062707B" w:rsidRDefault="00C50D93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0B6964BF" w14:textId="77777777" w:rsidR="00C50D93" w:rsidRPr="0062707B" w:rsidRDefault="00C50D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54AB339" w14:textId="7C764CCD" w:rsidR="001A23B5" w:rsidRPr="00AC1E92" w:rsidRDefault="001A23B5" w:rsidP="001A23B5">
      <w:p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Ubiegając się </w:t>
      </w:r>
      <w:r w:rsidRPr="00AC1E92">
        <w:rPr>
          <w:rFonts w:ascii="Times New Roman" w:hAnsi="Times New Roman" w:cs="Times New Roman"/>
          <w:color w:val="000000"/>
          <w:sz w:val="22"/>
          <w:szCs w:val="22"/>
        </w:rPr>
        <w:t xml:space="preserve">o zamówienie w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postępowaniu o udzielenie zamówienia publicznego, prowadzonym </w:t>
      </w:r>
      <w:r w:rsidR="00AA02FC"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br/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w trybie podstawowym na podstawie art. 275 pkt 1) ustawy Pzp, 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</w:rPr>
        <w:t>znak postępowania: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="00B12ECF" w:rsidRPr="00AC1E92">
        <w:rPr>
          <w:rFonts w:ascii="Times New Roman" w:hAnsi="Times New Roman" w:cs="Times New Roman"/>
          <w:b/>
          <w:color w:val="000000"/>
          <w:sz w:val="22"/>
        </w:rPr>
        <w:t>ZP/TP-</w:t>
      </w:r>
      <w:r w:rsidR="005611F3" w:rsidRPr="00AC1E92">
        <w:rPr>
          <w:rFonts w:ascii="Times New Roman" w:hAnsi="Times New Roman" w:cs="Times New Roman"/>
          <w:b/>
          <w:color w:val="000000"/>
          <w:sz w:val="22"/>
        </w:rPr>
        <w:t>22/25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="004A1618"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br/>
      </w:r>
      <w:r w:rsidRPr="00AC1E92">
        <w:rPr>
          <w:rFonts w:ascii="Times New Roman" w:hAnsi="Times New Roman" w:cs="Times New Roman"/>
          <w:bCs/>
          <w:color w:val="000000"/>
          <w:sz w:val="22"/>
        </w:rPr>
        <w:t>na</w:t>
      </w:r>
      <w:r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 xml:space="preserve"> </w:t>
      </w:r>
      <w:r w:rsidR="00647B93" w:rsidRPr="00AC1E92">
        <w:rPr>
          <w:rFonts w:ascii="Times New Roman" w:hAnsi="Times New Roman" w:cs="Times New Roman"/>
          <w:b/>
          <w:bCs/>
          <w:color w:val="000000"/>
          <w:sz w:val="22"/>
        </w:rPr>
        <w:t>„</w:t>
      </w:r>
      <w:r w:rsidR="00BF75E0" w:rsidRPr="00AC1E92">
        <w:rPr>
          <w:rFonts w:ascii="Times New Roman" w:hAnsi="Times New Roman" w:cs="Times New Roman"/>
          <w:b/>
          <w:bCs/>
          <w:sz w:val="22"/>
        </w:rPr>
        <w:t>Dostawę analizatora do multipleksowej analizy kwasów nukleinowych i przeciwciał anty-HLA</w:t>
      </w:r>
      <w:r w:rsidR="008E556A" w:rsidRPr="00AC1E92">
        <w:rPr>
          <w:rFonts w:ascii="Times New Roman" w:hAnsi="Times New Roman" w:cs="Times New Roman"/>
          <w:b/>
          <w:bCs/>
          <w:color w:val="000000"/>
          <w:sz w:val="22"/>
        </w:rPr>
        <w:t>”</w:t>
      </w:r>
      <w:r w:rsidR="00647B93" w:rsidRPr="00AC1E92">
        <w:rPr>
          <w:rFonts w:ascii="Times New Roman" w:hAnsi="Times New Roman" w:cs="Times New Roman"/>
          <w:color w:val="000000"/>
          <w:sz w:val="22"/>
        </w:rPr>
        <w:t xml:space="preserve"> </w:t>
      </w:r>
      <w:r w:rsidR="00D3154E" w:rsidRPr="00AC1E92">
        <w:rPr>
          <w:rFonts w:ascii="Times New Roman" w:hAnsi="Times New Roman" w:cs="Times New Roman"/>
          <w:bCs/>
          <w:color w:val="000000"/>
          <w:sz w:val="22"/>
          <w:szCs w:val="22"/>
          <w:lang w:eastAsia="ar-SA"/>
        </w:rPr>
        <w:t>oświadczam/-y, co następuje:</w:t>
      </w:r>
    </w:p>
    <w:p w14:paraId="7DCA889D" w14:textId="77777777" w:rsidR="001A23B5" w:rsidRPr="00AC1E92" w:rsidRDefault="001A23B5" w:rsidP="001A23B5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DE7F95A" w14:textId="77777777" w:rsidR="001A23B5" w:rsidRPr="0062707B" w:rsidRDefault="001A23B5" w:rsidP="001A23B5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C1E92">
        <w:rPr>
          <w:rFonts w:ascii="Times New Roman" w:hAnsi="Times New Roman" w:cs="Times New Roman"/>
          <w:color w:val="000000"/>
          <w:sz w:val="22"/>
          <w:szCs w:val="22"/>
        </w:rPr>
        <w:t xml:space="preserve">Ja/My, </w:t>
      </w:r>
      <w:r w:rsidRPr="00AC1E92">
        <w:rPr>
          <w:rFonts w:ascii="Times New Roman" w:hAnsi="Times New Roman" w:cs="Times New Roman"/>
          <w:color w:val="000000"/>
          <w:sz w:val="22"/>
        </w:rPr>
        <w:t>niżej podpisany/-ni</w:t>
      </w:r>
      <w:r w:rsidRPr="0062707B">
        <w:rPr>
          <w:rFonts w:ascii="Times New Roman" w:hAnsi="Times New Roman" w:cs="Times New Roman"/>
          <w:color w:val="000000"/>
          <w:sz w:val="22"/>
        </w:rPr>
        <w:t>:</w:t>
      </w:r>
    </w:p>
    <w:p w14:paraId="2755D786" w14:textId="77777777" w:rsidR="001A23B5" w:rsidRPr="0062707B" w:rsidRDefault="001A23B5" w:rsidP="001A23B5">
      <w:pPr>
        <w:tabs>
          <w:tab w:val="left" w:pos="9214"/>
        </w:tabs>
        <w:spacing w:before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233A03C0" w14:textId="77777777" w:rsidR="001A23B5" w:rsidRPr="0062707B" w:rsidRDefault="001A23B5" w:rsidP="001A23B5">
      <w:pPr>
        <w:tabs>
          <w:tab w:val="left" w:pos="9214"/>
        </w:tabs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>(imię i nazwisko osoby/osób upoważnionej/-</w:t>
      </w:r>
      <w:proofErr w:type="spellStart"/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>ych</w:t>
      </w:r>
      <w:proofErr w:type="spellEnd"/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do reprezentowania)</w:t>
      </w:r>
    </w:p>
    <w:p w14:paraId="03AEAEF3" w14:textId="77777777" w:rsidR="001A23B5" w:rsidRPr="0062707B" w:rsidRDefault="001A23B5" w:rsidP="001A23B5">
      <w:pPr>
        <w:tabs>
          <w:tab w:val="left" w:pos="9214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F7A5DB8" w14:textId="77777777" w:rsidR="001A23B5" w:rsidRPr="0062707B" w:rsidRDefault="001A23B5" w:rsidP="001A23B5">
      <w:pPr>
        <w:tabs>
          <w:tab w:val="left" w:pos="9214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działając w imieniu i na rzecz:</w:t>
      </w:r>
    </w:p>
    <w:p w14:paraId="746A3395" w14:textId="77777777" w:rsidR="001A23B5" w:rsidRPr="0062707B" w:rsidRDefault="001A23B5" w:rsidP="001A23B5">
      <w:pPr>
        <w:tabs>
          <w:tab w:val="left" w:pos="9214"/>
        </w:tabs>
        <w:spacing w:before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2949CFDE" w14:textId="77777777" w:rsidR="001A23B5" w:rsidRPr="0062707B" w:rsidRDefault="001A23B5" w:rsidP="001A23B5">
      <w:pPr>
        <w:tabs>
          <w:tab w:val="left" w:pos="9214"/>
        </w:tabs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62707B">
        <w:rPr>
          <w:rFonts w:ascii="Times New Roman" w:hAnsi="Times New Roman" w:cs="Times New Roman"/>
          <w:i/>
          <w:color w:val="000000"/>
          <w:sz w:val="16"/>
          <w:szCs w:val="16"/>
        </w:rPr>
        <w:t>(nazwa Wykonawcy/Wykonawcy wspólnie ubiegającego się o udzielenie zamówienia)</w:t>
      </w:r>
    </w:p>
    <w:p w14:paraId="0FB8517E" w14:textId="77777777" w:rsidR="00C50D93" w:rsidRPr="0062707B" w:rsidRDefault="00C50D93">
      <w:pPr>
        <w:jc w:val="both"/>
        <w:rPr>
          <w:rFonts w:ascii="Times New Roman" w:hAnsi="Times New Roman" w:cs="Times New Roman"/>
          <w:color w:val="000000"/>
          <w:sz w:val="22"/>
        </w:rPr>
      </w:pPr>
    </w:p>
    <w:p w14:paraId="2D1AFA15" w14:textId="78756A03" w:rsidR="0013292D" w:rsidRPr="0062707B" w:rsidRDefault="00C50D93" w:rsidP="00CC6557">
      <w:pPr>
        <w:ind w:left="284" w:hanging="284"/>
        <w:jc w:val="both"/>
        <w:rPr>
          <w:rFonts w:ascii="Times New Roman" w:hAnsi="Times New Roman" w:cs="Times New Roman"/>
          <w:color w:val="000000"/>
          <w:kern w:val="144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sz w:val="22"/>
        </w:rPr>
        <w:t>1)</w:t>
      </w:r>
      <w:r w:rsidRPr="0062707B">
        <w:rPr>
          <w:rFonts w:ascii="Times New Roman" w:hAnsi="Times New Roman" w:cs="Times New Roman"/>
          <w:color w:val="000000"/>
          <w:sz w:val="22"/>
        </w:rPr>
        <w:tab/>
      </w:r>
      <w:r w:rsidR="0013292D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oświadczam, iż </w:t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>utajnione przez naszą firmę dane zawarte w załączniku nr .... do oferty</w:t>
      </w:r>
      <w:r w:rsidR="0013292D" w:rsidRPr="0062707B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2</w:t>
      </w:r>
      <w:r w:rsidR="0013292D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)</w:t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>/ na stronach .... oferty</w:t>
      </w:r>
      <w:r w:rsidR="0013292D" w:rsidRPr="0062707B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2</w:t>
      </w:r>
      <w:r w:rsidR="0013292D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)</w:t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>, dotyczące informacji: technicznych</w:t>
      </w:r>
      <w:r w:rsidR="0013292D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*)</w:t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>, technologicznych</w:t>
      </w:r>
      <w:r w:rsidR="0013292D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*)</w:t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>, handlowych</w:t>
      </w:r>
      <w:r w:rsidR="0013292D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*)</w:t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 xml:space="preserve"> organizacyjnych</w:t>
      </w:r>
      <w:r w:rsidR="0013292D" w:rsidRPr="0062707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  <w:t>*)</w:t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 xml:space="preserve"> nie są powszechnie dostępne, tzn. nie są publikowane w materiałach drukowanych bądź w Internecie, w związku z tym stanowią tajemnicę przedsiębiorstwa w rozumieniu art. 11 ust. 4 ustawy z dnia </w:t>
      </w:r>
      <w:r w:rsidR="00E17120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br/>
      </w:r>
      <w:r w:rsidR="0013292D" w:rsidRPr="0062707B">
        <w:rPr>
          <w:rFonts w:ascii="Times New Roman" w:hAnsi="Times New Roman" w:cs="Times New Roman"/>
          <w:color w:val="000000"/>
          <w:kern w:val="144"/>
          <w:sz w:val="22"/>
          <w:szCs w:val="22"/>
        </w:rPr>
        <w:t>16 kwietnia 1993 roku o zwalczaniu nieuczciwej konkurencji;</w:t>
      </w:r>
    </w:p>
    <w:p w14:paraId="7EF8D104" w14:textId="69544AD3" w:rsidR="00014B79" w:rsidRPr="0062707B" w:rsidRDefault="00014B79" w:rsidP="00CC6557">
      <w:pPr>
        <w:ind w:left="284" w:hanging="284"/>
        <w:jc w:val="both"/>
        <w:rPr>
          <w:rFonts w:ascii="Times New Roman" w:hAnsi="Times New Roman" w:cs="Times New Roman"/>
          <w:color w:val="000000"/>
          <w:kern w:val="144"/>
          <w:sz w:val="22"/>
          <w:szCs w:val="20"/>
        </w:rPr>
      </w:pPr>
      <w:r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t>2)</w:t>
      </w:r>
      <w:r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tab/>
      </w:r>
      <w:r w:rsidR="00D3154E" w:rsidRPr="0062707B">
        <w:rPr>
          <w:rFonts w:ascii="Times New Roman" w:hAnsi="Times New Roman" w:cs="Times New Roman"/>
          <w:color w:val="000000"/>
          <w:sz w:val="22"/>
        </w:rPr>
        <w:t>oświadczam/-y, iż</w:t>
      </w:r>
      <w:r w:rsidR="00D3154E"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t xml:space="preserve"> </w:t>
      </w:r>
      <w:r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t xml:space="preserve">utajnienie tych danych nie ma na celu utrudnienia uczciwej konkurencji </w:t>
      </w:r>
      <w:r w:rsidR="00A34440"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br/>
      </w:r>
      <w:r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t>w przedmiotowym zamówieniu publicznym oraz nie dotyczy informacji, o których mowa w art. 222 ust. 5 ustawy z dnia 11 września 2019 roku Prawo zamówień publicznych</w:t>
      </w:r>
      <w:r w:rsidR="006134D2">
        <w:rPr>
          <w:rFonts w:ascii="Times New Roman" w:hAnsi="Times New Roman" w:cs="Times New Roman"/>
          <w:color w:val="000000"/>
          <w:kern w:val="144"/>
          <w:sz w:val="22"/>
          <w:szCs w:val="20"/>
        </w:rPr>
        <w:t>;</w:t>
      </w:r>
    </w:p>
    <w:p w14:paraId="2A777B0B" w14:textId="601EB214" w:rsidR="00014B79" w:rsidRPr="0062707B" w:rsidRDefault="00014B79" w:rsidP="00CC6557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t>3)</w:t>
      </w:r>
      <w:r w:rsidRPr="0062707B">
        <w:rPr>
          <w:rFonts w:ascii="Times New Roman" w:hAnsi="Times New Roman" w:cs="Times New Roman"/>
          <w:color w:val="000000"/>
          <w:kern w:val="144"/>
          <w:sz w:val="22"/>
          <w:szCs w:val="20"/>
        </w:rPr>
        <w:tab/>
      </w:r>
      <w:r w:rsidR="00D3154E" w:rsidRPr="0062707B">
        <w:rPr>
          <w:rFonts w:ascii="Times New Roman" w:hAnsi="Times New Roman" w:cs="Times New Roman"/>
          <w:color w:val="000000"/>
          <w:sz w:val="22"/>
        </w:rPr>
        <w:t>oświadczam/-y, iż</w:t>
      </w:r>
      <w:r w:rsidR="00D3154E"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 xml:space="preserve">do niniejszego oświadczenia dołączamy informację, w której wykazujemy, </w:t>
      </w:r>
      <w:r w:rsidR="00A34440" w:rsidRPr="0062707B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2707B">
        <w:rPr>
          <w:rFonts w:ascii="Times New Roman" w:hAnsi="Times New Roman" w:cs="Times New Roman"/>
          <w:color w:val="000000"/>
          <w:sz w:val="22"/>
          <w:szCs w:val="22"/>
        </w:rPr>
        <w:t>iż zastrzeżone informacje stanowią tajemnicę przedsiębiorstwa.</w:t>
      </w:r>
    </w:p>
    <w:p w14:paraId="44B820C0" w14:textId="77777777" w:rsidR="00C50D93" w:rsidRPr="0062707B" w:rsidRDefault="00C50D93" w:rsidP="00014B79">
      <w:pPr>
        <w:ind w:left="360" w:hanging="360"/>
        <w:jc w:val="both"/>
        <w:rPr>
          <w:rFonts w:ascii="Times New Roman" w:hAnsi="Times New Roman" w:cs="Times New Roman"/>
          <w:b/>
          <w:bCs/>
          <w:color w:val="000000"/>
          <w:kern w:val="144"/>
          <w:sz w:val="22"/>
          <w:szCs w:val="20"/>
        </w:rPr>
      </w:pPr>
    </w:p>
    <w:p w14:paraId="66CD31BA" w14:textId="77777777" w:rsidR="00250DD2" w:rsidRPr="0062707B" w:rsidRDefault="00250DD2" w:rsidP="00014B79">
      <w:pPr>
        <w:ind w:left="360" w:hanging="360"/>
        <w:jc w:val="both"/>
        <w:rPr>
          <w:rFonts w:ascii="Times New Roman" w:hAnsi="Times New Roman" w:cs="Times New Roman"/>
          <w:b/>
          <w:bCs/>
          <w:color w:val="000000"/>
          <w:kern w:val="144"/>
          <w:sz w:val="22"/>
          <w:szCs w:val="20"/>
        </w:rPr>
      </w:pPr>
    </w:p>
    <w:p w14:paraId="68F98D73" w14:textId="77777777" w:rsidR="00250DD2" w:rsidRPr="0062707B" w:rsidRDefault="00250DD2" w:rsidP="00014B79">
      <w:pPr>
        <w:ind w:left="360" w:hanging="360"/>
        <w:jc w:val="both"/>
        <w:rPr>
          <w:rFonts w:ascii="Times New Roman" w:hAnsi="Times New Roman" w:cs="Times New Roman"/>
          <w:b/>
          <w:bCs/>
          <w:color w:val="000000"/>
          <w:kern w:val="144"/>
          <w:sz w:val="22"/>
          <w:szCs w:val="20"/>
        </w:rPr>
      </w:pPr>
    </w:p>
    <w:p w14:paraId="48B46FA9" w14:textId="77777777" w:rsidR="00D40957" w:rsidRPr="0062707B" w:rsidRDefault="00250DD2" w:rsidP="00D40957">
      <w:pPr>
        <w:ind w:left="851" w:hanging="851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Uwaga:</w:t>
      </w:r>
      <w:r w:rsidRPr="0062707B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ab/>
        <w:t>Oświadczenie należy podpisać kwalifikowanym podpisem elektronicznym lub podpisem zaufanym lub podpisem osobistym, w sposób zgodny z wymaganiami określonymi w SWZ.</w:t>
      </w:r>
    </w:p>
    <w:p w14:paraId="4D2C7C09" w14:textId="77777777" w:rsidR="00C50D93" w:rsidRPr="0062707B" w:rsidRDefault="00C50D93" w:rsidP="00250DD2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E9F56B6" w14:textId="77777777" w:rsidR="00C50D93" w:rsidRPr="0062707B" w:rsidRDefault="00C50D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1CE5E1C" w14:textId="77777777" w:rsidR="0013292D" w:rsidRPr="0062707B" w:rsidRDefault="0013292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4FD116A" w14:textId="77777777" w:rsidR="0013292D" w:rsidRPr="0062707B" w:rsidRDefault="0013292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B920705" w14:textId="77777777" w:rsidR="0013292D" w:rsidRPr="0062707B" w:rsidRDefault="0013292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C2430CC" w14:textId="77777777" w:rsidR="00250DD2" w:rsidRPr="0062707B" w:rsidRDefault="00250DD2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370BDC0" w14:textId="77777777" w:rsidR="0013292D" w:rsidRPr="0062707B" w:rsidRDefault="0013292D" w:rsidP="0013292D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bCs/>
          <w:i/>
          <w:iCs/>
          <w:color w:val="000000"/>
          <w:sz w:val="18"/>
          <w:szCs w:val="18"/>
          <w:vertAlign w:val="superscript"/>
        </w:rPr>
        <w:t>*)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niepotrzebne skreślić</w:t>
      </w:r>
    </w:p>
    <w:p w14:paraId="772C5F11" w14:textId="77777777" w:rsidR="0013292D" w:rsidRPr="0062707B" w:rsidRDefault="0013292D" w:rsidP="0013292D">
      <w:pPr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i/>
          <w:color w:val="000000"/>
          <w:sz w:val="18"/>
          <w:szCs w:val="18"/>
          <w:vertAlign w:val="superscript"/>
        </w:rPr>
        <w:t xml:space="preserve">1) 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Wykonawca dołącza powyższe informacje do oferty, jeżeli dotyczy</w:t>
      </w:r>
    </w:p>
    <w:p w14:paraId="7C47F3BA" w14:textId="77777777" w:rsidR="0013292D" w:rsidRPr="0062707B" w:rsidRDefault="0013292D" w:rsidP="0013292D">
      <w:pPr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62707B">
        <w:rPr>
          <w:rFonts w:ascii="Times New Roman" w:hAnsi="Times New Roman" w:cs="Times New Roman"/>
          <w:bCs/>
          <w:color w:val="000000"/>
          <w:sz w:val="18"/>
          <w:szCs w:val="18"/>
          <w:vertAlign w:val="superscript"/>
        </w:rPr>
        <w:t>2)</w:t>
      </w:r>
      <w:r w:rsidRPr="0062707B">
        <w:rPr>
          <w:rFonts w:ascii="Times New Roman" w:hAnsi="Times New Roman" w:cs="Times New Roman"/>
          <w:i/>
          <w:color w:val="000000"/>
          <w:sz w:val="18"/>
          <w:szCs w:val="18"/>
        </w:rPr>
        <w:t>Wykonawca wypełnia odpowiednio</w:t>
      </w:r>
    </w:p>
    <w:p w14:paraId="170DFD3E" w14:textId="620AC599" w:rsidR="009716CF" w:rsidRPr="0062707B" w:rsidRDefault="009716CF" w:rsidP="00474B94">
      <w:pPr>
        <w:tabs>
          <w:tab w:val="left" w:pos="6420"/>
        </w:tabs>
        <w:rPr>
          <w:rFonts w:ascii="Times New Roman" w:hAnsi="Times New Roman" w:cs="Times New Roman"/>
          <w:color w:val="000000"/>
        </w:rPr>
      </w:pPr>
    </w:p>
    <w:p w14:paraId="0EB8E834" w14:textId="77777777" w:rsidR="00CB7736" w:rsidRPr="0062707B" w:rsidRDefault="00CB7736" w:rsidP="000978FC">
      <w:pPr>
        <w:tabs>
          <w:tab w:val="left" w:pos="1620"/>
        </w:tabs>
        <w:jc w:val="both"/>
        <w:rPr>
          <w:rFonts w:ascii="Times New Roman" w:hAnsi="Times New Roman" w:cs="Times New Roman"/>
          <w:color w:val="000000"/>
          <w:sz w:val="22"/>
        </w:rPr>
      </w:pPr>
    </w:p>
    <w:sectPr w:rsidR="00CB7736" w:rsidRPr="0062707B" w:rsidSect="00474B9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8" w:right="1418" w:bottom="1021" w:left="1276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595BC" w14:textId="77777777" w:rsidR="008E6228" w:rsidRDefault="008E6228">
      <w:r>
        <w:separator/>
      </w:r>
    </w:p>
  </w:endnote>
  <w:endnote w:type="continuationSeparator" w:id="0">
    <w:p w14:paraId="126F67FE" w14:textId="77777777" w:rsidR="008E6228" w:rsidRDefault="008E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tarBats">
    <w:altName w:val="Cambria"/>
    <w:charset w:val="02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Droid Sans Fallback">
    <w:altName w:val="Yu Gothic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ravek">
    <w:altName w:val="Calibri"/>
    <w:charset w:val="00"/>
    <w:family w:val="swiss"/>
    <w:pitch w:val="variable"/>
    <w:sig w:usb0="A00000EF" w:usb1="5000207B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wagi do Times New Roman">
    <w:altName w:val="Cambria"/>
    <w:panose1 w:val="00000000000000000000"/>
    <w:charset w:val="00"/>
    <w:family w:val="roman"/>
    <w:notTrueType/>
    <w:pitch w:val="default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otusWP Typ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F0815" w14:textId="77777777" w:rsidR="0016277C" w:rsidRDefault="0016277C">
    <w:pPr>
      <w:framePr w:wrap="around" w:vAnchor="text" w:hAnchor="margin" w:xAlign="center" w:y="1"/>
      <w:rPr>
        <w:rStyle w:val="Nagwek7Znak"/>
      </w:rPr>
    </w:pPr>
    <w:r>
      <w:rPr>
        <w:rStyle w:val="Nagwek7Znak"/>
      </w:rPr>
      <w:fldChar w:fldCharType="begin"/>
    </w:r>
    <w:r>
      <w:rPr>
        <w:rStyle w:val="Nagwek7Znak"/>
      </w:rPr>
      <w:instrText xml:space="preserve">PAGE  </w:instrText>
    </w:r>
    <w:r>
      <w:rPr>
        <w:rStyle w:val="Nagwek7Znak"/>
      </w:rPr>
      <w:fldChar w:fldCharType="end"/>
    </w:r>
  </w:p>
  <w:p w14:paraId="6735B81C" w14:textId="77777777" w:rsidR="0016277C" w:rsidRDefault="001627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D82A8" w14:textId="5332C642" w:rsidR="0016277C" w:rsidRPr="00FA584D" w:rsidRDefault="0016277C">
    <w:pPr>
      <w:jc w:val="right"/>
      <w:rPr>
        <w:b/>
        <w:b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CE2B1" w14:textId="61317B54" w:rsidR="0016277C" w:rsidRPr="00931817" w:rsidRDefault="00A446DE" w:rsidP="00982211">
    <w:pPr>
      <w:pStyle w:val="Stopka"/>
      <w:jc w:val="center"/>
      <w:rPr>
        <w:rFonts w:ascii="Times New Roman" w:hAnsi="Times New Roman" w:cs="Times New Roman"/>
        <w:sz w:val="22"/>
        <w:szCs w:val="22"/>
      </w:rPr>
    </w:pPr>
    <w:r w:rsidRPr="00931817">
      <w:rPr>
        <w:rFonts w:ascii="Times New Roman" w:hAnsi="Times New Roman" w:cs="Times New Roman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7180A279" wp14:editId="7F5E56B6">
              <wp:simplePos x="0" y="0"/>
              <wp:positionH relativeFrom="column">
                <wp:posOffset>-904875</wp:posOffset>
              </wp:positionH>
              <wp:positionV relativeFrom="paragraph">
                <wp:posOffset>-1</wp:posOffset>
              </wp:positionV>
              <wp:extent cx="752475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247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464214" id="Łącznik prosty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1.25pt,0" to="521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16277C" w:rsidRPr="00931817">
      <w:rPr>
        <w:rFonts w:ascii="Times New Roman" w:hAnsi="Times New Roman" w:cs="Times New Roman"/>
        <w:sz w:val="22"/>
        <w:szCs w:val="22"/>
      </w:rPr>
      <w:t>15-950 Białystok, ul. M. Skłodowskiej – Curie 23, tel. 85 744 70 02, fax 85 744 71 33</w:t>
    </w:r>
  </w:p>
  <w:p w14:paraId="618197BC" w14:textId="77777777" w:rsidR="0016277C" w:rsidRPr="00931817" w:rsidRDefault="0016277C" w:rsidP="00982211">
    <w:pPr>
      <w:pStyle w:val="Stopka"/>
      <w:jc w:val="center"/>
      <w:rPr>
        <w:rFonts w:ascii="Times New Roman" w:hAnsi="Times New Roman" w:cs="Times New Roman"/>
        <w:sz w:val="22"/>
        <w:szCs w:val="22"/>
        <w:lang w:val="en-US"/>
      </w:rPr>
    </w:pPr>
    <w:r w:rsidRPr="00931817">
      <w:rPr>
        <w:rFonts w:ascii="Times New Roman" w:hAnsi="Times New Roman" w:cs="Times New Roman"/>
        <w:sz w:val="22"/>
        <w:szCs w:val="22"/>
        <w:lang w:val="en-US"/>
      </w:rPr>
      <w:t>NIP 542 25 84 428          REGON 000293829          KRS 0000002530</w:t>
    </w:r>
  </w:p>
  <w:p w14:paraId="43A6F5D1" w14:textId="77777777" w:rsidR="0016277C" w:rsidRPr="00931817" w:rsidRDefault="0016277C" w:rsidP="00982211">
    <w:pPr>
      <w:pStyle w:val="Stopka"/>
      <w:jc w:val="center"/>
      <w:rPr>
        <w:rFonts w:ascii="Times New Roman" w:hAnsi="Times New Roman" w:cs="Times New Roman"/>
        <w:sz w:val="22"/>
        <w:szCs w:val="22"/>
        <w:lang w:val="en-US"/>
      </w:rPr>
    </w:pPr>
    <w:r w:rsidRPr="00931817">
      <w:rPr>
        <w:rFonts w:ascii="Times New Roman" w:hAnsi="Times New Roman" w:cs="Times New Roman"/>
        <w:sz w:val="22"/>
        <w:szCs w:val="22"/>
        <w:lang w:val="en-US"/>
      </w:rPr>
      <w:t>e-mail: sekretariat@rckik.bialystok.pl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6026C" w14:textId="77777777" w:rsidR="008E6228" w:rsidRDefault="008E6228">
      <w:r>
        <w:separator/>
      </w:r>
    </w:p>
  </w:footnote>
  <w:footnote w:type="continuationSeparator" w:id="0">
    <w:p w14:paraId="48CB89DA" w14:textId="77777777" w:rsidR="008E6228" w:rsidRDefault="008E6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755B4" w14:textId="77777777" w:rsidR="0016277C" w:rsidRDefault="0016277C">
    <w:pPr>
      <w:framePr w:wrap="around" w:vAnchor="text" w:hAnchor="margin" w:xAlign="right" w:y="1"/>
      <w:rPr>
        <w:rStyle w:val="Nagwek7Znak"/>
      </w:rPr>
    </w:pPr>
    <w:r>
      <w:rPr>
        <w:rStyle w:val="Nagwek7Znak"/>
      </w:rPr>
      <w:fldChar w:fldCharType="begin"/>
    </w:r>
    <w:r>
      <w:rPr>
        <w:rStyle w:val="Nagwek7Znak"/>
      </w:rPr>
      <w:instrText xml:space="preserve">PAGE  </w:instrText>
    </w:r>
    <w:r>
      <w:rPr>
        <w:rStyle w:val="Nagwek7Znak"/>
      </w:rPr>
      <w:fldChar w:fldCharType="end"/>
    </w:r>
  </w:p>
  <w:p w14:paraId="2F7F889F" w14:textId="77777777" w:rsidR="0016277C" w:rsidRDefault="0016277C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8E1D5" w14:textId="1D00B411" w:rsidR="0016277C" w:rsidRPr="003A40AD" w:rsidRDefault="0016277C" w:rsidP="007A59B4">
    <w:pPr>
      <w:jc w:val="right"/>
      <w:rPr>
        <w:rFonts w:ascii="Times New Roman" w:hAnsi="Times New Roman" w:cs="Times New Roman"/>
        <w:i/>
        <w:iCs/>
        <w:sz w:val="20"/>
      </w:rPr>
    </w:pPr>
    <w:r w:rsidRPr="003A40AD">
      <w:rPr>
        <w:rStyle w:val="Nagwek7Znak"/>
        <w:rFonts w:ascii="Times New Roman" w:hAnsi="Times New Roman" w:cs="Times New Roman"/>
        <w:b w:val="0"/>
        <w:bCs w:val="0"/>
        <w:i/>
        <w:iCs/>
        <w:sz w:val="20"/>
      </w:rPr>
      <w:t>Znak postępowania</w:t>
    </w:r>
    <w:r w:rsidRPr="00E33F19">
      <w:rPr>
        <w:rStyle w:val="Nagwek7Znak"/>
        <w:rFonts w:ascii="Times New Roman" w:hAnsi="Times New Roman" w:cs="Times New Roman"/>
        <w:b w:val="0"/>
        <w:bCs w:val="0"/>
        <w:i/>
        <w:iCs/>
        <w:sz w:val="20"/>
      </w:rPr>
      <w:t>: ZP/TP-</w:t>
    </w:r>
    <w:r w:rsidR="005611F3">
      <w:rPr>
        <w:rStyle w:val="Nagwek7Znak"/>
        <w:rFonts w:ascii="Times New Roman" w:hAnsi="Times New Roman" w:cs="Times New Roman"/>
        <w:b w:val="0"/>
        <w:bCs w:val="0"/>
        <w:i/>
        <w:iCs/>
        <w:sz w:val="20"/>
      </w:rPr>
      <w:t>22</w:t>
    </w:r>
    <w:r>
      <w:rPr>
        <w:rStyle w:val="Nagwek7Znak"/>
        <w:rFonts w:ascii="Times New Roman" w:hAnsi="Times New Roman" w:cs="Times New Roman"/>
        <w:b w:val="0"/>
        <w:bCs w:val="0"/>
        <w:i/>
        <w:iCs/>
        <w:sz w:val="20"/>
      </w:rPr>
      <w:t>/2</w:t>
    </w:r>
    <w:r w:rsidR="00950556">
      <w:rPr>
        <w:rStyle w:val="Nagwek7Znak"/>
        <w:rFonts w:ascii="Times New Roman" w:hAnsi="Times New Roman" w:cs="Times New Roman"/>
        <w:b w:val="0"/>
        <w:bCs w:val="0"/>
        <w:i/>
        <w:iCs/>
        <w:sz w:val="20"/>
      </w:rPr>
      <w:t>5</w:t>
    </w:r>
  </w:p>
  <w:p w14:paraId="599C82BE" w14:textId="77777777" w:rsidR="0016277C" w:rsidRPr="00042F9D" w:rsidRDefault="0016277C" w:rsidP="007A59B4">
    <w:pPr>
      <w:pStyle w:val="Nagwek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5C810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9480E4A"/>
    <w:lvl w:ilvl="0">
      <w:start w:val="1"/>
      <w:numFmt w:val="bullet"/>
      <w:pStyle w:val="Listapunktowana"/>
      <w:lvlText w:val=""/>
      <w:lvlJc w:val="left"/>
      <w:pPr>
        <w:tabs>
          <w:tab w:val="num" w:pos="5288"/>
        </w:tabs>
        <w:ind w:left="5288" w:hanging="360"/>
      </w:pPr>
      <w:rPr>
        <w:rFonts w:ascii="Microsoft Sans Serif" w:hAnsi="Microsoft Sans Serif" w:hint="default"/>
      </w:rPr>
    </w:lvl>
  </w:abstractNum>
  <w:abstractNum w:abstractNumId="2" w15:restartNumberingAfterBreak="0">
    <w:nsid w:val="00000001"/>
    <w:multiLevelType w:val="single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7" w15:restartNumberingAfterBreak="0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8" w15:restartNumberingAfterBreak="0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8"/>
    <w:multiLevelType w:val="singleLevel"/>
    <w:tmpl w:val="00000008"/>
    <w:name w:val="WW8Num40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0" w15:restartNumberingAfterBreak="0">
    <w:nsid w:val="00000009"/>
    <w:multiLevelType w:val="singleLevel"/>
    <w:tmpl w:val="00000009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Microsoft Sans Serif" w:hAnsi="Microsoft Sans Serif"/>
      </w:rPr>
    </w:lvl>
  </w:abstractNum>
  <w:abstractNum w:abstractNumId="11" w15:restartNumberingAfterBreak="0">
    <w:nsid w:val="0000000A"/>
    <w:multiLevelType w:val="multilevel"/>
    <w:tmpl w:val="0000000E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2" w15:restartNumberingAfterBreak="0">
    <w:nsid w:val="0000000B"/>
    <w:multiLevelType w:val="singleLevel"/>
    <w:tmpl w:val="0000000B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Microsoft Sans Serif" w:hAnsi="Microsoft Sans Serif"/>
      </w:rPr>
    </w:lvl>
  </w:abstractNum>
  <w:abstractNum w:abstractNumId="13" w15:restartNumberingAfterBreak="0">
    <w:nsid w:val="0000000C"/>
    <w:multiLevelType w:val="multilevel"/>
    <w:tmpl w:val="0000000C"/>
    <w:name w:val="WW8Num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0D"/>
    <w:multiLevelType w:val="multilevel"/>
    <w:tmpl w:val="0000000D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Microsoft Sans Serif" w:hAnsi="Microsoft Sans Seri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Microsoft Sans Serif" w:hAnsi="Microsoft Sans Serif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Microsoft Sans Serif" w:hAnsi="Microsoft Sans Seri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Microsoft Sans Serif" w:hAnsi="Microsoft Sans Serif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Microsoft Sans Serif" w:hAnsi="Microsoft Sans Serif"/>
      </w:rPr>
    </w:lvl>
  </w:abstractNum>
  <w:abstractNum w:abstractNumId="15" w15:restartNumberingAfterBreak="0">
    <w:nsid w:val="0000000E"/>
    <w:multiLevelType w:val="singleLevel"/>
    <w:tmpl w:val="0000000E"/>
    <w:name w:val="WW8Num2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6" w15:restartNumberingAfterBreak="0">
    <w:nsid w:val="0000000F"/>
    <w:multiLevelType w:val="multilevel"/>
    <w:tmpl w:val="0000000F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1"/>
    <w:multiLevelType w:val="singleLevel"/>
    <w:tmpl w:val="00000011"/>
    <w:name w:val="WW8Num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2"/>
    <w:multiLevelType w:val="multilevel"/>
    <w:tmpl w:val="00000012"/>
    <w:name w:val="WW8Num422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3"/>
    <w:multiLevelType w:val="multilevel"/>
    <w:tmpl w:val="00000013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4"/>
    <w:multiLevelType w:val="singleLevel"/>
    <w:tmpl w:val="00000014"/>
    <w:name w:val="WW8Num45"/>
    <w:lvl w:ilvl="0"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Microsoft Sans Serif" w:hAnsi="Microsoft Sans Serif"/>
      </w:rPr>
    </w:lvl>
  </w:abstractNum>
  <w:abstractNum w:abstractNumId="21" w15:restartNumberingAfterBreak="0">
    <w:nsid w:val="00000015"/>
    <w:multiLevelType w:val="multilevel"/>
    <w:tmpl w:val="00000015"/>
    <w:name w:val="WW8Num4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6"/>
    <w:multiLevelType w:val="multi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ascii="StarBats" w:hAnsi="StarBats" w:cs="StarBats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3" w15:restartNumberingAfterBreak="0">
    <w:nsid w:val="00000017"/>
    <w:multiLevelType w:val="multilevel"/>
    <w:tmpl w:val="00000017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8"/>
    <w:multiLevelType w:val="multilevel"/>
    <w:tmpl w:val="00000018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19"/>
    <w:multiLevelType w:val="multilevel"/>
    <w:tmpl w:val="00000019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0000001B"/>
    <w:multiLevelType w:val="multilevel"/>
    <w:tmpl w:val="0000001B"/>
    <w:name w:val="WW8Num59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C"/>
    <w:multiLevelType w:val="multilevel"/>
    <w:tmpl w:val="0000001C"/>
    <w:name w:val="WW8Num27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0000001D"/>
    <w:multiLevelType w:val="multilevel"/>
    <w:tmpl w:val="0000001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2"/>
    <w:multiLevelType w:val="multilevel"/>
    <w:tmpl w:val="00000022"/>
    <w:name w:val="WW8Num7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31" w15:restartNumberingAfterBreak="0">
    <w:nsid w:val="00FC5FEC"/>
    <w:multiLevelType w:val="hybridMultilevel"/>
    <w:tmpl w:val="F140BB44"/>
    <w:lvl w:ilvl="0" w:tplc="8F24BC50">
      <w:start w:val="1"/>
      <w:numFmt w:val="bullet"/>
      <w:pStyle w:val="Tex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00FE448B"/>
    <w:multiLevelType w:val="hybridMultilevel"/>
    <w:tmpl w:val="A3E61E26"/>
    <w:name w:val="WW8Num4222"/>
    <w:lvl w:ilvl="0" w:tplc="103E70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38C524E"/>
    <w:multiLevelType w:val="multilevel"/>
    <w:tmpl w:val="9D58B6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5B111EA"/>
    <w:multiLevelType w:val="hybridMultilevel"/>
    <w:tmpl w:val="AEA2FD42"/>
    <w:lvl w:ilvl="0" w:tplc="29EEE870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5BFEB8CE">
      <w:start w:val="1"/>
      <w:numFmt w:val="decimal"/>
      <w:lvlText w:val="%3)"/>
      <w:lvlJc w:val="left"/>
      <w:pPr>
        <w:ind w:left="4500" w:hanging="36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06732282"/>
    <w:multiLevelType w:val="hybridMultilevel"/>
    <w:tmpl w:val="D8A837FA"/>
    <w:lvl w:ilvl="0" w:tplc="F9082F5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06755C59"/>
    <w:multiLevelType w:val="hybridMultilevel"/>
    <w:tmpl w:val="C5F034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0C8A28FA"/>
    <w:multiLevelType w:val="hybridMultilevel"/>
    <w:tmpl w:val="EBF0F798"/>
    <w:lvl w:ilvl="0" w:tplc="FFFFFFFF">
      <w:start w:val="1"/>
      <w:numFmt w:val="decimal"/>
      <w:lvlText w:val="%1)"/>
      <w:lvlJc w:val="lef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0CDF724B"/>
    <w:multiLevelType w:val="multilevel"/>
    <w:tmpl w:val="CDFCE8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1E93FA9"/>
    <w:multiLevelType w:val="hybridMultilevel"/>
    <w:tmpl w:val="65282A70"/>
    <w:lvl w:ilvl="0" w:tplc="23AE4FB0">
      <w:start w:val="1"/>
      <w:numFmt w:val="none"/>
      <w:pStyle w:val="Nvrheen"/>
      <w:lvlText w:val="Návrh řešení:"/>
      <w:lvlJc w:val="left"/>
      <w:pPr>
        <w:tabs>
          <w:tab w:val="num" w:pos="417"/>
        </w:tabs>
        <w:ind w:left="417" w:hanging="360"/>
      </w:pPr>
      <w:rPr>
        <w:rFonts w:cs="Times New Roman" w:hint="default"/>
        <w:b/>
        <w:i w:val="0"/>
      </w:rPr>
    </w:lvl>
    <w:lvl w:ilvl="1" w:tplc="70E68B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CA05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7828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DC1F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B889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464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7277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5AF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12B6754B"/>
    <w:multiLevelType w:val="hybridMultilevel"/>
    <w:tmpl w:val="7598EC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Roboto Condensed" w:hAnsi="Roboto Condensed" w:cs="Roboto Condensed" w:hint="default"/>
      </w:rPr>
    </w:lvl>
    <w:lvl w:ilvl="1" w:tplc="59521D5C">
      <w:start w:val="1"/>
      <w:numFmt w:val="bullet"/>
      <w:pStyle w:val="P-mylnik"/>
      <w:lvlText w:val=""/>
      <w:lvlJc w:val="left"/>
      <w:pPr>
        <w:ind w:left="1440" w:hanging="360"/>
      </w:pPr>
      <w:rPr>
        <w:rFonts w:ascii="Microsoft Sans Serif" w:hAnsi="Microsoft Sans Serif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Microsoft Sans Serif" w:hAnsi="Microsoft Sans Serif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Roboto Condensed" w:hAnsi="Roboto Condensed" w:cs="Roboto Condensed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Microsoft Sans Serif" w:hAnsi="Microsoft Sans Serif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Roboto Condensed" w:hAnsi="Roboto Condensed" w:cs="Roboto Condensed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13206E9A"/>
    <w:multiLevelType w:val="multilevel"/>
    <w:tmpl w:val="3A202E4E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178F737B"/>
    <w:multiLevelType w:val="hybridMultilevel"/>
    <w:tmpl w:val="26DAE2C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Tahoma" w:hint="default"/>
      </w:rPr>
    </w:lvl>
    <w:lvl w:ilvl="1" w:tplc="893EAE1A">
      <w:start w:val="1"/>
      <w:numFmt w:val="decimal"/>
      <w:lvlText w:val="%2)"/>
      <w:lvlJc w:val="left"/>
      <w:pPr>
        <w:ind w:left="2134" w:hanging="705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18147820"/>
    <w:multiLevelType w:val="multilevel"/>
    <w:tmpl w:val="B5FAAA34"/>
    <w:lvl w:ilvl="0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874578B"/>
    <w:multiLevelType w:val="multilevel"/>
    <w:tmpl w:val="00000020"/>
    <w:name w:val="WW8Num6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B1116E1"/>
    <w:multiLevelType w:val="multilevel"/>
    <w:tmpl w:val="B5FAAA34"/>
    <w:lvl w:ilvl="0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B5D6D31"/>
    <w:multiLevelType w:val="multilevel"/>
    <w:tmpl w:val="B5FAAA34"/>
    <w:lvl w:ilvl="0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B6931F9"/>
    <w:multiLevelType w:val="singleLevel"/>
    <w:tmpl w:val="095E9F9E"/>
    <w:lvl w:ilvl="0">
      <w:start w:val="1"/>
      <w:numFmt w:val="bullet"/>
      <w:pStyle w:val="Pomlka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4"/>
      </w:rPr>
    </w:lvl>
  </w:abstractNum>
  <w:abstractNum w:abstractNumId="48" w15:restartNumberingAfterBreak="0">
    <w:nsid w:val="1CBC1983"/>
    <w:multiLevelType w:val="multilevel"/>
    <w:tmpl w:val="E7C8922C"/>
    <w:lvl w:ilvl="0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" w15:restartNumberingAfterBreak="0">
    <w:nsid w:val="1CE06E7F"/>
    <w:multiLevelType w:val="multilevel"/>
    <w:tmpl w:val="F788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E4C7178"/>
    <w:multiLevelType w:val="hybridMultilevel"/>
    <w:tmpl w:val="AEA2FD42"/>
    <w:lvl w:ilvl="0" w:tplc="29EEE870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5BFEB8CE">
      <w:start w:val="1"/>
      <w:numFmt w:val="decimal"/>
      <w:lvlText w:val="%3)"/>
      <w:lvlJc w:val="left"/>
      <w:pPr>
        <w:ind w:left="4500" w:hanging="36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51" w15:restartNumberingAfterBreak="0">
    <w:nsid w:val="1FD60D19"/>
    <w:multiLevelType w:val="hybridMultilevel"/>
    <w:tmpl w:val="A4AABEF2"/>
    <w:lvl w:ilvl="0" w:tplc="EBE43CF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E67491"/>
    <w:multiLevelType w:val="hybridMultilevel"/>
    <w:tmpl w:val="759A3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000E1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0D94DE8"/>
    <w:multiLevelType w:val="multilevel"/>
    <w:tmpl w:val="E24AF0EE"/>
    <w:lvl w:ilvl="0">
      <w:start w:val="2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211B43D9"/>
    <w:multiLevelType w:val="multilevel"/>
    <w:tmpl w:val="9ECC94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22E273CB"/>
    <w:multiLevelType w:val="singleLevel"/>
    <w:tmpl w:val="CDA00F50"/>
    <w:lvl w:ilvl="0">
      <w:numFmt w:val="bullet"/>
      <w:pStyle w:val="Dlnadpis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175BAA"/>
    <w:multiLevelType w:val="hybridMultilevel"/>
    <w:tmpl w:val="D4041B7C"/>
    <w:lvl w:ilvl="0" w:tplc="A95008F2">
      <w:start w:val="1"/>
      <w:numFmt w:val="decimal"/>
      <w:lvlText w:val="%1)"/>
      <w:lvlJc w:val="left"/>
      <w:pPr>
        <w:ind w:left="19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8" w15:restartNumberingAfterBreak="0">
    <w:nsid w:val="250573C5"/>
    <w:multiLevelType w:val="multilevel"/>
    <w:tmpl w:val="9A80C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9" w15:restartNumberingAfterBreak="0">
    <w:nsid w:val="25E86708"/>
    <w:multiLevelType w:val="multilevel"/>
    <w:tmpl w:val="82B61D3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single"/>
      </w:rPr>
    </w:lvl>
  </w:abstractNum>
  <w:abstractNum w:abstractNumId="60" w15:restartNumberingAfterBreak="0">
    <w:nsid w:val="25ED2745"/>
    <w:multiLevelType w:val="hybridMultilevel"/>
    <w:tmpl w:val="DCC65950"/>
    <w:lvl w:ilvl="0" w:tplc="C5361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61" w15:restartNumberingAfterBreak="0">
    <w:nsid w:val="2754095A"/>
    <w:multiLevelType w:val="hybridMultilevel"/>
    <w:tmpl w:val="E8244528"/>
    <w:lvl w:ilvl="0" w:tplc="FFFFFFFF">
      <w:start w:val="1"/>
      <w:numFmt w:val="decimal"/>
      <w:lvlText w:val="%1."/>
      <w:lvlJc w:val="left"/>
      <w:pPr>
        <w:ind w:left="66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91B2B6B"/>
    <w:multiLevelType w:val="hybridMultilevel"/>
    <w:tmpl w:val="F07C596C"/>
    <w:lvl w:ilvl="0" w:tplc="02F261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2934603C"/>
    <w:multiLevelType w:val="hybridMultilevel"/>
    <w:tmpl w:val="58809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9B37201"/>
    <w:multiLevelType w:val="hybridMultilevel"/>
    <w:tmpl w:val="BBA059F2"/>
    <w:name w:val="WW8Num222"/>
    <w:lvl w:ilvl="0" w:tplc="00000007">
      <w:start w:val="1"/>
      <w:numFmt w:val="decimal"/>
      <w:lvlText w:val="%1."/>
      <w:lvlJc w:val="left"/>
      <w:pPr>
        <w:tabs>
          <w:tab w:val="num" w:pos="72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2B3976EB"/>
    <w:multiLevelType w:val="multilevel"/>
    <w:tmpl w:val="C616B9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2B906EA5"/>
    <w:multiLevelType w:val="hybridMultilevel"/>
    <w:tmpl w:val="D63C597E"/>
    <w:lvl w:ilvl="0" w:tplc="FFFFFFFF">
      <w:start w:val="1"/>
      <w:numFmt w:val="decimal"/>
      <w:lvlText w:val="%1)"/>
      <w:lvlJc w:val="left"/>
      <w:pPr>
        <w:ind w:left="2340" w:hanging="360"/>
      </w:pPr>
    </w:lvl>
    <w:lvl w:ilvl="1" w:tplc="04150011">
      <w:start w:val="1"/>
      <w:numFmt w:val="decimal"/>
      <w:lvlText w:val="%2)"/>
      <w:lvlJc w:val="left"/>
      <w:pPr>
        <w:ind w:left="8439" w:hanging="360"/>
      </w:pPr>
    </w:lvl>
    <w:lvl w:ilvl="2" w:tplc="04150017">
      <w:start w:val="1"/>
      <w:numFmt w:val="lowerLetter"/>
      <w:lvlText w:val="%3)"/>
      <w:lvlJc w:val="left"/>
      <w:pPr>
        <w:ind w:left="3900" w:hanging="36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7" w15:restartNumberingAfterBreak="0">
    <w:nsid w:val="2D7513F1"/>
    <w:multiLevelType w:val="hybridMultilevel"/>
    <w:tmpl w:val="CCAC7DB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2D927EDB"/>
    <w:multiLevelType w:val="multilevel"/>
    <w:tmpl w:val="A3161FF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2DEA2FED"/>
    <w:multiLevelType w:val="hybridMultilevel"/>
    <w:tmpl w:val="7D00F5CC"/>
    <w:lvl w:ilvl="0" w:tplc="04150011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1D87AB2"/>
    <w:multiLevelType w:val="hybridMultilevel"/>
    <w:tmpl w:val="E46CC2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9A7B03"/>
    <w:multiLevelType w:val="multilevel"/>
    <w:tmpl w:val="F25690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2" w15:restartNumberingAfterBreak="0">
    <w:nsid w:val="374C1E93"/>
    <w:multiLevelType w:val="hybridMultilevel"/>
    <w:tmpl w:val="69B602CE"/>
    <w:lvl w:ilvl="0" w:tplc="DABCEFAE">
      <w:start w:val="1"/>
      <w:numFmt w:val="lowerLetter"/>
      <w:pStyle w:val="wylicz"/>
      <w:lvlText w:val="%1)"/>
      <w:lvlJc w:val="left"/>
      <w:pPr>
        <w:tabs>
          <w:tab w:val="num" w:pos="600"/>
        </w:tabs>
        <w:ind w:left="6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3" w15:restartNumberingAfterBreak="0">
    <w:nsid w:val="383D2D8D"/>
    <w:multiLevelType w:val="multilevel"/>
    <w:tmpl w:val="38F68E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38EE5238"/>
    <w:multiLevelType w:val="hybridMultilevel"/>
    <w:tmpl w:val="00A069EC"/>
    <w:name w:val="WW8Num4633"/>
    <w:lvl w:ilvl="0" w:tplc="CDDC246C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3AE92EB4"/>
    <w:multiLevelType w:val="multilevel"/>
    <w:tmpl w:val="FC98E2DE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6" w15:restartNumberingAfterBreak="0">
    <w:nsid w:val="3B6969D2"/>
    <w:multiLevelType w:val="multilevel"/>
    <w:tmpl w:val="EE942D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7" w:hanging="4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7" w15:restartNumberingAfterBreak="0">
    <w:nsid w:val="3BA01D8A"/>
    <w:multiLevelType w:val="hybridMultilevel"/>
    <w:tmpl w:val="141CBC2E"/>
    <w:lvl w:ilvl="0" w:tplc="D30E46D8">
      <w:start w:val="1"/>
      <w:numFmt w:val="decimal"/>
      <w:lvlText w:val="%1)"/>
      <w:lvlJc w:val="left"/>
      <w:pPr>
        <w:ind w:left="433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8" w15:restartNumberingAfterBreak="0">
    <w:nsid w:val="3BEE6B5F"/>
    <w:multiLevelType w:val="multilevel"/>
    <w:tmpl w:val="8578D3F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" w15:restartNumberingAfterBreak="0">
    <w:nsid w:val="3BFE39C7"/>
    <w:multiLevelType w:val="multilevel"/>
    <w:tmpl w:val="E580F076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C0A18BE"/>
    <w:multiLevelType w:val="multilevel"/>
    <w:tmpl w:val="28E8D91C"/>
    <w:lvl w:ilvl="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1" w15:restartNumberingAfterBreak="0">
    <w:nsid w:val="3D3B3E10"/>
    <w:multiLevelType w:val="multilevel"/>
    <w:tmpl w:val="9D58B6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8369B8"/>
    <w:multiLevelType w:val="hybridMultilevel"/>
    <w:tmpl w:val="B3148DE0"/>
    <w:lvl w:ilvl="0" w:tplc="5EA41116">
      <w:start w:val="1"/>
      <w:numFmt w:val="lowerLetter"/>
      <w:lvlText w:val="%1)"/>
      <w:lvlJc w:val="left"/>
      <w:pPr>
        <w:ind w:left="121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3" w15:restartNumberingAfterBreak="0">
    <w:nsid w:val="40413515"/>
    <w:multiLevelType w:val="multilevel"/>
    <w:tmpl w:val="AA44692E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99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40750B80"/>
    <w:multiLevelType w:val="multilevel"/>
    <w:tmpl w:val="71705D54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8" w:hanging="1440"/>
      </w:pPr>
      <w:rPr>
        <w:rFonts w:hint="default"/>
      </w:rPr>
    </w:lvl>
  </w:abstractNum>
  <w:abstractNum w:abstractNumId="85" w15:restartNumberingAfterBreak="0">
    <w:nsid w:val="41AC19AB"/>
    <w:multiLevelType w:val="hybridMultilevel"/>
    <w:tmpl w:val="EBF0F79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7" w15:restartNumberingAfterBreak="0">
    <w:nsid w:val="43CB7408"/>
    <w:multiLevelType w:val="multilevel"/>
    <w:tmpl w:val="9D58B6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55D45E3"/>
    <w:multiLevelType w:val="multilevel"/>
    <w:tmpl w:val="167606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45C66D07"/>
    <w:multiLevelType w:val="hybridMultilevel"/>
    <w:tmpl w:val="1F50A926"/>
    <w:lvl w:ilvl="0" w:tplc="E23A7486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90" w15:restartNumberingAfterBreak="0">
    <w:nsid w:val="45CB458D"/>
    <w:multiLevelType w:val="hybridMultilevel"/>
    <w:tmpl w:val="E3BC225C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76469"/>
    <w:multiLevelType w:val="hybridMultilevel"/>
    <w:tmpl w:val="BC9C6260"/>
    <w:lvl w:ilvl="0" w:tplc="6DB8C0AC">
      <w:start w:val="1"/>
      <w:numFmt w:val="decimal"/>
      <w:pStyle w:val="wylicz1OK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8F650A6"/>
    <w:multiLevelType w:val="hybridMultilevel"/>
    <w:tmpl w:val="3150364C"/>
    <w:lvl w:ilvl="0" w:tplc="561CD6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4D4288"/>
    <w:multiLevelType w:val="multilevel"/>
    <w:tmpl w:val="00000020"/>
    <w:name w:val="WW8Num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AC64B45"/>
    <w:multiLevelType w:val="hybridMultilevel"/>
    <w:tmpl w:val="227083D6"/>
    <w:lvl w:ilvl="0" w:tplc="20060246">
      <w:start w:val="1"/>
      <w:numFmt w:val="bullet"/>
      <w:pStyle w:val="P-kropka"/>
      <w:lvlText w:val="o"/>
      <w:lvlJc w:val="left"/>
      <w:pPr>
        <w:ind w:left="720" w:hanging="360"/>
      </w:pPr>
      <w:rPr>
        <w:rFonts w:ascii="Roboto Condensed" w:hAnsi="Roboto Condensed" w:cs="Roboto Condensed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Roboto Condensed" w:hAnsi="Roboto Condensed" w:cs="Roboto Condensed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Microsoft Sans Serif" w:hAnsi="Microsoft Sans Serif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Roboto Condensed" w:hAnsi="Roboto Condensed" w:cs="Roboto Condensed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Microsoft Sans Serif" w:hAnsi="Microsoft Sans Serif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Roboto Condensed" w:hAnsi="Roboto Condensed" w:cs="Roboto Condensed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95" w15:restartNumberingAfterBreak="0">
    <w:nsid w:val="4D3D6FD8"/>
    <w:multiLevelType w:val="hybridMultilevel"/>
    <w:tmpl w:val="F356ECD2"/>
    <w:lvl w:ilvl="0" w:tplc="04150011">
      <w:start w:val="1"/>
      <w:numFmt w:val="decimal"/>
      <w:lvlText w:val="%1)"/>
      <w:lvlJc w:val="left"/>
      <w:pPr>
        <w:ind w:left="2279" w:hanging="360"/>
      </w:p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</w:lvl>
    <w:lvl w:ilvl="3" w:tplc="0415000F" w:tentative="1">
      <w:start w:val="1"/>
      <w:numFmt w:val="decimal"/>
      <w:lvlText w:val="%4."/>
      <w:lvlJc w:val="left"/>
      <w:pPr>
        <w:ind w:left="4439" w:hanging="360"/>
      </w:p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</w:lvl>
    <w:lvl w:ilvl="6" w:tplc="0415000F" w:tentative="1">
      <w:start w:val="1"/>
      <w:numFmt w:val="decimal"/>
      <w:lvlText w:val="%7."/>
      <w:lvlJc w:val="left"/>
      <w:pPr>
        <w:ind w:left="6599" w:hanging="360"/>
      </w:p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96" w15:restartNumberingAfterBreak="0">
    <w:nsid w:val="4DD76556"/>
    <w:multiLevelType w:val="hybridMultilevel"/>
    <w:tmpl w:val="F356ECD2"/>
    <w:lvl w:ilvl="0" w:tplc="04150011">
      <w:start w:val="1"/>
      <w:numFmt w:val="decimal"/>
      <w:lvlText w:val="%1)"/>
      <w:lvlJc w:val="left"/>
      <w:pPr>
        <w:ind w:left="2279" w:hanging="360"/>
      </w:p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</w:lvl>
    <w:lvl w:ilvl="3" w:tplc="0415000F" w:tentative="1">
      <w:start w:val="1"/>
      <w:numFmt w:val="decimal"/>
      <w:lvlText w:val="%4."/>
      <w:lvlJc w:val="left"/>
      <w:pPr>
        <w:ind w:left="4439" w:hanging="360"/>
      </w:p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</w:lvl>
    <w:lvl w:ilvl="6" w:tplc="0415000F" w:tentative="1">
      <w:start w:val="1"/>
      <w:numFmt w:val="decimal"/>
      <w:lvlText w:val="%7."/>
      <w:lvlJc w:val="left"/>
      <w:pPr>
        <w:ind w:left="6599" w:hanging="360"/>
      </w:p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97" w15:restartNumberingAfterBreak="0">
    <w:nsid w:val="4E4C09A5"/>
    <w:multiLevelType w:val="hybridMultilevel"/>
    <w:tmpl w:val="C67E49A8"/>
    <w:lvl w:ilvl="0" w:tplc="002E5164">
      <w:start w:val="1"/>
      <w:numFmt w:val="decimal"/>
      <w:lvlText w:val="%1."/>
      <w:lvlJc w:val="left"/>
      <w:pPr>
        <w:ind w:left="360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8" w15:restartNumberingAfterBreak="0">
    <w:nsid w:val="50842416"/>
    <w:multiLevelType w:val="hybridMultilevel"/>
    <w:tmpl w:val="02306A8A"/>
    <w:lvl w:ilvl="0" w:tplc="3D623348">
      <w:start w:val="1"/>
      <w:numFmt w:val="decimal"/>
      <w:pStyle w:val="Punkt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Roboto Condensed" w:hAnsi="Roboto Condensed" w:cs="Roboto Condensed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Roboto Condensed" w:hAnsi="Roboto Condensed" w:cs="Roboto Condensed" w:hint="default"/>
      </w:rPr>
    </w:lvl>
    <w:lvl w:ilvl="4" w:tplc="C362FEA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9A32D5BA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494597"/>
    <w:multiLevelType w:val="multilevel"/>
    <w:tmpl w:val="E7C8922C"/>
    <w:lvl w:ilvl="0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0" w15:restartNumberingAfterBreak="0">
    <w:nsid w:val="55C1092C"/>
    <w:multiLevelType w:val="hybridMultilevel"/>
    <w:tmpl w:val="2582309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 w15:restartNumberingAfterBreak="0">
    <w:nsid w:val="55C93C92"/>
    <w:multiLevelType w:val="multilevel"/>
    <w:tmpl w:val="D452033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2" w15:restartNumberingAfterBreak="0">
    <w:nsid w:val="5669461B"/>
    <w:multiLevelType w:val="hybridMultilevel"/>
    <w:tmpl w:val="589CDF0C"/>
    <w:lvl w:ilvl="0" w:tplc="388CA336">
      <w:start w:val="1"/>
      <w:numFmt w:val="decimal"/>
      <w:lvlText w:val="%1)"/>
      <w:lvlJc w:val="left"/>
      <w:pPr>
        <w:ind w:left="2345" w:hanging="360"/>
      </w:pPr>
      <w:rPr>
        <w:rFonts w:ascii="Times New Roman" w:eastAsia="StarBats" w:hAnsi="Times New Roman" w:cs="Times New Roman"/>
      </w:rPr>
    </w:lvl>
    <w:lvl w:ilvl="1" w:tplc="8E8E6462">
      <w:start w:val="1"/>
      <w:numFmt w:val="decimal"/>
      <w:lvlText w:val="%2."/>
      <w:lvlJc w:val="left"/>
      <w:pPr>
        <w:ind w:left="30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3" w15:restartNumberingAfterBreak="0">
    <w:nsid w:val="5AAE7B94"/>
    <w:multiLevelType w:val="multilevel"/>
    <w:tmpl w:val="59629892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5" w15:restartNumberingAfterBreak="0">
    <w:nsid w:val="5CBC57A7"/>
    <w:multiLevelType w:val="multilevel"/>
    <w:tmpl w:val="E5EAFF7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6" w15:restartNumberingAfterBreak="0">
    <w:nsid w:val="5D3451A4"/>
    <w:multiLevelType w:val="hybridMultilevel"/>
    <w:tmpl w:val="82AA2E54"/>
    <w:lvl w:ilvl="0" w:tplc="9BBE583C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7" w15:restartNumberingAfterBreak="0">
    <w:nsid w:val="5E7C1623"/>
    <w:multiLevelType w:val="hybridMultilevel"/>
    <w:tmpl w:val="3150364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1D2B6F"/>
    <w:multiLevelType w:val="hybridMultilevel"/>
    <w:tmpl w:val="DE480A4E"/>
    <w:lvl w:ilvl="0" w:tplc="962A5270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9" w15:restartNumberingAfterBreak="0">
    <w:nsid w:val="60613A92"/>
    <w:multiLevelType w:val="multilevel"/>
    <w:tmpl w:val="9A80C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0" w15:restartNumberingAfterBreak="0">
    <w:nsid w:val="60BF5090"/>
    <w:multiLevelType w:val="multilevel"/>
    <w:tmpl w:val="9D58B6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3046E2A"/>
    <w:multiLevelType w:val="hybridMultilevel"/>
    <w:tmpl w:val="9F7ABBFC"/>
    <w:lvl w:ilvl="0" w:tplc="4E163B2A">
      <w:start w:val="1"/>
      <w:numFmt w:val="lowerLetter"/>
      <w:lvlText w:val="%1)"/>
      <w:lvlJc w:val="left"/>
      <w:pPr>
        <w:ind w:left="3720" w:hanging="180"/>
      </w:pPr>
      <w:rPr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6B2BED"/>
    <w:multiLevelType w:val="hybridMultilevel"/>
    <w:tmpl w:val="0F0A6FFA"/>
    <w:lvl w:ilvl="0" w:tplc="5630D006">
      <w:start w:val="2"/>
      <w:numFmt w:val="bullet"/>
      <w:lvlText w:val=""/>
      <w:lvlJc w:val="left"/>
      <w:pPr>
        <w:ind w:left="780" w:hanging="360"/>
      </w:pPr>
      <w:rPr>
        <w:rFonts w:ascii="Symbol" w:eastAsia="StarBats" w:hAnsi="Symbol" w:cs="StarBat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3" w15:restartNumberingAfterBreak="0">
    <w:nsid w:val="651F1CCF"/>
    <w:multiLevelType w:val="multilevel"/>
    <w:tmpl w:val="6F28B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55D798A"/>
    <w:multiLevelType w:val="multilevel"/>
    <w:tmpl w:val="A9DCFA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747"/>
        </w:tabs>
        <w:ind w:left="574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5" w15:restartNumberingAfterBreak="0">
    <w:nsid w:val="672413BE"/>
    <w:multiLevelType w:val="hybridMultilevel"/>
    <w:tmpl w:val="2582309E"/>
    <w:lvl w:ilvl="0" w:tplc="9C8E9CA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678D688E"/>
    <w:multiLevelType w:val="multilevel"/>
    <w:tmpl w:val="7610A74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117" w15:restartNumberingAfterBreak="0">
    <w:nsid w:val="68152FA4"/>
    <w:multiLevelType w:val="hybridMultilevel"/>
    <w:tmpl w:val="B02E6C9E"/>
    <w:lvl w:ilvl="0" w:tplc="CDD04A9C">
      <w:start w:val="1"/>
      <w:numFmt w:val="none"/>
      <w:pStyle w:val="Koment"/>
      <w:lvlText w:val="Komentář: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C21E7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F0B0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1009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504F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545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93833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90E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DEFA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84B56AE"/>
    <w:multiLevelType w:val="hybridMultilevel"/>
    <w:tmpl w:val="CF72FE56"/>
    <w:lvl w:ilvl="0" w:tplc="745E95D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pStyle w:val="podpunkt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9" w15:restartNumberingAfterBreak="0">
    <w:nsid w:val="6AA464B8"/>
    <w:multiLevelType w:val="hybridMultilevel"/>
    <w:tmpl w:val="5E0A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047457"/>
    <w:multiLevelType w:val="multilevel"/>
    <w:tmpl w:val="5D5C2E1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1" w15:restartNumberingAfterBreak="0">
    <w:nsid w:val="721D1CD0"/>
    <w:multiLevelType w:val="multilevel"/>
    <w:tmpl w:val="28F49D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" w15:restartNumberingAfterBreak="0">
    <w:nsid w:val="73054A6D"/>
    <w:multiLevelType w:val="multilevel"/>
    <w:tmpl w:val="F788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606"/>
        </w:tabs>
        <w:ind w:left="5606" w:hanging="36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3E85505"/>
    <w:multiLevelType w:val="hybridMultilevel"/>
    <w:tmpl w:val="24927D38"/>
    <w:lvl w:ilvl="0" w:tplc="FFFFFFFF">
      <w:start w:val="1"/>
      <w:numFmt w:val="decimal"/>
      <w:lvlText w:val="%1."/>
      <w:lvlJc w:val="left"/>
      <w:pPr>
        <w:ind w:left="3600" w:hanging="360"/>
      </w:pPr>
      <w:rPr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5040" w:hanging="180"/>
      </w:pPr>
    </w:lvl>
    <w:lvl w:ilvl="3" w:tplc="FFFFFFFF" w:tentative="1">
      <w:start w:val="1"/>
      <w:numFmt w:val="decimal"/>
      <w:lvlText w:val="%4."/>
      <w:lvlJc w:val="left"/>
      <w:pPr>
        <w:ind w:left="5760" w:hanging="360"/>
      </w:pPr>
    </w:lvl>
    <w:lvl w:ilvl="4" w:tplc="FFFFFFFF" w:tentative="1">
      <w:start w:val="1"/>
      <w:numFmt w:val="lowerLetter"/>
      <w:lvlText w:val="%5."/>
      <w:lvlJc w:val="left"/>
      <w:pPr>
        <w:ind w:left="6480" w:hanging="360"/>
      </w:pPr>
    </w:lvl>
    <w:lvl w:ilvl="5" w:tplc="FFFFFFFF" w:tentative="1">
      <w:start w:val="1"/>
      <w:numFmt w:val="lowerRoman"/>
      <w:lvlText w:val="%6."/>
      <w:lvlJc w:val="right"/>
      <w:pPr>
        <w:ind w:left="7200" w:hanging="180"/>
      </w:pPr>
    </w:lvl>
    <w:lvl w:ilvl="6" w:tplc="FFFFFFFF" w:tentative="1">
      <w:start w:val="1"/>
      <w:numFmt w:val="decimal"/>
      <w:lvlText w:val="%7."/>
      <w:lvlJc w:val="left"/>
      <w:pPr>
        <w:ind w:left="7920" w:hanging="360"/>
      </w:pPr>
    </w:lvl>
    <w:lvl w:ilvl="7" w:tplc="FFFFFFFF" w:tentative="1">
      <w:start w:val="1"/>
      <w:numFmt w:val="lowerLetter"/>
      <w:lvlText w:val="%8."/>
      <w:lvlJc w:val="left"/>
      <w:pPr>
        <w:ind w:left="8640" w:hanging="360"/>
      </w:pPr>
    </w:lvl>
    <w:lvl w:ilvl="8" w:tplc="FFFFFFFF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4" w15:restartNumberingAfterBreak="0">
    <w:nsid w:val="74301E13"/>
    <w:multiLevelType w:val="hybridMultilevel"/>
    <w:tmpl w:val="B55AEC2E"/>
    <w:lvl w:ilvl="0" w:tplc="68980FDA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  <w:bCs w:val="0"/>
      </w:rPr>
    </w:lvl>
    <w:lvl w:ilvl="1" w:tplc="0FC662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4BC1CDE"/>
    <w:multiLevelType w:val="hybridMultilevel"/>
    <w:tmpl w:val="B5DEABF8"/>
    <w:lvl w:ilvl="0" w:tplc="04150017">
      <w:start w:val="1"/>
      <w:numFmt w:val="lowerLetter"/>
      <w:lvlText w:val="%1)"/>
      <w:lvlJc w:val="left"/>
      <w:pPr>
        <w:ind w:left="3720" w:hanging="18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BD3A9D"/>
    <w:multiLevelType w:val="multilevel"/>
    <w:tmpl w:val="BB6C9EA6"/>
    <w:styleLink w:val="LFO23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7" w15:restartNumberingAfterBreak="0">
    <w:nsid w:val="77F966EE"/>
    <w:multiLevelType w:val="multilevel"/>
    <w:tmpl w:val="9D58B6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9A173D0"/>
    <w:multiLevelType w:val="hybridMultilevel"/>
    <w:tmpl w:val="F07C596C"/>
    <w:lvl w:ilvl="0" w:tplc="02F261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79CE16DB"/>
    <w:multiLevelType w:val="hybridMultilevel"/>
    <w:tmpl w:val="C9D470EE"/>
    <w:name w:val="WW8Num622"/>
    <w:lvl w:ilvl="0" w:tplc="EFC60F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7A4629A">
      <w:start w:val="1"/>
      <w:numFmt w:val="decimal"/>
      <w:lvlText w:val="%2"/>
      <w:lvlJc w:val="left"/>
      <w:pPr>
        <w:tabs>
          <w:tab w:val="num" w:pos="1650"/>
        </w:tabs>
        <w:ind w:left="1650" w:hanging="570"/>
      </w:pPr>
      <w:rPr>
        <w:rFonts w:ascii="Microsoft Sans Serif" w:hAnsi="Microsoft Sans Serif" w:cs="Lucida Sans Unicod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7A0F7290"/>
    <w:multiLevelType w:val="hybridMultilevel"/>
    <w:tmpl w:val="811C9FFC"/>
    <w:lvl w:ilvl="0" w:tplc="12E2A90A">
      <w:start w:val="1"/>
      <w:numFmt w:val="decimal"/>
      <w:pStyle w:val="ParagrafNum"/>
      <w:suff w:val="space"/>
      <w:lvlText w:val="§ 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A543330"/>
    <w:multiLevelType w:val="hybridMultilevel"/>
    <w:tmpl w:val="FA74FA2E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A6C6470"/>
    <w:multiLevelType w:val="multilevel"/>
    <w:tmpl w:val="9A80C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3" w15:restartNumberingAfterBreak="0">
    <w:nsid w:val="7BC04CB1"/>
    <w:multiLevelType w:val="multilevel"/>
    <w:tmpl w:val="D2F0D26A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4" w15:restartNumberingAfterBreak="0">
    <w:nsid w:val="7D475DF0"/>
    <w:multiLevelType w:val="hybridMultilevel"/>
    <w:tmpl w:val="19BE0C02"/>
    <w:lvl w:ilvl="0" w:tplc="877AE4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D5A4288">
      <w:start w:val="1"/>
      <w:numFmt w:val="decimal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7D690557"/>
    <w:multiLevelType w:val="multilevel"/>
    <w:tmpl w:val="1AC8EF48"/>
    <w:name w:val="WW8Num4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36" w15:restartNumberingAfterBreak="0">
    <w:nsid w:val="7F6C1518"/>
    <w:multiLevelType w:val="multilevel"/>
    <w:tmpl w:val="C734CE9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533463180">
    <w:abstractNumId w:val="118"/>
  </w:num>
  <w:num w:numId="2" w16cid:durableId="547303084">
    <w:abstractNumId w:val="119"/>
  </w:num>
  <w:num w:numId="3" w16cid:durableId="636376295">
    <w:abstractNumId w:val="98"/>
  </w:num>
  <w:num w:numId="4" w16cid:durableId="1595749812">
    <w:abstractNumId w:val="73"/>
  </w:num>
  <w:num w:numId="5" w16cid:durableId="2099716604">
    <w:abstractNumId w:val="101"/>
  </w:num>
  <w:num w:numId="6" w16cid:durableId="2022971087">
    <w:abstractNumId w:val="35"/>
  </w:num>
  <w:num w:numId="7" w16cid:durableId="844980232">
    <w:abstractNumId w:val="82"/>
  </w:num>
  <w:num w:numId="8" w16cid:durableId="1748845319">
    <w:abstractNumId w:val="106"/>
  </w:num>
  <w:num w:numId="9" w16cid:durableId="505093209">
    <w:abstractNumId w:val="42"/>
  </w:num>
  <w:num w:numId="10" w16cid:durableId="1015378618">
    <w:abstractNumId w:val="71"/>
  </w:num>
  <w:num w:numId="11" w16cid:durableId="591670402">
    <w:abstractNumId w:val="1"/>
  </w:num>
  <w:num w:numId="12" w16cid:durableId="1671057491">
    <w:abstractNumId w:val="94"/>
  </w:num>
  <w:num w:numId="13" w16cid:durableId="928343206">
    <w:abstractNumId w:val="40"/>
  </w:num>
  <w:num w:numId="14" w16cid:durableId="180318856">
    <w:abstractNumId w:val="95"/>
  </w:num>
  <w:num w:numId="15" w16cid:durableId="189951094">
    <w:abstractNumId w:val="96"/>
  </w:num>
  <w:num w:numId="16" w16cid:durableId="828247301">
    <w:abstractNumId w:val="99"/>
  </w:num>
  <w:num w:numId="17" w16cid:durableId="542912411">
    <w:abstractNumId w:val="48"/>
  </w:num>
  <w:num w:numId="18" w16cid:durableId="288244541">
    <w:abstractNumId w:val="130"/>
  </w:num>
  <w:num w:numId="19" w16cid:durableId="903875722">
    <w:abstractNumId w:val="131"/>
  </w:num>
  <w:num w:numId="20" w16cid:durableId="1215851914">
    <w:abstractNumId w:val="72"/>
  </w:num>
  <w:num w:numId="21" w16cid:durableId="119038070">
    <w:abstractNumId w:val="102"/>
  </w:num>
  <w:num w:numId="22" w16cid:durableId="1535196943">
    <w:abstractNumId w:val="69"/>
  </w:num>
  <w:num w:numId="23" w16cid:durableId="1396927395">
    <w:abstractNumId w:val="65"/>
  </w:num>
  <w:num w:numId="24" w16cid:durableId="268515696">
    <w:abstractNumId w:val="121"/>
  </w:num>
  <w:num w:numId="25" w16cid:durableId="757754690">
    <w:abstractNumId w:val="76"/>
  </w:num>
  <w:num w:numId="26" w16cid:durableId="93520689">
    <w:abstractNumId w:val="78"/>
  </w:num>
  <w:num w:numId="27" w16cid:durableId="360398848">
    <w:abstractNumId w:val="133"/>
  </w:num>
  <w:num w:numId="28" w16cid:durableId="340863756">
    <w:abstractNumId w:val="103"/>
  </w:num>
  <w:num w:numId="29" w16cid:durableId="1199314939">
    <w:abstractNumId w:val="75"/>
  </w:num>
  <w:num w:numId="30" w16cid:durableId="560556761">
    <w:abstractNumId w:val="53"/>
  </w:num>
  <w:num w:numId="31" w16cid:durableId="1666738231">
    <w:abstractNumId w:val="80"/>
  </w:num>
  <w:num w:numId="32" w16cid:durableId="1303997620">
    <w:abstractNumId w:val="91"/>
  </w:num>
  <w:num w:numId="33" w16cid:durableId="303000112">
    <w:abstractNumId w:val="51"/>
  </w:num>
  <w:num w:numId="34" w16cid:durableId="110591642">
    <w:abstractNumId w:val="88"/>
  </w:num>
  <w:num w:numId="35" w16cid:durableId="498812186">
    <w:abstractNumId w:val="105"/>
  </w:num>
  <w:num w:numId="36" w16cid:durableId="672340030">
    <w:abstractNumId w:val="136"/>
  </w:num>
  <w:num w:numId="37" w16cid:durableId="954478624">
    <w:abstractNumId w:val="90"/>
  </w:num>
  <w:num w:numId="38" w16cid:durableId="131487128">
    <w:abstractNumId w:val="59"/>
  </w:num>
  <w:num w:numId="39" w16cid:durableId="1608655070">
    <w:abstractNumId w:val="83"/>
  </w:num>
  <w:num w:numId="40" w16cid:durableId="587227439">
    <w:abstractNumId w:val="84"/>
  </w:num>
  <w:num w:numId="41" w16cid:durableId="633562581">
    <w:abstractNumId w:val="57"/>
  </w:num>
  <w:num w:numId="42" w16cid:durableId="205712385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04852443">
    <w:abstractNumId w:val="41"/>
  </w:num>
  <w:num w:numId="44" w16cid:durableId="564417468">
    <w:abstractNumId w:val="126"/>
  </w:num>
  <w:num w:numId="45" w16cid:durableId="226956663">
    <w:abstractNumId w:val="0"/>
  </w:num>
  <w:num w:numId="46" w16cid:durableId="808978246">
    <w:abstractNumId w:val="39"/>
  </w:num>
  <w:num w:numId="47" w16cid:durableId="1097562804">
    <w:abstractNumId w:val="117"/>
  </w:num>
  <w:num w:numId="48" w16cid:durableId="768232409">
    <w:abstractNumId w:val="47"/>
  </w:num>
  <w:num w:numId="49" w16cid:durableId="155808173">
    <w:abstractNumId w:val="55"/>
  </w:num>
  <w:num w:numId="50" w16cid:durableId="1360398238">
    <w:abstractNumId w:val="31"/>
  </w:num>
  <w:num w:numId="51" w16cid:durableId="2063867308">
    <w:abstractNumId w:val="104"/>
    <w:lvlOverride w:ilvl="0">
      <w:startOverride w:val="1"/>
    </w:lvlOverride>
  </w:num>
  <w:num w:numId="52" w16cid:durableId="292565007">
    <w:abstractNumId w:val="86"/>
    <w:lvlOverride w:ilvl="0">
      <w:startOverride w:val="1"/>
    </w:lvlOverride>
  </w:num>
  <w:num w:numId="53" w16cid:durableId="2064788835">
    <w:abstractNumId w:val="56"/>
  </w:num>
  <w:num w:numId="54" w16cid:durableId="1801416170">
    <w:abstractNumId w:val="62"/>
  </w:num>
  <w:num w:numId="55" w16cid:durableId="1737169935">
    <w:abstractNumId w:val="115"/>
  </w:num>
  <w:num w:numId="56" w16cid:durableId="76440162">
    <w:abstractNumId w:val="63"/>
  </w:num>
  <w:num w:numId="57" w16cid:durableId="111897900">
    <w:abstractNumId w:val="134"/>
  </w:num>
  <w:num w:numId="58" w16cid:durableId="190876546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4834905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355798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51791508">
    <w:abstractNumId w:val="92"/>
  </w:num>
  <w:num w:numId="62" w16cid:durableId="258225159">
    <w:abstractNumId w:val="114"/>
  </w:num>
  <w:num w:numId="63" w16cid:durableId="798571147">
    <w:abstractNumId w:val="58"/>
  </w:num>
  <w:num w:numId="64" w16cid:durableId="1356152426">
    <w:abstractNumId w:val="128"/>
  </w:num>
  <w:num w:numId="65" w16cid:durableId="459884498">
    <w:abstractNumId w:val="97"/>
  </w:num>
  <w:num w:numId="66" w16cid:durableId="547110745">
    <w:abstractNumId w:val="120"/>
  </w:num>
  <w:num w:numId="67" w16cid:durableId="1592542716">
    <w:abstractNumId w:val="124"/>
  </w:num>
  <w:num w:numId="68" w16cid:durableId="1200168596">
    <w:abstractNumId w:val="54"/>
  </w:num>
  <w:num w:numId="69" w16cid:durableId="1609310898">
    <w:abstractNumId w:val="116"/>
  </w:num>
  <w:num w:numId="70" w16cid:durableId="117453608">
    <w:abstractNumId w:val="132"/>
  </w:num>
  <w:num w:numId="71" w16cid:durableId="1173641267">
    <w:abstractNumId w:val="52"/>
  </w:num>
  <w:num w:numId="72" w16cid:durableId="17122294">
    <w:abstractNumId w:val="122"/>
  </w:num>
  <w:num w:numId="73" w16cid:durableId="433793175">
    <w:abstractNumId w:val="49"/>
  </w:num>
  <w:num w:numId="74" w16cid:durableId="1876113814">
    <w:abstractNumId w:val="89"/>
  </w:num>
  <w:num w:numId="75" w16cid:durableId="2124494877">
    <w:abstractNumId w:val="77"/>
  </w:num>
  <w:num w:numId="76" w16cid:durableId="1754858131">
    <w:abstractNumId w:val="125"/>
  </w:num>
  <w:num w:numId="77" w16cid:durableId="509685582">
    <w:abstractNumId w:val="112"/>
  </w:num>
  <w:num w:numId="78" w16cid:durableId="87234261">
    <w:abstractNumId w:val="111"/>
  </w:num>
  <w:num w:numId="79" w16cid:durableId="1362516055">
    <w:abstractNumId w:val="85"/>
  </w:num>
  <w:num w:numId="80" w16cid:durableId="1252467811">
    <w:abstractNumId w:val="37"/>
  </w:num>
  <w:num w:numId="81" w16cid:durableId="42292770">
    <w:abstractNumId w:val="66"/>
  </w:num>
  <w:num w:numId="82" w16cid:durableId="1252473358">
    <w:abstractNumId w:val="70"/>
  </w:num>
  <w:num w:numId="83" w16cid:durableId="1183862336">
    <w:abstractNumId w:val="67"/>
  </w:num>
  <w:num w:numId="84" w16cid:durableId="619071589">
    <w:abstractNumId w:val="36"/>
  </w:num>
  <w:num w:numId="85" w16cid:durableId="225802555">
    <w:abstractNumId w:val="79"/>
  </w:num>
  <w:num w:numId="86" w16cid:durableId="801772995">
    <w:abstractNumId w:val="33"/>
  </w:num>
  <w:num w:numId="87" w16cid:durableId="120392320">
    <w:abstractNumId w:val="33"/>
    <w:lvlOverride w:ilvl="0">
      <w:startOverride w:val="1"/>
    </w:lvlOverride>
  </w:num>
  <w:num w:numId="88" w16cid:durableId="2055038248">
    <w:abstractNumId w:val="38"/>
  </w:num>
  <w:num w:numId="89" w16cid:durableId="636104591">
    <w:abstractNumId w:val="108"/>
  </w:num>
  <w:num w:numId="90" w16cid:durableId="481896344">
    <w:abstractNumId w:val="61"/>
  </w:num>
  <w:num w:numId="91" w16cid:durableId="1009673122">
    <w:abstractNumId w:val="68"/>
  </w:num>
  <w:num w:numId="92" w16cid:durableId="1720787186">
    <w:abstractNumId w:val="123"/>
  </w:num>
  <w:num w:numId="93" w16cid:durableId="1871794022">
    <w:abstractNumId w:val="45"/>
  </w:num>
  <w:num w:numId="94" w16cid:durableId="1285766365">
    <w:abstractNumId w:val="46"/>
  </w:num>
  <w:num w:numId="95" w16cid:durableId="1636452040">
    <w:abstractNumId w:val="110"/>
  </w:num>
  <w:num w:numId="96" w16cid:durableId="723259773">
    <w:abstractNumId w:val="81"/>
  </w:num>
  <w:num w:numId="97" w16cid:durableId="1437940346">
    <w:abstractNumId w:val="32"/>
  </w:num>
  <w:num w:numId="98" w16cid:durableId="635182717">
    <w:abstractNumId w:val="43"/>
  </w:num>
  <w:num w:numId="99" w16cid:durableId="73205134">
    <w:abstractNumId w:val="127"/>
  </w:num>
  <w:num w:numId="100" w16cid:durableId="929584871">
    <w:abstractNumId w:val="87"/>
  </w:num>
  <w:num w:numId="101" w16cid:durableId="1843012455">
    <w:abstractNumId w:val="107"/>
  </w:num>
  <w:num w:numId="102" w16cid:durableId="117065170">
    <w:abstractNumId w:val="100"/>
  </w:num>
  <w:num w:numId="103" w16cid:durableId="633147278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FD"/>
    <w:rsid w:val="0000005D"/>
    <w:rsid w:val="0000009F"/>
    <w:rsid w:val="00000158"/>
    <w:rsid w:val="000007EA"/>
    <w:rsid w:val="00000A88"/>
    <w:rsid w:val="0000133E"/>
    <w:rsid w:val="00001FB9"/>
    <w:rsid w:val="00002190"/>
    <w:rsid w:val="000021B1"/>
    <w:rsid w:val="000022CF"/>
    <w:rsid w:val="00002603"/>
    <w:rsid w:val="000026FD"/>
    <w:rsid w:val="00002802"/>
    <w:rsid w:val="00002A39"/>
    <w:rsid w:val="00002CE4"/>
    <w:rsid w:val="00002DA6"/>
    <w:rsid w:val="000031F3"/>
    <w:rsid w:val="00003465"/>
    <w:rsid w:val="0000357B"/>
    <w:rsid w:val="0000362E"/>
    <w:rsid w:val="00003A79"/>
    <w:rsid w:val="00003EB1"/>
    <w:rsid w:val="000040C9"/>
    <w:rsid w:val="00004858"/>
    <w:rsid w:val="000048D9"/>
    <w:rsid w:val="00004B8E"/>
    <w:rsid w:val="00004E17"/>
    <w:rsid w:val="000057CE"/>
    <w:rsid w:val="0000598B"/>
    <w:rsid w:val="00005B25"/>
    <w:rsid w:val="00005C43"/>
    <w:rsid w:val="00006182"/>
    <w:rsid w:val="0000685A"/>
    <w:rsid w:val="000079BE"/>
    <w:rsid w:val="00007AF8"/>
    <w:rsid w:val="00007BBC"/>
    <w:rsid w:val="00007C3B"/>
    <w:rsid w:val="00007D97"/>
    <w:rsid w:val="00010000"/>
    <w:rsid w:val="000107EE"/>
    <w:rsid w:val="0001098C"/>
    <w:rsid w:val="00010D92"/>
    <w:rsid w:val="00010EEC"/>
    <w:rsid w:val="00011212"/>
    <w:rsid w:val="000117A2"/>
    <w:rsid w:val="00011F39"/>
    <w:rsid w:val="00011F90"/>
    <w:rsid w:val="00012213"/>
    <w:rsid w:val="000126BD"/>
    <w:rsid w:val="000133FE"/>
    <w:rsid w:val="000134A1"/>
    <w:rsid w:val="000136C0"/>
    <w:rsid w:val="00013710"/>
    <w:rsid w:val="00013F25"/>
    <w:rsid w:val="00014176"/>
    <w:rsid w:val="000144FB"/>
    <w:rsid w:val="00014779"/>
    <w:rsid w:val="00014B79"/>
    <w:rsid w:val="00014EC7"/>
    <w:rsid w:val="00015268"/>
    <w:rsid w:val="00015A02"/>
    <w:rsid w:val="00016063"/>
    <w:rsid w:val="00016221"/>
    <w:rsid w:val="00016A12"/>
    <w:rsid w:val="00016E60"/>
    <w:rsid w:val="00016EE1"/>
    <w:rsid w:val="00016F78"/>
    <w:rsid w:val="0001714C"/>
    <w:rsid w:val="0001727D"/>
    <w:rsid w:val="0001766A"/>
    <w:rsid w:val="00017BE5"/>
    <w:rsid w:val="000201BF"/>
    <w:rsid w:val="00020CB3"/>
    <w:rsid w:val="00020E69"/>
    <w:rsid w:val="00020E72"/>
    <w:rsid w:val="00020F49"/>
    <w:rsid w:val="0002128F"/>
    <w:rsid w:val="00021509"/>
    <w:rsid w:val="000218FE"/>
    <w:rsid w:val="0002261B"/>
    <w:rsid w:val="00022BB6"/>
    <w:rsid w:val="000233CA"/>
    <w:rsid w:val="00023769"/>
    <w:rsid w:val="00024264"/>
    <w:rsid w:val="00024598"/>
    <w:rsid w:val="00024871"/>
    <w:rsid w:val="00024893"/>
    <w:rsid w:val="00024ABF"/>
    <w:rsid w:val="00024B6D"/>
    <w:rsid w:val="00024E0A"/>
    <w:rsid w:val="00024F2F"/>
    <w:rsid w:val="000251C8"/>
    <w:rsid w:val="0002548D"/>
    <w:rsid w:val="00025970"/>
    <w:rsid w:val="00025A40"/>
    <w:rsid w:val="00025C66"/>
    <w:rsid w:val="000262C6"/>
    <w:rsid w:val="000264F1"/>
    <w:rsid w:val="00026E53"/>
    <w:rsid w:val="00026FD1"/>
    <w:rsid w:val="00027098"/>
    <w:rsid w:val="000270ED"/>
    <w:rsid w:val="00027306"/>
    <w:rsid w:val="00027397"/>
    <w:rsid w:val="000278B0"/>
    <w:rsid w:val="0002794D"/>
    <w:rsid w:val="00027C57"/>
    <w:rsid w:val="00027D4D"/>
    <w:rsid w:val="000302A3"/>
    <w:rsid w:val="000309F3"/>
    <w:rsid w:val="00030C72"/>
    <w:rsid w:val="00031263"/>
    <w:rsid w:val="000316D2"/>
    <w:rsid w:val="00031D6B"/>
    <w:rsid w:val="000324F7"/>
    <w:rsid w:val="0003254F"/>
    <w:rsid w:val="000325E7"/>
    <w:rsid w:val="00032724"/>
    <w:rsid w:val="000329A1"/>
    <w:rsid w:val="00033017"/>
    <w:rsid w:val="00033173"/>
    <w:rsid w:val="0003317D"/>
    <w:rsid w:val="000333C9"/>
    <w:rsid w:val="000337A0"/>
    <w:rsid w:val="0003389E"/>
    <w:rsid w:val="00033999"/>
    <w:rsid w:val="00034780"/>
    <w:rsid w:val="00034838"/>
    <w:rsid w:val="00034EE1"/>
    <w:rsid w:val="0003596D"/>
    <w:rsid w:val="00035C36"/>
    <w:rsid w:val="000361E6"/>
    <w:rsid w:val="00036701"/>
    <w:rsid w:val="000369A1"/>
    <w:rsid w:val="00036C93"/>
    <w:rsid w:val="00036EFF"/>
    <w:rsid w:val="00037A15"/>
    <w:rsid w:val="00037D1A"/>
    <w:rsid w:val="00037DA6"/>
    <w:rsid w:val="0004007B"/>
    <w:rsid w:val="000400E3"/>
    <w:rsid w:val="000401A7"/>
    <w:rsid w:val="000402D9"/>
    <w:rsid w:val="000407DF"/>
    <w:rsid w:val="0004098D"/>
    <w:rsid w:val="00040BF3"/>
    <w:rsid w:val="000418AD"/>
    <w:rsid w:val="00041DBE"/>
    <w:rsid w:val="0004241E"/>
    <w:rsid w:val="0004253C"/>
    <w:rsid w:val="000427A9"/>
    <w:rsid w:val="00042BE2"/>
    <w:rsid w:val="00042C6B"/>
    <w:rsid w:val="00042ED3"/>
    <w:rsid w:val="00042F9D"/>
    <w:rsid w:val="000430D9"/>
    <w:rsid w:val="0004331D"/>
    <w:rsid w:val="000434E4"/>
    <w:rsid w:val="0004355C"/>
    <w:rsid w:val="0004372E"/>
    <w:rsid w:val="00043A7E"/>
    <w:rsid w:val="00044801"/>
    <w:rsid w:val="00044990"/>
    <w:rsid w:val="00044B42"/>
    <w:rsid w:val="00044EFD"/>
    <w:rsid w:val="00044F77"/>
    <w:rsid w:val="00044F8A"/>
    <w:rsid w:val="00044FAD"/>
    <w:rsid w:val="00044FFD"/>
    <w:rsid w:val="00045C60"/>
    <w:rsid w:val="00046144"/>
    <w:rsid w:val="0004658F"/>
    <w:rsid w:val="00046980"/>
    <w:rsid w:val="00046F13"/>
    <w:rsid w:val="00046FAD"/>
    <w:rsid w:val="0004792E"/>
    <w:rsid w:val="00047BDD"/>
    <w:rsid w:val="00047CF7"/>
    <w:rsid w:val="00047D60"/>
    <w:rsid w:val="00047D8C"/>
    <w:rsid w:val="00047E6F"/>
    <w:rsid w:val="0005010B"/>
    <w:rsid w:val="0005057F"/>
    <w:rsid w:val="000505F2"/>
    <w:rsid w:val="00050662"/>
    <w:rsid w:val="00050BBA"/>
    <w:rsid w:val="00050F49"/>
    <w:rsid w:val="00050FA0"/>
    <w:rsid w:val="0005104C"/>
    <w:rsid w:val="000512F9"/>
    <w:rsid w:val="0005135D"/>
    <w:rsid w:val="000519EE"/>
    <w:rsid w:val="00052922"/>
    <w:rsid w:val="00053211"/>
    <w:rsid w:val="0005335A"/>
    <w:rsid w:val="0005388C"/>
    <w:rsid w:val="00053C71"/>
    <w:rsid w:val="000549E2"/>
    <w:rsid w:val="00054D81"/>
    <w:rsid w:val="00055496"/>
    <w:rsid w:val="00055931"/>
    <w:rsid w:val="00055C8A"/>
    <w:rsid w:val="00055D4A"/>
    <w:rsid w:val="00055DB8"/>
    <w:rsid w:val="00056184"/>
    <w:rsid w:val="0005703A"/>
    <w:rsid w:val="000571B3"/>
    <w:rsid w:val="00057466"/>
    <w:rsid w:val="00057779"/>
    <w:rsid w:val="00057831"/>
    <w:rsid w:val="000601C5"/>
    <w:rsid w:val="00060603"/>
    <w:rsid w:val="00060C63"/>
    <w:rsid w:val="00061183"/>
    <w:rsid w:val="000611B3"/>
    <w:rsid w:val="0006131A"/>
    <w:rsid w:val="0006142D"/>
    <w:rsid w:val="00061493"/>
    <w:rsid w:val="000618A0"/>
    <w:rsid w:val="00061967"/>
    <w:rsid w:val="00061A45"/>
    <w:rsid w:val="000621F4"/>
    <w:rsid w:val="00062511"/>
    <w:rsid w:val="000626EB"/>
    <w:rsid w:val="00062AB6"/>
    <w:rsid w:val="00062E0A"/>
    <w:rsid w:val="00062F6B"/>
    <w:rsid w:val="0006357F"/>
    <w:rsid w:val="000635BE"/>
    <w:rsid w:val="0006379E"/>
    <w:rsid w:val="00064006"/>
    <w:rsid w:val="00064199"/>
    <w:rsid w:val="00064210"/>
    <w:rsid w:val="00064C96"/>
    <w:rsid w:val="00064DD4"/>
    <w:rsid w:val="00065C61"/>
    <w:rsid w:val="0006609D"/>
    <w:rsid w:val="000661F2"/>
    <w:rsid w:val="0006629D"/>
    <w:rsid w:val="000663F1"/>
    <w:rsid w:val="0006642D"/>
    <w:rsid w:val="00066666"/>
    <w:rsid w:val="00066671"/>
    <w:rsid w:val="00066819"/>
    <w:rsid w:val="0006696C"/>
    <w:rsid w:val="00066B56"/>
    <w:rsid w:val="00066D6E"/>
    <w:rsid w:val="000670BA"/>
    <w:rsid w:val="000676D5"/>
    <w:rsid w:val="00067EF2"/>
    <w:rsid w:val="000700BA"/>
    <w:rsid w:val="000702AD"/>
    <w:rsid w:val="000707A5"/>
    <w:rsid w:val="000715DC"/>
    <w:rsid w:val="00071817"/>
    <w:rsid w:val="00071BDD"/>
    <w:rsid w:val="000723DC"/>
    <w:rsid w:val="00072774"/>
    <w:rsid w:val="00072DA9"/>
    <w:rsid w:val="00073184"/>
    <w:rsid w:val="00073522"/>
    <w:rsid w:val="00073919"/>
    <w:rsid w:val="000739F9"/>
    <w:rsid w:val="00073B2E"/>
    <w:rsid w:val="00073E12"/>
    <w:rsid w:val="00073FD1"/>
    <w:rsid w:val="0007421C"/>
    <w:rsid w:val="0007467E"/>
    <w:rsid w:val="0007471C"/>
    <w:rsid w:val="000747AC"/>
    <w:rsid w:val="00075115"/>
    <w:rsid w:val="00075402"/>
    <w:rsid w:val="00075685"/>
    <w:rsid w:val="00075E79"/>
    <w:rsid w:val="00076166"/>
    <w:rsid w:val="00076692"/>
    <w:rsid w:val="000767D1"/>
    <w:rsid w:val="00076B06"/>
    <w:rsid w:val="00076C24"/>
    <w:rsid w:val="00077209"/>
    <w:rsid w:val="000773A1"/>
    <w:rsid w:val="00077433"/>
    <w:rsid w:val="000775D1"/>
    <w:rsid w:val="000777A2"/>
    <w:rsid w:val="00077FD0"/>
    <w:rsid w:val="00080172"/>
    <w:rsid w:val="0008023E"/>
    <w:rsid w:val="00080975"/>
    <w:rsid w:val="00080B84"/>
    <w:rsid w:val="00080D2D"/>
    <w:rsid w:val="0008167F"/>
    <w:rsid w:val="00081A8C"/>
    <w:rsid w:val="0008223B"/>
    <w:rsid w:val="000823CC"/>
    <w:rsid w:val="0008242E"/>
    <w:rsid w:val="00082662"/>
    <w:rsid w:val="000829D7"/>
    <w:rsid w:val="00082A0F"/>
    <w:rsid w:val="00082F84"/>
    <w:rsid w:val="000833DC"/>
    <w:rsid w:val="00083418"/>
    <w:rsid w:val="0008345E"/>
    <w:rsid w:val="00083512"/>
    <w:rsid w:val="000838E4"/>
    <w:rsid w:val="00083D38"/>
    <w:rsid w:val="00083F00"/>
    <w:rsid w:val="00083FC7"/>
    <w:rsid w:val="000840D4"/>
    <w:rsid w:val="000848CF"/>
    <w:rsid w:val="00084B59"/>
    <w:rsid w:val="00084D80"/>
    <w:rsid w:val="00085234"/>
    <w:rsid w:val="00085253"/>
    <w:rsid w:val="000856A1"/>
    <w:rsid w:val="00085B31"/>
    <w:rsid w:val="0008684A"/>
    <w:rsid w:val="00086AE9"/>
    <w:rsid w:val="00086B59"/>
    <w:rsid w:val="0008742C"/>
    <w:rsid w:val="000902BF"/>
    <w:rsid w:val="0009056B"/>
    <w:rsid w:val="000905A4"/>
    <w:rsid w:val="000905F0"/>
    <w:rsid w:val="000906C8"/>
    <w:rsid w:val="000909A0"/>
    <w:rsid w:val="00090D42"/>
    <w:rsid w:val="00090D82"/>
    <w:rsid w:val="00090D83"/>
    <w:rsid w:val="000914F4"/>
    <w:rsid w:val="000916B5"/>
    <w:rsid w:val="000917AE"/>
    <w:rsid w:val="00091DCB"/>
    <w:rsid w:val="00091F57"/>
    <w:rsid w:val="000921D7"/>
    <w:rsid w:val="000923D0"/>
    <w:rsid w:val="00092965"/>
    <w:rsid w:val="00092C03"/>
    <w:rsid w:val="00092E32"/>
    <w:rsid w:val="0009319F"/>
    <w:rsid w:val="0009387B"/>
    <w:rsid w:val="00093A46"/>
    <w:rsid w:val="00094214"/>
    <w:rsid w:val="00094326"/>
    <w:rsid w:val="00094637"/>
    <w:rsid w:val="000947A3"/>
    <w:rsid w:val="0009487E"/>
    <w:rsid w:val="00095D2C"/>
    <w:rsid w:val="0009610A"/>
    <w:rsid w:val="00096194"/>
    <w:rsid w:val="0009697C"/>
    <w:rsid w:val="00096EF1"/>
    <w:rsid w:val="00097363"/>
    <w:rsid w:val="000975A9"/>
    <w:rsid w:val="000976AC"/>
    <w:rsid w:val="000978FC"/>
    <w:rsid w:val="00097E42"/>
    <w:rsid w:val="00097FFA"/>
    <w:rsid w:val="000A02CD"/>
    <w:rsid w:val="000A036D"/>
    <w:rsid w:val="000A0373"/>
    <w:rsid w:val="000A06B1"/>
    <w:rsid w:val="000A087D"/>
    <w:rsid w:val="000A0BE1"/>
    <w:rsid w:val="000A0CC8"/>
    <w:rsid w:val="000A0E03"/>
    <w:rsid w:val="000A0E0E"/>
    <w:rsid w:val="000A154B"/>
    <w:rsid w:val="000A1885"/>
    <w:rsid w:val="000A226D"/>
    <w:rsid w:val="000A22B6"/>
    <w:rsid w:val="000A22F2"/>
    <w:rsid w:val="000A25F6"/>
    <w:rsid w:val="000A2918"/>
    <w:rsid w:val="000A2ADE"/>
    <w:rsid w:val="000A31A5"/>
    <w:rsid w:val="000A3965"/>
    <w:rsid w:val="000A396F"/>
    <w:rsid w:val="000A3E48"/>
    <w:rsid w:val="000A4D13"/>
    <w:rsid w:val="000A506B"/>
    <w:rsid w:val="000A50C7"/>
    <w:rsid w:val="000A52D0"/>
    <w:rsid w:val="000A5808"/>
    <w:rsid w:val="000A5B90"/>
    <w:rsid w:val="000A6024"/>
    <w:rsid w:val="000A6044"/>
    <w:rsid w:val="000A6148"/>
    <w:rsid w:val="000A65D0"/>
    <w:rsid w:val="000A665C"/>
    <w:rsid w:val="000A669F"/>
    <w:rsid w:val="000A7287"/>
    <w:rsid w:val="000A739B"/>
    <w:rsid w:val="000B00D6"/>
    <w:rsid w:val="000B01A2"/>
    <w:rsid w:val="000B12CE"/>
    <w:rsid w:val="000B132D"/>
    <w:rsid w:val="000B1345"/>
    <w:rsid w:val="000B1460"/>
    <w:rsid w:val="000B1533"/>
    <w:rsid w:val="000B19EA"/>
    <w:rsid w:val="000B1AE1"/>
    <w:rsid w:val="000B20DA"/>
    <w:rsid w:val="000B21A7"/>
    <w:rsid w:val="000B22ED"/>
    <w:rsid w:val="000B231F"/>
    <w:rsid w:val="000B2405"/>
    <w:rsid w:val="000B2979"/>
    <w:rsid w:val="000B2D23"/>
    <w:rsid w:val="000B3280"/>
    <w:rsid w:val="000B346F"/>
    <w:rsid w:val="000B3849"/>
    <w:rsid w:val="000B3B5C"/>
    <w:rsid w:val="000B42C4"/>
    <w:rsid w:val="000B4551"/>
    <w:rsid w:val="000B46DC"/>
    <w:rsid w:val="000B4D43"/>
    <w:rsid w:val="000B4E61"/>
    <w:rsid w:val="000B4EAD"/>
    <w:rsid w:val="000B4F50"/>
    <w:rsid w:val="000B50C6"/>
    <w:rsid w:val="000B517F"/>
    <w:rsid w:val="000B52FF"/>
    <w:rsid w:val="000B5B69"/>
    <w:rsid w:val="000B5BC8"/>
    <w:rsid w:val="000B6065"/>
    <w:rsid w:val="000B64B8"/>
    <w:rsid w:val="000B65C6"/>
    <w:rsid w:val="000B6896"/>
    <w:rsid w:val="000B68C7"/>
    <w:rsid w:val="000B6994"/>
    <w:rsid w:val="000B7152"/>
    <w:rsid w:val="000B7396"/>
    <w:rsid w:val="000B73E6"/>
    <w:rsid w:val="000B75E0"/>
    <w:rsid w:val="000B7733"/>
    <w:rsid w:val="000B7B3A"/>
    <w:rsid w:val="000C0128"/>
    <w:rsid w:val="000C0348"/>
    <w:rsid w:val="000C066A"/>
    <w:rsid w:val="000C0681"/>
    <w:rsid w:val="000C07CE"/>
    <w:rsid w:val="000C13BC"/>
    <w:rsid w:val="000C16C9"/>
    <w:rsid w:val="000C19C1"/>
    <w:rsid w:val="000C1DE9"/>
    <w:rsid w:val="000C22B7"/>
    <w:rsid w:val="000C2872"/>
    <w:rsid w:val="000C29DA"/>
    <w:rsid w:val="000C2C2D"/>
    <w:rsid w:val="000C2DAD"/>
    <w:rsid w:val="000C2E7C"/>
    <w:rsid w:val="000C30C6"/>
    <w:rsid w:val="000C327A"/>
    <w:rsid w:val="000C4122"/>
    <w:rsid w:val="000C4AFB"/>
    <w:rsid w:val="000C4B0A"/>
    <w:rsid w:val="000C4C3A"/>
    <w:rsid w:val="000C4F37"/>
    <w:rsid w:val="000C505E"/>
    <w:rsid w:val="000C511E"/>
    <w:rsid w:val="000C5752"/>
    <w:rsid w:val="000C5C8C"/>
    <w:rsid w:val="000C6031"/>
    <w:rsid w:val="000C6598"/>
    <w:rsid w:val="000C67A8"/>
    <w:rsid w:val="000C6902"/>
    <w:rsid w:val="000C6FF6"/>
    <w:rsid w:val="000C716C"/>
    <w:rsid w:val="000C7604"/>
    <w:rsid w:val="000C78EA"/>
    <w:rsid w:val="000C79BE"/>
    <w:rsid w:val="000C7A04"/>
    <w:rsid w:val="000C7F2F"/>
    <w:rsid w:val="000D0044"/>
    <w:rsid w:val="000D0244"/>
    <w:rsid w:val="000D0359"/>
    <w:rsid w:val="000D046E"/>
    <w:rsid w:val="000D0F09"/>
    <w:rsid w:val="000D1621"/>
    <w:rsid w:val="000D1724"/>
    <w:rsid w:val="000D1DF7"/>
    <w:rsid w:val="000D2509"/>
    <w:rsid w:val="000D2625"/>
    <w:rsid w:val="000D283B"/>
    <w:rsid w:val="000D3367"/>
    <w:rsid w:val="000D37EE"/>
    <w:rsid w:val="000D3B26"/>
    <w:rsid w:val="000D3B71"/>
    <w:rsid w:val="000D40B1"/>
    <w:rsid w:val="000D4D57"/>
    <w:rsid w:val="000D51D5"/>
    <w:rsid w:val="000D56DB"/>
    <w:rsid w:val="000D5A42"/>
    <w:rsid w:val="000D5F8B"/>
    <w:rsid w:val="000D6CE2"/>
    <w:rsid w:val="000D73B9"/>
    <w:rsid w:val="000D79EE"/>
    <w:rsid w:val="000D7C9B"/>
    <w:rsid w:val="000D7CFF"/>
    <w:rsid w:val="000D7E41"/>
    <w:rsid w:val="000D7F61"/>
    <w:rsid w:val="000D7FB4"/>
    <w:rsid w:val="000D7FB9"/>
    <w:rsid w:val="000D7FC6"/>
    <w:rsid w:val="000E002C"/>
    <w:rsid w:val="000E0118"/>
    <w:rsid w:val="000E0521"/>
    <w:rsid w:val="000E09AA"/>
    <w:rsid w:val="000E09B9"/>
    <w:rsid w:val="000E0A60"/>
    <w:rsid w:val="000E0D36"/>
    <w:rsid w:val="000E0F89"/>
    <w:rsid w:val="000E10FA"/>
    <w:rsid w:val="000E176E"/>
    <w:rsid w:val="000E1956"/>
    <w:rsid w:val="000E211D"/>
    <w:rsid w:val="000E2187"/>
    <w:rsid w:val="000E259A"/>
    <w:rsid w:val="000E27C6"/>
    <w:rsid w:val="000E2D1E"/>
    <w:rsid w:val="000E2FB2"/>
    <w:rsid w:val="000E3A65"/>
    <w:rsid w:val="000E3D1A"/>
    <w:rsid w:val="000E43FD"/>
    <w:rsid w:val="000E4634"/>
    <w:rsid w:val="000E475A"/>
    <w:rsid w:val="000E47D9"/>
    <w:rsid w:val="000E47E9"/>
    <w:rsid w:val="000E496A"/>
    <w:rsid w:val="000E4A9B"/>
    <w:rsid w:val="000E4BB2"/>
    <w:rsid w:val="000E4CA4"/>
    <w:rsid w:val="000E555C"/>
    <w:rsid w:val="000E56EF"/>
    <w:rsid w:val="000E57E2"/>
    <w:rsid w:val="000E59E7"/>
    <w:rsid w:val="000E5F8A"/>
    <w:rsid w:val="000E690F"/>
    <w:rsid w:val="000E6B9A"/>
    <w:rsid w:val="000E7386"/>
    <w:rsid w:val="000E73F2"/>
    <w:rsid w:val="000E7868"/>
    <w:rsid w:val="000E7B10"/>
    <w:rsid w:val="000E7B6F"/>
    <w:rsid w:val="000E7E4F"/>
    <w:rsid w:val="000E7F41"/>
    <w:rsid w:val="000F0003"/>
    <w:rsid w:val="000F0819"/>
    <w:rsid w:val="000F0A65"/>
    <w:rsid w:val="000F0A69"/>
    <w:rsid w:val="000F0BC8"/>
    <w:rsid w:val="000F0CAA"/>
    <w:rsid w:val="000F0E86"/>
    <w:rsid w:val="000F1466"/>
    <w:rsid w:val="000F1E91"/>
    <w:rsid w:val="000F20A5"/>
    <w:rsid w:val="000F262B"/>
    <w:rsid w:val="000F2816"/>
    <w:rsid w:val="000F28F1"/>
    <w:rsid w:val="000F2E2E"/>
    <w:rsid w:val="000F2E51"/>
    <w:rsid w:val="000F304F"/>
    <w:rsid w:val="000F30D8"/>
    <w:rsid w:val="000F310B"/>
    <w:rsid w:val="000F3237"/>
    <w:rsid w:val="000F32C9"/>
    <w:rsid w:val="000F3335"/>
    <w:rsid w:val="000F3E75"/>
    <w:rsid w:val="000F40CF"/>
    <w:rsid w:val="000F41AB"/>
    <w:rsid w:val="000F41FA"/>
    <w:rsid w:val="000F4432"/>
    <w:rsid w:val="000F4582"/>
    <w:rsid w:val="000F45D3"/>
    <w:rsid w:val="000F484B"/>
    <w:rsid w:val="000F48A9"/>
    <w:rsid w:val="000F4926"/>
    <w:rsid w:val="000F4A34"/>
    <w:rsid w:val="000F4AB4"/>
    <w:rsid w:val="000F4DCC"/>
    <w:rsid w:val="000F52E3"/>
    <w:rsid w:val="000F5735"/>
    <w:rsid w:val="000F5913"/>
    <w:rsid w:val="000F5B37"/>
    <w:rsid w:val="000F6030"/>
    <w:rsid w:val="000F6295"/>
    <w:rsid w:val="000F645F"/>
    <w:rsid w:val="000F6525"/>
    <w:rsid w:val="000F664B"/>
    <w:rsid w:val="000F6965"/>
    <w:rsid w:val="000F6D03"/>
    <w:rsid w:val="000F6D55"/>
    <w:rsid w:val="000F6F83"/>
    <w:rsid w:val="000F7048"/>
    <w:rsid w:val="000F706A"/>
    <w:rsid w:val="000F7208"/>
    <w:rsid w:val="000F777B"/>
    <w:rsid w:val="000F78B7"/>
    <w:rsid w:val="000F7C15"/>
    <w:rsid w:val="000F7DFD"/>
    <w:rsid w:val="000F7ED1"/>
    <w:rsid w:val="001000A3"/>
    <w:rsid w:val="00100992"/>
    <w:rsid w:val="00100CFF"/>
    <w:rsid w:val="00100D04"/>
    <w:rsid w:val="00100EAB"/>
    <w:rsid w:val="0010167A"/>
    <w:rsid w:val="001023A3"/>
    <w:rsid w:val="0010303B"/>
    <w:rsid w:val="00103538"/>
    <w:rsid w:val="001035B6"/>
    <w:rsid w:val="0010385D"/>
    <w:rsid w:val="00103860"/>
    <w:rsid w:val="00103C47"/>
    <w:rsid w:val="00104103"/>
    <w:rsid w:val="0010410C"/>
    <w:rsid w:val="0010418B"/>
    <w:rsid w:val="0010434F"/>
    <w:rsid w:val="001046DB"/>
    <w:rsid w:val="001047FD"/>
    <w:rsid w:val="0010488C"/>
    <w:rsid w:val="00104B2B"/>
    <w:rsid w:val="00104E46"/>
    <w:rsid w:val="001050AA"/>
    <w:rsid w:val="00105265"/>
    <w:rsid w:val="0010543A"/>
    <w:rsid w:val="00105A45"/>
    <w:rsid w:val="00106204"/>
    <w:rsid w:val="001063CA"/>
    <w:rsid w:val="0010667C"/>
    <w:rsid w:val="001068D3"/>
    <w:rsid w:val="00106DE6"/>
    <w:rsid w:val="00106F0B"/>
    <w:rsid w:val="00110031"/>
    <w:rsid w:val="0011008C"/>
    <w:rsid w:val="00110756"/>
    <w:rsid w:val="001108F0"/>
    <w:rsid w:val="00111381"/>
    <w:rsid w:val="0011150D"/>
    <w:rsid w:val="00112796"/>
    <w:rsid w:val="00112902"/>
    <w:rsid w:val="00113A3A"/>
    <w:rsid w:val="00113B00"/>
    <w:rsid w:val="00113B82"/>
    <w:rsid w:val="00113C73"/>
    <w:rsid w:val="0011450C"/>
    <w:rsid w:val="001146A2"/>
    <w:rsid w:val="001146A5"/>
    <w:rsid w:val="00114AA3"/>
    <w:rsid w:val="00114C1A"/>
    <w:rsid w:val="00114EA6"/>
    <w:rsid w:val="00115044"/>
    <w:rsid w:val="001152D0"/>
    <w:rsid w:val="0011532A"/>
    <w:rsid w:val="001154A5"/>
    <w:rsid w:val="001154F6"/>
    <w:rsid w:val="00115E4E"/>
    <w:rsid w:val="00116C36"/>
    <w:rsid w:val="00116C94"/>
    <w:rsid w:val="00117056"/>
    <w:rsid w:val="00117442"/>
    <w:rsid w:val="0011752E"/>
    <w:rsid w:val="00117AE9"/>
    <w:rsid w:val="00120482"/>
    <w:rsid w:val="00120ACD"/>
    <w:rsid w:val="00120DF4"/>
    <w:rsid w:val="001210D9"/>
    <w:rsid w:val="001211D8"/>
    <w:rsid w:val="001212A2"/>
    <w:rsid w:val="0012182C"/>
    <w:rsid w:val="001219AC"/>
    <w:rsid w:val="00121B5D"/>
    <w:rsid w:val="00122083"/>
    <w:rsid w:val="00122225"/>
    <w:rsid w:val="00122755"/>
    <w:rsid w:val="001228AD"/>
    <w:rsid w:val="00122B36"/>
    <w:rsid w:val="00122D3B"/>
    <w:rsid w:val="00123154"/>
    <w:rsid w:val="001233C2"/>
    <w:rsid w:val="0012349F"/>
    <w:rsid w:val="001235EE"/>
    <w:rsid w:val="00123831"/>
    <w:rsid w:val="00123D27"/>
    <w:rsid w:val="00123FAB"/>
    <w:rsid w:val="0012437B"/>
    <w:rsid w:val="001246A7"/>
    <w:rsid w:val="00124D58"/>
    <w:rsid w:val="00124F1E"/>
    <w:rsid w:val="001251ED"/>
    <w:rsid w:val="001252BF"/>
    <w:rsid w:val="00125401"/>
    <w:rsid w:val="00125F03"/>
    <w:rsid w:val="00126821"/>
    <w:rsid w:val="00126B32"/>
    <w:rsid w:val="00126C3F"/>
    <w:rsid w:val="00127622"/>
    <w:rsid w:val="001278A7"/>
    <w:rsid w:val="00127A2F"/>
    <w:rsid w:val="00127DC4"/>
    <w:rsid w:val="001301DF"/>
    <w:rsid w:val="00130257"/>
    <w:rsid w:val="001302D4"/>
    <w:rsid w:val="00130441"/>
    <w:rsid w:val="0013067B"/>
    <w:rsid w:val="001308A8"/>
    <w:rsid w:val="00130BAA"/>
    <w:rsid w:val="001311BB"/>
    <w:rsid w:val="00131475"/>
    <w:rsid w:val="00131482"/>
    <w:rsid w:val="00131B62"/>
    <w:rsid w:val="00131BAF"/>
    <w:rsid w:val="00131BE6"/>
    <w:rsid w:val="00131F44"/>
    <w:rsid w:val="0013292D"/>
    <w:rsid w:val="00132CBC"/>
    <w:rsid w:val="00132D75"/>
    <w:rsid w:val="00132DA8"/>
    <w:rsid w:val="00132F76"/>
    <w:rsid w:val="0013331E"/>
    <w:rsid w:val="0013366F"/>
    <w:rsid w:val="001338B4"/>
    <w:rsid w:val="00133A13"/>
    <w:rsid w:val="00133B89"/>
    <w:rsid w:val="00133E21"/>
    <w:rsid w:val="0013454D"/>
    <w:rsid w:val="00134643"/>
    <w:rsid w:val="001348FA"/>
    <w:rsid w:val="00134E73"/>
    <w:rsid w:val="001352E0"/>
    <w:rsid w:val="0013530D"/>
    <w:rsid w:val="00135466"/>
    <w:rsid w:val="00135482"/>
    <w:rsid w:val="00135790"/>
    <w:rsid w:val="00135D43"/>
    <w:rsid w:val="00135F43"/>
    <w:rsid w:val="00135F49"/>
    <w:rsid w:val="00136005"/>
    <w:rsid w:val="00136031"/>
    <w:rsid w:val="001371E5"/>
    <w:rsid w:val="00137609"/>
    <w:rsid w:val="001376AF"/>
    <w:rsid w:val="001378E4"/>
    <w:rsid w:val="0013799F"/>
    <w:rsid w:val="001379A3"/>
    <w:rsid w:val="0014136D"/>
    <w:rsid w:val="0014157A"/>
    <w:rsid w:val="001415D9"/>
    <w:rsid w:val="00141A48"/>
    <w:rsid w:val="00141B69"/>
    <w:rsid w:val="00141DEC"/>
    <w:rsid w:val="00141F70"/>
    <w:rsid w:val="00142282"/>
    <w:rsid w:val="00142368"/>
    <w:rsid w:val="00142450"/>
    <w:rsid w:val="0014263B"/>
    <w:rsid w:val="00142715"/>
    <w:rsid w:val="0014288E"/>
    <w:rsid w:val="00142A80"/>
    <w:rsid w:val="00142AD1"/>
    <w:rsid w:val="00142E12"/>
    <w:rsid w:val="001431BC"/>
    <w:rsid w:val="00143785"/>
    <w:rsid w:val="00143BD2"/>
    <w:rsid w:val="00144138"/>
    <w:rsid w:val="00144506"/>
    <w:rsid w:val="00144942"/>
    <w:rsid w:val="00144E17"/>
    <w:rsid w:val="00144E2C"/>
    <w:rsid w:val="00144E7E"/>
    <w:rsid w:val="00144EE7"/>
    <w:rsid w:val="00145184"/>
    <w:rsid w:val="0014539C"/>
    <w:rsid w:val="00145839"/>
    <w:rsid w:val="001459FD"/>
    <w:rsid w:val="00145A0F"/>
    <w:rsid w:val="001462C0"/>
    <w:rsid w:val="00146628"/>
    <w:rsid w:val="00146734"/>
    <w:rsid w:val="00146D0B"/>
    <w:rsid w:val="001470A2"/>
    <w:rsid w:val="00147844"/>
    <w:rsid w:val="0014788A"/>
    <w:rsid w:val="00150064"/>
    <w:rsid w:val="00150243"/>
    <w:rsid w:val="00150BE2"/>
    <w:rsid w:val="00150CFA"/>
    <w:rsid w:val="00150F91"/>
    <w:rsid w:val="0015124F"/>
    <w:rsid w:val="0015198D"/>
    <w:rsid w:val="00151A92"/>
    <w:rsid w:val="00151E5D"/>
    <w:rsid w:val="0015217D"/>
    <w:rsid w:val="00152465"/>
    <w:rsid w:val="001526D9"/>
    <w:rsid w:val="001527B3"/>
    <w:rsid w:val="001529BB"/>
    <w:rsid w:val="00152E88"/>
    <w:rsid w:val="0015349A"/>
    <w:rsid w:val="001540BA"/>
    <w:rsid w:val="00154443"/>
    <w:rsid w:val="0015491E"/>
    <w:rsid w:val="00155086"/>
    <w:rsid w:val="001550D1"/>
    <w:rsid w:val="0015535E"/>
    <w:rsid w:val="00155454"/>
    <w:rsid w:val="00155829"/>
    <w:rsid w:val="00155A16"/>
    <w:rsid w:val="00155B98"/>
    <w:rsid w:val="001561D4"/>
    <w:rsid w:val="0015638D"/>
    <w:rsid w:val="00156B73"/>
    <w:rsid w:val="00156EF1"/>
    <w:rsid w:val="0015732B"/>
    <w:rsid w:val="00157423"/>
    <w:rsid w:val="0015745F"/>
    <w:rsid w:val="00157620"/>
    <w:rsid w:val="001579CA"/>
    <w:rsid w:val="00157B06"/>
    <w:rsid w:val="001606C4"/>
    <w:rsid w:val="001607C0"/>
    <w:rsid w:val="00160BC6"/>
    <w:rsid w:val="00160C16"/>
    <w:rsid w:val="00160DA7"/>
    <w:rsid w:val="001612F0"/>
    <w:rsid w:val="001619E3"/>
    <w:rsid w:val="00161C40"/>
    <w:rsid w:val="001625E1"/>
    <w:rsid w:val="0016277C"/>
    <w:rsid w:val="00162784"/>
    <w:rsid w:val="00162A90"/>
    <w:rsid w:val="00162E52"/>
    <w:rsid w:val="00163012"/>
    <w:rsid w:val="0016325F"/>
    <w:rsid w:val="00163BD0"/>
    <w:rsid w:val="00163CF2"/>
    <w:rsid w:val="00163E9B"/>
    <w:rsid w:val="00163EDC"/>
    <w:rsid w:val="00164191"/>
    <w:rsid w:val="00164A78"/>
    <w:rsid w:val="00164A7B"/>
    <w:rsid w:val="00164CE1"/>
    <w:rsid w:val="00164FF3"/>
    <w:rsid w:val="001650A2"/>
    <w:rsid w:val="0016514D"/>
    <w:rsid w:val="00165534"/>
    <w:rsid w:val="00165A1A"/>
    <w:rsid w:val="00165C8F"/>
    <w:rsid w:val="00165FA2"/>
    <w:rsid w:val="0016601E"/>
    <w:rsid w:val="001661DB"/>
    <w:rsid w:val="001664B4"/>
    <w:rsid w:val="001667E8"/>
    <w:rsid w:val="00166A53"/>
    <w:rsid w:val="00166AE0"/>
    <w:rsid w:val="001670F1"/>
    <w:rsid w:val="0016714B"/>
    <w:rsid w:val="00167332"/>
    <w:rsid w:val="0016751B"/>
    <w:rsid w:val="00170329"/>
    <w:rsid w:val="001703EA"/>
    <w:rsid w:val="0017043E"/>
    <w:rsid w:val="001705EE"/>
    <w:rsid w:val="00170629"/>
    <w:rsid w:val="00170B94"/>
    <w:rsid w:val="0017180F"/>
    <w:rsid w:val="00171995"/>
    <w:rsid w:val="00171B99"/>
    <w:rsid w:val="00171F5C"/>
    <w:rsid w:val="00171FFA"/>
    <w:rsid w:val="001722CD"/>
    <w:rsid w:val="00172867"/>
    <w:rsid w:val="00172CE6"/>
    <w:rsid w:val="00172DE1"/>
    <w:rsid w:val="00172F65"/>
    <w:rsid w:val="001731EC"/>
    <w:rsid w:val="0017323B"/>
    <w:rsid w:val="001733D6"/>
    <w:rsid w:val="0017359B"/>
    <w:rsid w:val="001735AE"/>
    <w:rsid w:val="00174305"/>
    <w:rsid w:val="00174386"/>
    <w:rsid w:val="0017454B"/>
    <w:rsid w:val="001746AA"/>
    <w:rsid w:val="00174A35"/>
    <w:rsid w:val="00174A65"/>
    <w:rsid w:val="00174D88"/>
    <w:rsid w:val="00174F73"/>
    <w:rsid w:val="001751BF"/>
    <w:rsid w:val="001759C8"/>
    <w:rsid w:val="00175CF9"/>
    <w:rsid w:val="00175DDF"/>
    <w:rsid w:val="00175DFF"/>
    <w:rsid w:val="00176015"/>
    <w:rsid w:val="0017657B"/>
    <w:rsid w:val="001767FD"/>
    <w:rsid w:val="00176BFC"/>
    <w:rsid w:val="001772AC"/>
    <w:rsid w:val="00177AE3"/>
    <w:rsid w:val="00177D6F"/>
    <w:rsid w:val="00180044"/>
    <w:rsid w:val="0018005F"/>
    <w:rsid w:val="001800A5"/>
    <w:rsid w:val="0018040E"/>
    <w:rsid w:val="00180587"/>
    <w:rsid w:val="001805CE"/>
    <w:rsid w:val="001806CE"/>
    <w:rsid w:val="0018073E"/>
    <w:rsid w:val="001807D7"/>
    <w:rsid w:val="001807F4"/>
    <w:rsid w:val="00180A40"/>
    <w:rsid w:val="00180A65"/>
    <w:rsid w:val="00180AD1"/>
    <w:rsid w:val="00180E23"/>
    <w:rsid w:val="001813FC"/>
    <w:rsid w:val="00181460"/>
    <w:rsid w:val="001814B4"/>
    <w:rsid w:val="00181522"/>
    <w:rsid w:val="00181A22"/>
    <w:rsid w:val="00181A9B"/>
    <w:rsid w:val="00181C34"/>
    <w:rsid w:val="00182072"/>
    <w:rsid w:val="00182250"/>
    <w:rsid w:val="001825EB"/>
    <w:rsid w:val="00182605"/>
    <w:rsid w:val="001827E4"/>
    <w:rsid w:val="00183034"/>
    <w:rsid w:val="001834B5"/>
    <w:rsid w:val="0018376D"/>
    <w:rsid w:val="001837DF"/>
    <w:rsid w:val="00183AB9"/>
    <w:rsid w:val="00183B6E"/>
    <w:rsid w:val="00183F9E"/>
    <w:rsid w:val="001842D2"/>
    <w:rsid w:val="001844D4"/>
    <w:rsid w:val="001848B3"/>
    <w:rsid w:val="00184D4F"/>
    <w:rsid w:val="00185231"/>
    <w:rsid w:val="001853CE"/>
    <w:rsid w:val="001855B5"/>
    <w:rsid w:val="00185605"/>
    <w:rsid w:val="001856C2"/>
    <w:rsid w:val="00185BB5"/>
    <w:rsid w:val="00185D43"/>
    <w:rsid w:val="00186E3A"/>
    <w:rsid w:val="001870E6"/>
    <w:rsid w:val="00187649"/>
    <w:rsid w:val="00187A0C"/>
    <w:rsid w:val="00187C7B"/>
    <w:rsid w:val="00187E01"/>
    <w:rsid w:val="00187EAA"/>
    <w:rsid w:val="00190F79"/>
    <w:rsid w:val="001910D7"/>
    <w:rsid w:val="0019125A"/>
    <w:rsid w:val="0019128A"/>
    <w:rsid w:val="00191C30"/>
    <w:rsid w:val="00191D82"/>
    <w:rsid w:val="00191DD8"/>
    <w:rsid w:val="0019232E"/>
    <w:rsid w:val="0019279F"/>
    <w:rsid w:val="00192ECC"/>
    <w:rsid w:val="00192F47"/>
    <w:rsid w:val="001932E7"/>
    <w:rsid w:val="00193590"/>
    <w:rsid w:val="00193AE1"/>
    <w:rsid w:val="001940D0"/>
    <w:rsid w:val="001942DB"/>
    <w:rsid w:val="0019469E"/>
    <w:rsid w:val="00194989"/>
    <w:rsid w:val="00194DDB"/>
    <w:rsid w:val="00194E48"/>
    <w:rsid w:val="00194EE9"/>
    <w:rsid w:val="001950F1"/>
    <w:rsid w:val="001956A3"/>
    <w:rsid w:val="00195721"/>
    <w:rsid w:val="00195779"/>
    <w:rsid w:val="00195C4B"/>
    <w:rsid w:val="00195FE3"/>
    <w:rsid w:val="001965A2"/>
    <w:rsid w:val="00197144"/>
    <w:rsid w:val="001971AE"/>
    <w:rsid w:val="00197325"/>
    <w:rsid w:val="0019768E"/>
    <w:rsid w:val="00197D12"/>
    <w:rsid w:val="00197FC2"/>
    <w:rsid w:val="001A00C0"/>
    <w:rsid w:val="001A063B"/>
    <w:rsid w:val="001A0702"/>
    <w:rsid w:val="001A0708"/>
    <w:rsid w:val="001A0FDD"/>
    <w:rsid w:val="001A1578"/>
    <w:rsid w:val="001A1B78"/>
    <w:rsid w:val="001A1BD7"/>
    <w:rsid w:val="001A21BE"/>
    <w:rsid w:val="001A2317"/>
    <w:rsid w:val="001A231F"/>
    <w:rsid w:val="001A23B5"/>
    <w:rsid w:val="001A2453"/>
    <w:rsid w:val="001A2EBD"/>
    <w:rsid w:val="001A3014"/>
    <w:rsid w:val="001A366B"/>
    <w:rsid w:val="001A3D28"/>
    <w:rsid w:val="001A4127"/>
    <w:rsid w:val="001A437C"/>
    <w:rsid w:val="001A44B9"/>
    <w:rsid w:val="001A4502"/>
    <w:rsid w:val="001A4BB0"/>
    <w:rsid w:val="001A4BF1"/>
    <w:rsid w:val="001A4F79"/>
    <w:rsid w:val="001A6626"/>
    <w:rsid w:val="001A66CE"/>
    <w:rsid w:val="001A68B8"/>
    <w:rsid w:val="001A6ED9"/>
    <w:rsid w:val="001A6FB0"/>
    <w:rsid w:val="001A74E5"/>
    <w:rsid w:val="001A78DC"/>
    <w:rsid w:val="001A79FD"/>
    <w:rsid w:val="001A7E12"/>
    <w:rsid w:val="001B000F"/>
    <w:rsid w:val="001B0080"/>
    <w:rsid w:val="001B0118"/>
    <w:rsid w:val="001B03A7"/>
    <w:rsid w:val="001B04AB"/>
    <w:rsid w:val="001B0992"/>
    <w:rsid w:val="001B0A20"/>
    <w:rsid w:val="001B0B71"/>
    <w:rsid w:val="001B13A9"/>
    <w:rsid w:val="001B1488"/>
    <w:rsid w:val="001B1C9B"/>
    <w:rsid w:val="001B1DAF"/>
    <w:rsid w:val="001B1E48"/>
    <w:rsid w:val="001B1EE3"/>
    <w:rsid w:val="001B215A"/>
    <w:rsid w:val="001B283D"/>
    <w:rsid w:val="001B2C59"/>
    <w:rsid w:val="001B2E85"/>
    <w:rsid w:val="001B3637"/>
    <w:rsid w:val="001B3691"/>
    <w:rsid w:val="001B3D76"/>
    <w:rsid w:val="001B47AC"/>
    <w:rsid w:val="001B4BC4"/>
    <w:rsid w:val="001B4D40"/>
    <w:rsid w:val="001B551F"/>
    <w:rsid w:val="001B55B7"/>
    <w:rsid w:val="001B5AE2"/>
    <w:rsid w:val="001B5F68"/>
    <w:rsid w:val="001B6C1C"/>
    <w:rsid w:val="001B76EC"/>
    <w:rsid w:val="001B7854"/>
    <w:rsid w:val="001B7B26"/>
    <w:rsid w:val="001B7B6D"/>
    <w:rsid w:val="001C06D0"/>
    <w:rsid w:val="001C14A0"/>
    <w:rsid w:val="001C1ACC"/>
    <w:rsid w:val="001C1E4D"/>
    <w:rsid w:val="001C2264"/>
    <w:rsid w:val="001C2620"/>
    <w:rsid w:val="001C2668"/>
    <w:rsid w:val="001C2672"/>
    <w:rsid w:val="001C29B9"/>
    <w:rsid w:val="001C3281"/>
    <w:rsid w:val="001C33F3"/>
    <w:rsid w:val="001C3917"/>
    <w:rsid w:val="001C402F"/>
    <w:rsid w:val="001C4815"/>
    <w:rsid w:val="001C49E0"/>
    <w:rsid w:val="001C4D64"/>
    <w:rsid w:val="001C4F84"/>
    <w:rsid w:val="001C52D6"/>
    <w:rsid w:val="001C53FD"/>
    <w:rsid w:val="001C5420"/>
    <w:rsid w:val="001C54CA"/>
    <w:rsid w:val="001C567B"/>
    <w:rsid w:val="001C5DCE"/>
    <w:rsid w:val="001C5EE0"/>
    <w:rsid w:val="001C5FD7"/>
    <w:rsid w:val="001C6366"/>
    <w:rsid w:val="001C65F8"/>
    <w:rsid w:val="001C6D17"/>
    <w:rsid w:val="001C6E4F"/>
    <w:rsid w:val="001C6FC4"/>
    <w:rsid w:val="001C7445"/>
    <w:rsid w:val="001C7646"/>
    <w:rsid w:val="001C788B"/>
    <w:rsid w:val="001C7922"/>
    <w:rsid w:val="001D03D9"/>
    <w:rsid w:val="001D0447"/>
    <w:rsid w:val="001D0835"/>
    <w:rsid w:val="001D088D"/>
    <w:rsid w:val="001D0954"/>
    <w:rsid w:val="001D0EEF"/>
    <w:rsid w:val="001D1212"/>
    <w:rsid w:val="001D1921"/>
    <w:rsid w:val="001D1AB4"/>
    <w:rsid w:val="001D1D0E"/>
    <w:rsid w:val="001D269A"/>
    <w:rsid w:val="001D2CC7"/>
    <w:rsid w:val="001D33DB"/>
    <w:rsid w:val="001D3662"/>
    <w:rsid w:val="001D3839"/>
    <w:rsid w:val="001D3940"/>
    <w:rsid w:val="001D394C"/>
    <w:rsid w:val="001D3CE3"/>
    <w:rsid w:val="001D4114"/>
    <w:rsid w:val="001D4440"/>
    <w:rsid w:val="001D45E5"/>
    <w:rsid w:val="001D4944"/>
    <w:rsid w:val="001D49BC"/>
    <w:rsid w:val="001D4D3D"/>
    <w:rsid w:val="001D4F11"/>
    <w:rsid w:val="001D5127"/>
    <w:rsid w:val="001D5BE8"/>
    <w:rsid w:val="001D5C86"/>
    <w:rsid w:val="001D5CB2"/>
    <w:rsid w:val="001D5DDD"/>
    <w:rsid w:val="001D5F9F"/>
    <w:rsid w:val="001D60AF"/>
    <w:rsid w:val="001D6AF8"/>
    <w:rsid w:val="001D6B7D"/>
    <w:rsid w:val="001D6C45"/>
    <w:rsid w:val="001D771F"/>
    <w:rsid w:val="001D778F"/>
    <w:rsid w:val="001D7ACB"/>
    <w:rsid w:val="001E07AD"/>
    <w:rsid w:val="001E0C22"/>
    <w:rsid w:val="001E10FD"/>
    <w:rsid w:val="001E1A59"/>
    <w:rsid w:val="001E1A89"/>
    <w:rsid w:val="001E1C04"/>
    <w:rsid w:val="001E1F66"/>
    <w:rsid w:val="001E24CA"/>
    <w:rsid w:val="001E29D5"/>
    <w:rsid w:val="001E2B20"/>
    <w:rsid w:val="001E2D64"/>
    <w:rsid w:val="001E370C"/>
    <w:rsid w:val="001E3716"/>
    <w:rsid w:val="001E37D4"/>
    <w:rsid w:val="001E37F4"/>
    <w:rsid w:val="001E37FD"/>
    <w:rsid w:val="001E4700"/>
    <w:rsid w:val="001E4717"/>
    <w:rsid w:val="001E494F"/>
    <w:rsid w:val="001E4CB4"/>
    <w:rsid w:val="001E4D67"/>
    <w:rsid w:val="001E4EC3"/>
    <w:rsid w:val="001E54FC"/>
    <w:rsid w:val="001E5D5C"/>
    <w:rsid w:val="001E5E63"/>
    <w:rsid w:val="001E6074"/>
    <w:rsid w:val="001E619E"/>
    <w:rsid w:val="001E62BA"/>
    <w:rsid w:val="001E66E9"/>
    <w:rsid w:val="001E6C8D"/>
    <w:rsid w:val="001E6EE7"/>
    <w:rsid w:val="001E744B"/>
    <w:rsid w:val="001E7B57"/>
    <w:rsid w:val="001E7BAE"/>
    <w:rsid w:val="001E7C28"/>
    <w:rsid w:val="001E7E1A"/>
    <w:rsid w:val="001F0036"/>
    <w:rsid w:val="001F01E5"/>
    <w:rsid w:val="001F02EA"/>
    <w:rsid w:val="001F0742"/>
    <w:rsid w:val="001F0B86"/>
    <w:rsid w:val="001F0E11"/>
    <w:rsid w:val="001F141E"/>
    <w:rsid w:val="001F27C5"/>
    <w:rsid w:val="001F292B"/>
    <w:rsid w:val="001F2A54"/>
    <w:rsid w:val="001F2CEF"/>
    <w:rsid w:val="001F2DF1"/>
    <w:rsid w:val="001F30C9"/>
    <w:rsid w:val="001F30D1"/>
    <w:rsid w:val="001F3979"/>
    <w:rsid w:val="001F3B06"/>
    <w:rsid w:val="001F3BC8"/>
    <w:rsid w:val="001F4613"/>
    <w:rsid w:val="001F4E96"/>
    <w:rsid w:val="001F514F"/>
    <w:rsid w:val="001F57D7"/>
    <w:rsid w:val="001F6009"/>
    <w:rsid w:val="001F60C6"/>
    <w:rsid w:val="001F61B8"/>
    <w:rsid w:val="001F641F"/>
    <w:rsid w:val="001F6473"/>
    <w:rsid w:val="001F64B7"/>
    <w:rsid w:val="001F6CB8"/>
    <w:rsid w:val="001F6E9B"/>
    <w:rsid w:val="001F6F0A"/>
    <w:rsid w:val="001F6FF6"/>
    <w:rsid w:val="001F74CE"/>
    <w:rsid w:val="001F759F"/>
    <w:rsid w:val="001F7D50"/>
    <w:rsid w:val="001F7E23"/>
    <w:rsid w:val="00200312"/>
    <w:rsid w:val="0020039D"/>
    <w:rsid w:val="00200473"/>
    <w:rsid w:val="00200833"/>
    <w:rsid w:val="00200D5F"/>
    <w:rsid w:val="0020109C"/>
    <w:rsid w:val="00201365"/>
    <w:rsid w:val="00201473"/>
    <w:rsid w:val="002018BC"/>
    <w:rsid w:val="0020191D"/>
    <w:rsid w:val="00201A8F"/>
    <w:rsid w:val="00201C8C"/>
    <w:rsid w:val="00201D19"/>
    <w:rsid w:val="002021EF"/>
    <w:rsid w:val="00202349"/>
    <w:rsid w:val="00202485"/>
    <w:rsid w:val="002028F1"/>
    <w:rsid w:val="00203246"/>
    <w:rsid w:val="00203917"/>
    <w:rsid w:val="00203DFC"/>
    <w:rsid w:val="00203F5B"/>
    <w:rsid w:val="00203F92"/>
    <w:rsid w:val="00203F94"/>
    <w:rsid w:val="0020427D"/>
    <w:rsid w:val="00204295"/>
    <w:rsid w:val="002043FF"/>
    <w:rsid w:val="00204CCD"/>
    <w:rsid w:val="00204F7D"/>
    <w:rsid w:val="00205186"/>
    <w:rsid w:val="00205277"/>
    <w:rsid w:val="00205389"/>
    <w:rsid w:val="002053DF"/>
    <w:rsid w:val="00205536"/>
    <w:rsid w:val="0020554D"/>
    <w:rsid w:val="00205843"/>
    <w:rsid w:val="002058B6"/>
    <w:rsid w:val="00205A11"/>
    <w:rsid w:val="00205E94"/>
    <w:rsid w:val="00205FCC"/>
    <w:rsid w:val="0020676E"/>
    <w:rsid w:val="00206B62"/>
    <w:rsid w:val="00206EED"/>
    <w:rsid w:val="00206FCE"/>
    <w:rsid w:val="0020786D"/>
    <w:rsid w:val="00207D98"/>
    <w:rsid w:val="002105D7"/>
    <w:rsid w:val="002106A6"/>
    <w:rsid w:val="00210743"/>
    <w:rsid w:val="00210E05"/>
    <w:rsid w:val="00210FF9"/>
    <w:rsid w:val="00211594"/>
    <w:rsid w:val="00211734"/>
    <w:rsid w:val="0021191A"/>
    <w:rsid w:val="00211B1E"/>
    <w:rsid w:val="00211C4C"/>
    <w:rsid w:val="00211FFB"/>
    <w:rsid w:val="002128FC"/>
    <w:rsid w:val="00212B0B"/>
    <w:rsid w:val="00212F25"/>
    <w:rsid w:val="002132A6"/>
    <w:rsid w:val="002137C5"/>
    <w:rsid w:val="002137F2"/>
    <w:rsid w:val="00213832"/>
    <w:rsid w:val="00213C59"/>
    <w:rsid w:val="00213CFE"/>
    <w:rsid w:val="00213E18"/>
    <w:rsid w:val="00213FF0"/>
    <w:rsid w:val="00214135"/>
    <w:rsid w:val="00214157"/>
    <w:rsid w:val="00214597"/>
    <w:rsid w:val="00214D37"/>
    <w:rsid w:val="00214D5F"/>
    <w:rsid w:val="0021586D"/>
    <w:rsid w:val="00215EE3"/>
    <w:rsid w:val="002160BB"/>
    <w:rsid w:val="00216166"/>
    <w:rsid w:val="002163D7"/>
    <w:rsid w:val="002169E8"/>
    <w:rsid w:val="00216B57"/>
    <w:rsid w:val="00216E00"/>
    <w:rsid w:val="00217335"/>
    <w:rsid w:val="0021734C"/>
    <w:rsid w:val="00217512"/>
    <w:rsid w:val="002178E4"/>
    <w:rsid w:val="00220770"/>
    <w:rsid w:val="00220790"/>
    <w:rsid w:val="002208AA"/>
    <w:rsid w:val="00220EAF"/>
    <w:rsid w:val="00220F12"/>
    <w:rsid w:val="002215EE"/>
    <w:rsid w:val="00221C73"/>
    <w:rsid w:val="00221D3A"/>
    <w:rsid w:val="00221FF4"/>
    <w:rsid w:val="0022231F"/>
    <w:rsid w:val="002226C5"/>
    <w:rsid w:val="00222E32"/>
    <w:rsid w:val="002230B2"/>
    <w:rsid w:val="00223380"/>
    <w:rsid w:val="00223906"/>
    <w:rsid w:val="002239FF"/>
    <w:rsid w:val="00224353"/>
    <w:rsid w:val="002246BD"/>
    <w:rsid w:val="002246C4"/>
    <w:rsid w:val="00224D71"/>
    <w:rsid w:val="00225610"/>
    <w:rsid w:val="00226143"/>
    <w:rsid w:val="0022701D"/>
    <w:rsid w:val="0022745B"/>
    <w:rsid w:val="00227482"/>
    <w:rsid w:val="00227A97"/>
    <w:rsid w:val="00230062"/>
    <w:rsid w:val="0023027E"/>
    <w:rsid w:val="00230446"/>
    <w:rsid w:val="002307EA"/>
    <w:rsid w:val="002308B3"/>
    <w:rsid w:val="00230AA9"/>
    <w:rsid w:val="00231611"/>
    <w:rsid w:val="00231659"/>
    <w:rsid w:val="00231944"/>
    <w:rsid w:val="00231AD3"/>
    <w:rsid w:val="00231AF8"/>
    <w:rsid w:val="00231DA0"/>
    <w:rsid w:val="002323FC"/>
    <w:rsid w:val="00232940"/>
    <w:rsid w:val="002329A1"/>
    <w:rsid w:val="00232C5D"/>
    <w:rsid w:val="0023363F"/>
    <w:rsid w:val="00233BE9"/>
    <w:rsid w:val="00233F9B"/>
    <w:rsid w:val="00233FCD"/>
    <w:rsid w:val="00233FDF"/>
    <w:rsid w:val="00234494"/>
    <w:rsid w:val="002346A1"/>
    <w:rsid w:val="002347E8"/>
    <w:rsid w:val="00234C45"/>
    <w:rsid w:val="00234FFA"/>
    <w:rsid w:val="002353B0"/>
    <w:rsid w:val="00235812"/>
    <w:rsid w:val="00235968"/>
    <w:rsid w:val="00235A51"/>
    <w:rsid w:val="00235F11"/>
    <w:rsid w:val="00235FF4"/>
    <w:rsid w:val="0023678B"/>
    <w:rsid w:val="0023683F"/>
    <w:rsid w:val="00236937"/>
    <w:rsid w:val="00236B9F"/>
    <w:rsid w:val="00236F17"/>
    <w:rsid w:val="00237743"/>
    <w:rsid w:val="00237775"/>
    <w:rsid w:val="002377CE"/>
    <w:rsid w:val="00237C43"/>
    <w:rsid w:val="00240070"/>
    <w:rsid w:val="002402F2"/>
    <w:rsid w:val="00240573"/>
    <w:rsid w:val="002406CD"/>
    <w:rsid w:val="00240C2A"/>
    <w:rsid w:val="00240F9E"/>
    <w:rsid w:val="00241083"/>
    <w:rsid w:val="0024134B"/>
    <w:rsid w:val="002417C6"/>
    <w:rsid w:val="00241AEB"/>
    <w:rsid w:val="00241FDA"/>
    <w:rsid w:val="002429DD"/>
    <w:rsid w:val="00243B1D"/>
    <w:rsid w:val="0024402F"/>
    <w:rsid w:val="002441D4"/>
    <w:rsid w:val="00244269"/>
    <w:rsid w:val="002443C7"/>
    <w:rsid w:val="00244561"/>
    <w:rsid w:val="002448E3"/>
    <w:rsid w:val="00244A5B"/>
    <w:rsid w:val="00244DEB"/>
    <w:rsid w:val="00244F6B"/>
    <w:rsid w:val="00245439"/>
    <w:rsid w:val="00245586"/>
    <w:rsid w:val="00245665"/>
    <w:rsid w:val="00245A74"/>
    <w:rsid w:val="00245B9D"/>
    <w:rsid w:val="00245C23"/>
    <w:rsid w:val="0024642A"/>
    <w:rsid w:val="00246550"/>
    <w:rsid w:val="00246600"/>
    <w:rsid w:val="002466AD"/>
    <w:rsid w:val="00247231"/>
    <w:rsid w:val="002473F8"/>
    <w:rsid w:val="00247567"/>
    <w:rsid w:val="002476CA"/>
    <w:rsid w:val="00247C41"/>
    <w:rsid w:val="00247D29"/>
    <w:rsid w:val="00247E18"/>
    <w:rsid w:val="00247F55"/>
    <w:rsid w:val="00247F6A"/>
    <w:rsid w:val="002502DB"/>
    <w:rsid w:val="00250352"/>
    <w:rsid w:val="002506FB"/>
    <w:rsid w:val="00250B06"/>
    <w:rsid w:val="00250C59"/>
    <w:rsid w:val="00250D03"/>
    <w:rsid w:val="00250DD2"/>
    <w:rsid w:val="0025122F"/>
    <w:rsid w:val="002512C0"/>
    <w:rsid w:val="00251435"/>
    <w:rsid w:val="00251A95"/>
    <w:rsid w:val="00251C74"/>
    <w:rsid w:val="00251EA3"/>
    <w:rsid w:val="0025206A"/>
    <w:rsid w:val="00252445"/>
    <w:rsid w:val="002526D6"/>
    <w:rsid w:val="0025299F"/>
    <w:rsid w:val="00252BA0"/>
    <w:rsid w:val="00252D09"/>
    <w:rsid w:val="00253105"/>
    <w:rsid w:val="002531D6"/>
    <w:rsid w:val="00253693"/>
    <w:rsid w:val="0025385A"/>
    <w:rsid w:val="0025407F"/>
    <w:rsid w:val="0025440D"/>
    <w:rsid w:val="00254416"/>
    <w:rsid w:val="002549F6"/>
    <w:rsid w:val="002552B0"/>
    <w:rsid w:val="00255470"/>
    <w:rsid w:val="002555E3"/>
    <w:rsid w:val="002558F9"/>
    <w:rsid w:val="00255B92"/>
    <w:rsid w:val="00255C91"/>
    <w:rsid w:val="0025601F"/>
    <w:rsid w:val="00256184"/>
    <w:rsid w:val="002565A2"/>
    <w:rsid w:val="002567B4"/>
    <w:rsid w:val="00256BB2"/>
    <w:rsid w:val="00256E1B"/>
    <w:rsid w:val="002570EA"/>
    <w:rsid w:val="00257195"/>
    <w:rsid w:val="00257578"/>
    <w:rsid w:val="00257A70"/>
    <w:rsid w:val="00257AF8"/>
    <w:rsid w:val="00260980"/>
    <w:rsid w:val="00260DBB"/>
    <w:rsid w:val="00261199"/>
    <w:rsid w:val="00261236"/>
    <w:rsid w:val="0026173C"/>
    <w:rsid w:val="002618AC"/>
    <w:rsid w:val="00261F69"/>
    <w:rsid w:val="0026205F"/>
    <w:rsid w:val="00262351"/>
    <w:rsid w:val="00262539"/>
    <w:rsid w:val="00262F0C"/>
    <w:rsid w:val="00263100"/>
    <w:rsid w:val="0026328F"/>
    <w:rsid w:val="00263568"/>
    <w:rsid w:val="00263626"/>
    <w:rsid w:val="002636F7"/>
    <w:rsid w:val="00263756"/>
    <w:rsid w:val="0026379C"/>
    <w:rsid w:val="002639DB"/>
    <w:rsid w:val="00263CE3"/>
    <w:rsid w:val="0026511A"/>
    <w:rsid w:val="00265371"/>
    <w:rsid w:val="00265881"/>
    <w:rsid w:val="002660DC"/>
    <w:rsid w:val="00266490"/>
    <w:rsid w:val="00266694"/>
    <w:rsid w:val="002669B2"/>
    <w:rsid w:val="00266A6B"/>
    <w:rsid w:val="00266AC7"/>
    <w:rsid w:val="00266DD3"/>
    <w:rsid w:val="00266E27"/>
    <w:rsid w:val="00266EB3"/>
    <w:rsid w:val="0026715B"/>
    <w:rsid w:val="002672E5"/>
    <w:rsid w:val="002672EA"/>
    <w:rsid w:val="0026736D"/>
    <w:rsid w:val="00267462"/>
    <w:rsid w:val="002679F0"/>
    <w:rsid w:val="00267E66"/>
    <w:rsid w:val="002707DD"/>
    <w:rsid w:val="00270B33"/>
    <w:rsid w:val="00270B76"/>
    <w:rsid w:val="00270FBA"/>
    <w:rsid w:val="002721F4"/>
    <w:rsid w:val="00272358"/>
    <w:rsid w:val="00272647"/>
    <w:rsid w:val="00272705"/>
    <w:rsid w:val="002728F6"/>
    <w:rsid w:val="00272923"/>
    <w:rsid w:val="00272AB9"/>
    <w:rsid w:val="00272E3A"/>
    <w:rsid w:val="00273279"/>
    <w:rsid w:val="00273368"/>
    <w:rsid w:val="0027381C"/>
    <w:rsid w:val="00273C6D"/>
    <w:rsid w:val="0027473A"/>
    <w:rsid w:val="00274BC9"/>
    <w:rsid w:val="002751B2"/>
    <w:rsid w:val="002753C5"/>
    <w:rsid w:val="00276474"/>
    <w:rsid w:val="00276514"/>
    <w:rsid w:val="00276614"/>
    <w:rsid w:val="0027688E"/>
    <w:rsid w:val="00276B42"/>
    <w:rsid w:val="0027737F"/>
    <w:rsid w:val="0027768E"/>
    <w:rsid w:val="002776AF"/>
    <w:rsid w:val="00277D48"/>
    <w:rsid w:val="00277F6F"/>
    <w:rsid w:val="00280EFF"/>
    <w:rsid w:val="00281004"/>
    <w:rsid w:val="00281229"/>
    <w:rsid w:val="00281969"/>
    <w:rsid w:val="00281E72"/>
    <w:rsid w:val="0028207B"/>
    <w:rsid w:val="002828B3"/>
    <w:rsid w:val="002829E1"/>
    <w:rsid w:val="00282ABC"/>
    <w:rsid w:val="00282AD6"/>
    <w:rsid w:val="00282D29"/>
    <w:rsid w:val="002836D5"/>
    <w:rsid w:val="0028396F"/>
    <w:rsid w:val="00283A6B"/>
    <w:rsid w:val="00284032"/>
    <w:rsid w:val="00284615"/>
    <w:rsid w:val="00284AD7"/>
    <w:rsid w:val="00284D20"/>
    <w:rsid w:val="00285040"/>
    <w:rsid w:val="00285456"/>
    <w:rsid w:val="00286569"/>
    <w:rsid w:val="002867A5"/>
    <w:rsid w:val="00286BEE"/>
    <w:rsid w:val="00287BF2"/>
    <w:rsid w:val="00287C41"/>
    <w:rsid w:val="00290173"/>
    <w:rsid w:val="0029028C"/>
    <w:rsid w:val="0029033A"/>
    <w:rsid w:val="002906A7"/>
    <w:rsid w:val="00290746"/>
    <w:rsid w:val="00290773"/>
    <w:rsid w:val="00290C78"/>
    <w:rsid w:val="00290F21"/>
    <w:rsid w:val="00291669"/>
    <w:rsid w:val="00291773"/>
    <w:rsid w:val="00291CED"/>
    <w:rsid w:val="002925AF"/>
    <w:rsid w:val="00292720"/>
    <w:rsid w:val="00292986"/>
    <w:rsid w:val="00293221"/>
    <w:rsid w:val="00293331"/>
    <w:rsid w:val="0029352C"/>
    <w:rsid w:val="002938AB"/>
    <w:rsid w:val="0029460E"/>
    <w:rsid w:val="002947A9"/>
    <w:rsid w:val="00294D66"/>
    <w:rsid w:val="00294EBC"/>
    <w:rsid w:val="00294F99"/>
    <w:rsid w:val="00295D43"/>
    <w:rsid w:val="0029604B"/>
    <w:rsid w:val="002961C1"/>
    <w:rsid w:val="0029627A"/>
    <w:rsid w:val="00296B0D"/>
    <w:rsid w:val="00296B5C"/>
    <w:rsid w:val="0029715A"/>
    <w:rsid w:val="002976AA"/>
    <w:rsid w:val="002A10E5"/>
    <w:rsid w:val="002A126D"/>
    <w:rsid w:val="002A127E"/>
    <w:rsid w:val="002A1307"/>
    <w:rsid w:val="002A160F"/>
    <w:rsid w:val="002A18E5"/>
    <w:rsid w:val="002A1EDE"/>
    <w:rsid w:val="002A2052"/>
    <w:rsid w:val="002A209A"/>
    <w:rsid w:val="002A20C0"/>
    <w:rsid w:val="002A20F5"/>
    <w:rsid w:val="002A232F"/>
    <w:rsid w:val="002A2B7F"/>
    <w:rsid w:val="002A376D"/>
    <w:rsid w:val="002A37CD"/>
    <w:rsid w:val="002A47AB"/>
    <w:rsid w:val="002A4963"/>
    <w:rsid w:val="002A4E5A"/>
    <w:rsid w:val="002A544D"/>
    <w:rsid w:val="002A54B1"/>
    <w:rsid w:val="002A54ED"/>
    <w:rsid w:val="002A5A55"/>
    <w:rsid w:val="002A5DC7"/>
    <w:rsid w:val="002A6091"/>
    <w:rsid w:val="002A6214"/>
    <w:rsid w:val="002A6AAA"/>
    <w:rsid w:val="002A6B05"/>
    <w:rsid w:val="002A70A8"/>
    <w:rsid w:val="002A70C2"/>
    <w:rsid w:val="002A7C3B"/>
    <w:rsid w:val="002A7F01"/>
    <w:rsid w:val="002B00CC"/>
    <w:rsid w:val="002B020C"/>
    <w:rsid w:val="002B099F"/>
    <w:rsid w:val="002B0A5F"/>
    <w:rsid w:val="002B0BAA"/>
    <w:rsid w:val="002B1334"/>
    <w:rsid w:val="002B13DB"/>
    <w:rsid w:val="002B1456"/>
    <w:rsid w:val="002B18BA"/>
    <w:rsid w:val="002B1BE2"/>
    <w:rsid w:val="002B1F05"/>
    <w:rsid w:val="002B1F57"/>
    <w:rsid w:val="002B1F61"/>
    <w:rsid w:val="002B2143"/>
    <w:rsid w:val="002B235B"/>
    <w:rsid w:val="002B28BB"/>
    <w:rsid w:val="002B2F9D"/>
    <w:rsid w:val="002B3086"/>
    <w:rsid w:val="002B3B9F"/>
    <w:rsid w:val="002B3BF9"/>
    <w:rsid w:val="002B3D9F"/>
    <w:rsid w:val="002B41B9"/>
    <w:rsid w:val="002B429F"/>
    <w:rsid w:val="002B4479"/>
    <w:rsid w:val="002B447F"/>
    <w:rsid w:val="002B4684"/>
    <w:rsid w:val="002B52BA"/>
    <w:rsid w:val="002B5337"/>
    <w:rsid w:val="002B540C"/>
    <w:rsid w:val="002B5EA7"/>
    <w:rsid w:val="002B60BF"/>
    <w:rsid w:val="002B6403"/>
    <w:rsid w:val="002B6507"/>
    <w:rsid w:val="002B6C81"/>
    <w:rsid w:val="002B7080"/>
    <w:rsid w:val="002B75B2"/>
    <w:rsid w:val="002B7A0E"/>
    <w:rsid w:val="002C0A26"/>
    <w:rsid w:val="002C0DB6"/>
    <w:rsid w:val="002C0DCB"/>
    <w:rsid w:val="002C1756"/>
    <w:rsid w:val="002C194C"/>
    <w:rsid w:val="002C1E2A"/>
    <w:rsid w:val="002C230E"/>
    <w:rsid w:val="002C2B42"/>
    <w:rsid w:val="002C2DE6"/>
    <w:rsid w:val="002C31FD"/>
    <w:rsid w:val="002C3BCF"/>
    <w:rsid w:val="002C3DE5"/>
    <w:rsid w:val="002C3E5F"/>
    <w:rsid w:val="002C5428"/>
    <w:rsid w:val="002C5923"/>
    <w:rsid w:val="002C5B76"/>
    <w:rsid w:val="002C5E93"/>
    <w:rsid w:val="002C62F3"/>
    <w:rsid w:val="002C66ED"/>
    <w:rsid w:val="002C6891"/>
    <w:rsid w:val="002C74FA"/>
    <w:rsid w:val="002C75AA"/>
    <w:rsid w:val="002C75B7"/>
    <w:rsid w:val="002C7646"/>
    <w:rsid w:val="002C76D7"/>
    <w:rsid w:val="002C78C9"/>
    <w:rsid w:val="002C7BE2"/>
    <w:rsid w:val="002D03B0"/>
    <w:rsid w:val="002D074F"/>
    <w:rsid w:val="002D0A6F"/>
    <w:rsid w:val="002D1274"/>
    <w:rsid w:val="002D17CA"/>
    <w:rsid w:val="002D1C11"/>
    <w:rsid w:val="002D2332"/>
    <w:rsid w:val="002D252F"/>
    <w:rsid w:val="002D254D"/>
    <w:rsid w:val="002D2966"/>
    <w:rsid w:val="002D296B"/>
    <w:rsid w:val="002D3123"/>
    <w:rsid w:val="002D34DF"/>
    <w:rsid w:val="002D3A5C"/>
    <w:rsid w:val="002D3E96"/>
    <w:rsid w:val="002D3F98"/>
    <w:rsid w:val="002D3FBA"/>
    <w:rsid w:val="002D41BF"/>
    <w:rsid w:val="002D4510"/>
    <w:rsid w:val="002D510F"/>
    <w:rsid w:val="002D54AB"/>
    <w:rsid w:val="002D5901"/>
    <w:rsid w:val="002D5962"/>
    <w:rsid w:val="002D5A53"/>
    <w:rsid w:val="002D5CBE"/>
    <w:rsid w:val="002D645E"/>
    <w:rsid w:val="002D69DE"/>
    <w:rsid w:val="002D7003"/>
    <w:rsid w:val="002D7044"/>
    <w:rsid w:val="002D7252"/>
    <w:rsid w:val="002D799C"/>
    <w:rsid w:val="002D7BA8"/>
    <w:rsid w:val="002D7BAC"/>
    <w:rsid w:val="002D7E17"/>
    <w:rsid w:val="002D7EF9"/>
    <w:rsid w:val="002E023D"/>
    <w:rsid w:val="002E0D3A"/>
    <w:rsid w:val="002E0DAD"/>
    <w:rsid w:val="002E0E24"/>
    <w:rsid w:val="002E10E0"/>
    <w:rsid w:val="002E1531"/>
    <w:rsid w:val="002E1A05"/>
    <w:rsid w:val="002E1AF6"/>
    <w:rsid w:val="002E1B91"/>
    <w:rsid w:val="002E23CE"/>
    <w:rsid w:val="002E2863"/>
    <w:rsid w:val="002E28C2"/>
    <w:rsid w:val="002E2974"/>
    <w:rsid w:val="002E2A28"/>
    <w:rsid w:val="002E2A9E"/>
    <w:rsid w:val="002E2B93"/>
    <w:rsid w:val="002E2F5C"/>
    <w:rsid w:val="002E312B"/>
    <w:rsid w:val="002E34C1"/>
    <w:rsid w:val="002E377D"/>
    <w:rsid w:val="002E3BDE"/>
    <w:rsid w:val="002E3CB4"/>
    <w:rsid w:val="002E40FC"/>
    <w:rsid w:val="002E4C57"/>
    <w:rsid w:val="002E5695"/>
    <w:rsid w:val="002E5CA7"/>
    <w:rsid w:val="002E60E6"/>
    <w:rsid w:val="002E61FD"/>
    <w:rsid w:val="002E6597"/>
    <w:rsid w:val="002E7370"/>
    <w:rsid w:val="002E74CC"/>
    <w:rsid w:val="002E7861"/>
    <w:rsid w:val="002E7E00"/>
    <w:rsid w:val="002F032A"/>
    <w:rsid w:val="002F0FFB"/>
    <w:rsid w:val="002F1BBC"/>
    <w:rsid w:val="002F1C1C"/>
    <w:rsid w:val="002F1CF6"/>
    <w:rsid w:val="002F2293"/>
    <w:rsid w:val="002F246E"/>
    <w:rsid w:val="002F2874"/>
    <w:rsid w:val="002F28B1"/>
    <w:rsid w:val="002F29D2"/>
    <w:rsid w:val="002F2B31"/>
    <w:rsid w:val="002F2D09"/>
    <w:rsid w:val="002F2E59"/>
    <w:rsid w:val="002F380A"/>
    <w:rsid w:val="002F3ECC"/>
    <w:rsid w:val="002F4344"/>
    <w:rsid w:val="002F4391"/>
    <w:rsid w:val="002F47A8"/>
    <w:rsid w:val="002F483A"/>
    <w:rsid w:val="002F4942"/>
    <w:rsid w:val="002F49CD"/>
    <w:rsid w:val="002F4DBC"/>
    <w:rsid w:val="002F50EF"/>
    <w:rsid w:val="002F591C"/>
    <w:rsid w:val="002F6091"/>
    <w:rsid w:val="002F6427"/>
    <w:rsid w:val="002F6841"/>
    <w:rsid w:val="002F72B4"/>
    <w:rsid w:val="002F72FF"/>
    <w:rsid w:val="002F75AF"/>
    <w:rsid w:val="002F7AAA"/>
    <w:rsid w:val="00300219"/>
    <w:rsid w:val="0030029C"/>
    <w:rsid w:val="003010BB"/>
    <w:rsid w:val="003010BC"/>
    <w:rsid w:val="0030147A"/>
    <w:rsid w:val="00301D50"/>
    <w:rsid w:val="00301E68"/>
    <w:rsid w:val="0030212E"/>
    <w:rsid w:val="003023D4"/>
    <w:rsid w:val="003024E3"/>
    <w:rsid w:val="0030262A"/>
    <w:rsid w:val="003026BC"/>
    <w:rsid w:val="003026C7"/>
    <w:rsid w:val="0030295A"/>
    <w:rsid w:val="00303027"/>
    <w:rsid w:val="0030340D"/>
    <w:rsid w:val="003034FB"/>
    <w:rsid w:val="00303640"/>
    <w:rsid w:val="0030367A"/>
    <w:rsid w:val="00303874"/>
    <w:rsid w:val="00303CCE"/>
    <w:rsid w:val="0030478B"/>
    <w:rsid w:val="00304D8E"/>
    <w:rsid w:val="0030526F"/>
    <w:rsid w:val="00305662"/>
    <w:rsid w:val="00305EC9"/>
    <w:rsid w:val="003062D8"/>
    <w:rsid w:val="003063EE"/>
    <w:rsid w:val="003064DE"/>
    <w:rsid w:val="003065FE"/>
    <w:rsid w:val="0030665D"/>
    <w:rsid w:val="003069EE"/>
    <w:rsid w:val="00306CD8"/>
    <w:rsid w:val="0031021F"/>
    <w:rsid w:val="003102B3"/>
    <w:rsid w:val="00310A9D"/>
    <w:rsid w:val="00310B3A"/>
    <w:rsid w:val="0031135B"/>
    <w:rsid w:val="003115CA"/>
    <w:rsid w:val="0031172F"/>
    <w:rsid w:val="0031186D"/>
    <w:rsid w:val="003119ED"/>
    <w:rsid w:val="00311F66"/>
    <w:rsid w:val="00311F94"/>
    <w:rsid w:val="0031224E"/>
    <w:rsid w:val="00312694"/>
    <w:rsid w:val="0031278A"/>
    <w:rsid w:val="00312A2A"/>
    <w:rsid w:val="00312D42"/>
    <w:rsid w:val="00312F89"/>
    <w:rsid w:val="0031305A"/>
    <w:rsid w:val="003130D6"/>
    <w:rsid w:val="003132C7"/>
    <w:rsid w:val="0031347A"/>
    <w:rsid w:val="003137F9"/>
    <w:rsid w:val="0031473F"/>
    <w:rsid w:val="003148F7"/>
    <w:rsid w:val="00314A78"/>
    <w:rsid w:val="00314C4C"/>
    <w:rsid w:val="00314F31"/>
    <w:rsid w:val="003155B2"/>
    <w:rsid w:val="003156E9"/>
    <w:rsid w:val="003157ED"/>
    <w:rsid w:val="00315812"/>
    <w:rsid w:val="00315AAE"/>
    <w:rsid w:val="00315B63"/>
    <w:rsid w:val="00315E1A"/>
    <w:rsid w:val="00315E3A"/>
    <w:rsid w:val="00316260"/>
    <w:rsid w:val="00316658"/>
    <w:rsid w:val="0031671B"/>
    <w:rsid w:val="0031677A"/>
    <w:rsid w:val="00316C1C"/>
    <w:rsid w:val="003176B5"/>
    <w:rsid w:val="00317A8D"/>
    <w:rsid w:val="00317BB7"/>
    <w:rsid w:val="00317C43"/>
    <w:rsid w:val="00317E7B"/>
    <w:rsid w:val="003201F3"/>
    <w:rsid w:val="00320391"/>
    <w:rsid w:val="00320458"/>
    <w:rsid w:val="003205A2"/>
    <w:rsid w:val="00320638"/>
    <w:rsid w:val="003207CB"/>
    <w:rsid w:val="0032112E"/>
    <w:rsid w:val="00321B21"/>
    <w:rsid w:val="00321F00"/>
    <w:rsid w:val="00321F5D"/>
    <w:rsid w:val="00322771"/>
    <w:rsid w:val="0032291C"/>
    <w:rsid w:val="00322C40"/>
    <w:rsid w:val="00322F7D"/>
    <w:rsid w:val="0032328C"/>
    <w:rsid w:val="003235CD"/>
    <w:rsid w:val="00323BF1"/>
    <w:rsid w:val="00323DE5"/>
    <w:rsid w:val="003243CF"/>
    <w:rsid w:val="003243E4"/>
    <w:rsid w:val="00324789"/>
    <w:rsid w:val="00324CDF"/>
    <w:rsid w:val="00324E17"/>
    <w:rsid w:val="0032522B"/>
    <w:rsid w:val="0032546D"/>
    <w:rsid w:val="00325C9D"/>
    <w:rsid w:val="00325F94"/>
    <w:rsid w:val="00326884"/>
    <w:rsid w:val="00326964"/>
    <w:rsid w:val="00326C33"/>
    <w:rsid w:val="0032723A"/>
    <w:rsid w:val="00327567"/>
    <w:rsid w:val="00327C31"/>
    <w:rsid w:val="00327C9F"/>
    <w:rsid w:val="00330335"/>
    <w:rsid w:val="003306C8"/>
    <w:rsid w:val="00331350"/>
    <w:rsid w:val="0033270F"/>
    <w:rsid w:val="00332788"/>
    <w:rsid w:val="0033292F"/>
    <w:rsid w:val="00332A63"/>
    <w:rsid w:val="00332AF7"/>
    <w:rsid w:val="00333396"/>
    <w:rsid w:val="00334306"/>
    <w:rsid w:val="00334700"/>
    <w:rsid w:val="00334D53"/>
    <w:rsid w:val="0033501D"/>
    <w:rsid w:val="00335274"/>
    <w:rsid w:val="003354E5"/>
    <w:rsid w:val="003355B4"/>
    <w:rsid w:val="003356A7"/>
    <w:rsid w:val="00336020"/>
    <w:rsid w:val="003361B4"/>
    <w:rsid w:val="003361E9"/>
    <w:rsid w:val="00336557"/>
    <w:rsid w:val="00336595"/>
    <w:rsid w:val="003368D8"/>
    <w:rsid w:val="00336EB2"/>
    <w:rsid w:val="003371BA"/>
    <w:rsid w:val="0033724D"/>
    <w:rsid w:val="00337306"/>
    <w:rsid w:val="00337317"/>
    <w:rsid w:val="00337423"/>
    <w:rsid w:val="00337B2F"/>
    <w:rsid w:val="00337D21"/>
    <w:rsid w:val="003401CD"/>
    <w:rsid w:val="003402BF"/>
    <w:rsid w:val="003405A9"/>
    <w:rsid w:val="00341275"/>
    <w:rsid w:val="00341657"/>
    <w:rsid w:val="00341B6C"/>
    <w:rsid w:val="00341DB7"/>
    <w:rsid w:val="00342EBA"/>
    <w:rsid w:val="00342EEA"/>
    <w:rsid w:val="00342F88"/>
    <w:rsid w:val="003433AC"/>
    <w:rsid w:val="00343C93"/>
    <w:rsid w:val="00343DA7"/>
    <w:rsid w:val="00343EE2"/>
    <w:rsid w:val="0034407B"/>
    <w:rsid w:val="0034462C"/>
    <w:rsid w:val="00344A7B"/>
    <w:rsid w:val="00344AE0"/>
    <w:rsid w:val="00344CCB"/>
    <w:rsid w:val="003451C8"/>
    <w:rsid w:val="00345B35"/>
    <w:rsid w:val="00345F84"/>
    <w:rsid w:val="00346771"/>
    <w:rsid w:val="00346B60"/>
    <w:rsid w:val="00347061"/>
    <w:rsid w:val="0034722B"/>
    <w:rsid w:val="0034782C"/>
    <w:rsid w:val="00347B99"/>
    <w:rsid w:val="00347DF3"/>
    <w:rsid w:val="00347E59"/>
    <w:rsid w:val="00350060"/>
    <w:rsid w:val="00350695"/>
    <w:rsid w:val="003506BA"/>
    <w:rsid w:val="00350AFB"/>
    <w:rsid w:val="00350B05"/>
    <w:rsid w:val="00350CB6"/>
    <w:rsid w:val="00350E15"/>
    <w:rsid w:val="00350FDE"/>
    <w:rsid w:val="0035110C"/>
    <w:rsid w:val="00351522"/>
    <w:rsid w:val="00351AE1"/>
    <w:rsid w:val="00351CEE"/>
    <w:rsid w:val="003523A5"/>
    <w:rsid w:val="00352496"/>
    <w:rsid w:val="0035440E"/>
    <w:rsid w:val="003547B9"/>
    <w:rsid w:val="003548C7"/>
    <w:rsid w:val="00354FCB"/>
    <w:rsid w:val="003551A6"/>
    <w:rsid w:val="003552DD"/>
    <w:rsid w:val="003557C5"/>
    <w:rsid w:val="003557C8"/>
    <w:rsid w:val="00355AD0"/>
    <w:rsid w:val="00355AF3"/>
    <w:rsid w:val="00355AFF"/>
    <w:rsid w:val="00355C6C"/>
    <w:rsid w:val="00356B05"/>
    <w:rsid w:val="00356E37"/>
    <w:rsid w:val="00357100"/>
    <w:rsid w:val="00357C49"/>
    <w:rsid w:val="0036014F"/>
    <w:rsid w:val="003606B0"/>
    <w:rsid w:val="00360BDE"/>
    <w:rsid w:val="00360D5F"/>
    <w:rsid w:val="0036127B"/>
    <w:rsid w:val="00361936"/>
    <w:rsid w:val="00361D5B"/>
    <w:rsid w:val="00362BD9"/>
    <w:rsid w:val="00362D8C"/>
    <w:rsid w:val="00363004"/>
    <w:rsid w:val="003634AE"/>
    <w:rsid w:val="003636CD"/>
    <w:rsid w:val="00363AF7"/>
    <w:rsid w:val="003643DE"/>
    <w:rsid w:val="0036444D"/>
    <w:rsid w:val="00364C31"/>
    <w:rsid w:val="00364D11"/>
    <w:rsid w:val="00365404"/>
    <w:rsid w:val="0036556B"/>
    <w:rsid w:val="0036580D"/>
    <w:rsid w:val="00365865"/>
    <w:rsid w:val="00365890"/>
    <w:rsid w:val="00365AA3"/>
    <w:rsid w:val="00365B1B"/>
    <w:rsid w:val="00365D38"/>
    <w:rsid w:val="0036628E"/>
    <w:rsid w:val="003664AC"/>
    <w:rsid w:val="003665AF"/>
    <w:rsid w:val="00366BEE"/>
    <w:rsid w:val="00366EBD"/>
    <w:rsid w:val="0036707C"/>
    <w:rsid w:val="00367228"/>
    <w:rsid w:val="003673AE"/>
    <w:rsid w:val="0036776A"/>
    <w:rsid w:val="003679FB"/>
    <w:rsid w:val="00367BD1"/>
    <w:rsid w:val="00367D6C"/>
    <w:rsid w:val="00370F60"/>
    <w:rsid w:val="00371393"/>
    <w:rsid w:val="003717C4"/>
    <w:rsid w:val="00371AD9"/>
    <w:rsid w:val="00372286"/>
    <w:rsid w:val="003726BC"/>
    <w:rsid w:val="003728BD"/>
    <w:rsid w:val="00372BC9"/>
    <w:rsid w:val="00373458"/>
    <w:rsid w:val="003737FC"/>
    <w:rsid w:val="00373ACF"/>
    <w:rsid w:val="00373E32"/>
    <w:rsid w:val="0037409F"/>
    <w:rsid w:val="00374140"/>
    <w:rsid w:val="00374BD4"/>
    <w:rsid w:val="00374E16"/>
    <w:rsid w:val="00374FD9"/>
    <w:rsid w:val="00375360"/>
    <w:rsid w:val="00375700"/>
    <w:rsid w:val="003760BA"/>
    <w:rsid w:val="0037617A"/>
    <w:rsid w:val="003763FD"/>
    <w:rsid w:val="00376424"/>
    <w:rsid w:val="00376555"/>
    <w:rsid w:val="00376E21"/>
    <w:rsid w:val="00376E68"/>
    <w:rsid w:val="00376F25"/>
    <w:rsid w:val="0037727C"/>
    <w:rsid w:val="00377287"/>
    <w:rsid w:val="00377517"/>
    <w:rsid w:val="00377947"/>
    <w:rsid w:val="003803D4"/>
    <w:rsid w:val="003808BD"/>
    <w:rsid w:val="00381A22"/>
    <w:rsid w:val="00381BFC"/>
    <w:rsid w:val="00382554"/>
    <w:rsid w:val="003829F8"/>
    <w:rsid w:val="00382C0F"/>
    <w:rsid w:val="00382CAE"/>
    <w:rsid w:val="003830E2"/>
    <w:rsid w:val="00383410"/>
    <w:rsid w:val="003837A3"/>
    <w:rsid w:val="00383AEF"/>
    <w:rsid w:val="00383BEF"/>
    <w:rsid w:val="00383CB6"/>
    <w:rsid w:val="0038442D"/>
    <w:rsid w:val="00384493"/>
    <w:rsid w:val="00384CF7"/>
    <w:rsid w:val="00384FEA"/>
    <w:rsid w:val="00385668"/>
    <w:rsid w:val="00385D76"/>
    <w:rsid w:val="00386054"/>
    <w:rsid w:val="003868A7"/>
    <w:rsid w:val="00386928"/>
    <w:rsid w:val="00386CDC"/>
    <w:rsid w:val="00386E29"/>
    <w:rsid w:val="00387262"/>
    <w:rsid w:val="003872F7"/>
    <w:rsid w:val="003874B3"/>
    <w:rsid w:val="0038751A"/>
    <w:rsid w:val="003876FF"/>
    <w:rsid w:val="0038774E"/>
    <w:rsid w:val="003877B0"/>
    <w:rsid w:val="00387C8F"/>
    <w:rsid w:val="00390069"/>
    <w:rsid w:val="00390488"/>
    <w:rsid w:val="003911B8"/>
    <w:rsid w:val="003915A1"/>
    <w:rsid w:val="00392130"/>
    <w:rsid w:val="003921D1"/>
    <w:rsid w:val="0039255B"/>
    <w:rsid w:val="00392C9B"/>
    <w:rsid w:val="003935D9"/>
    <w:rsid w:val="00393B58"/>
    <w:rsid w:val="00393CCA"/>
    <w:rsid w:val="00394295"/>
    <w:rsid w:val="00394484"/>
    <w:rsid w:val="00394727"/>
    <w:rsid w:val="00394BE6"/>
    <w:rsid w:val="0039515D"/>
    <w:rsid w:val="0039536F"/>
    <w:rsid w:val="00395828"/>
    <w:rsid w:val="00395C50"/>
    <w:rsid w:val="00396264"/>
    <w:rsid w:val="00396357"/>
    <w:rsid w:val="0039673A"/>
    <w:rsid w:val="00396B2C"/>
    <w:rsid w:val="00397788"/>
    <w:rsid w:val="00397806"/>
    <w:rsid w:val="00397B2F"/>
    <w:rsid w:val="003A0402"/>
    <w:rsid w:val="003A0404"/>
    <w:rsid w:val="003A068F"/>
    <w:rsid w:val="003A06E6"/>
    <w:rsid w:val="003A0980"/>
    <w:rsid w:val="003A0DFD"/>
    <w:rsid w:val="003A1533"/>
    <w:rsid w:val="003A1648"/>
    <w:rsid w:val="003A1C0A"/>
    <w:rsid w:val="003A1C0C"/>
    <w:rsid w:val="003A1F8F"/>
    <w:rsid w:val="003A25E3"/>
    <w:rsid w:val="003A2BB8"/>
    <w:rsid w:val="003A2D27"/>
    <w:rsid w:val="003A3221"/>
    <w:rsid w:val="003A355B"/>
    <w:rsid w:val="003A3F66"/>
    <w:rsid w:val="003A40AD"/>
    <w:rsid w:val="003A41CF"/>
    <w:rsid w:val="003A463C"/>
    <w:rsid w:val="003A46DC"/>
    <w:rsid w:val="003A48CE"/>
    <w:rsid w:val="003A4D12"/>
    <w:rsid w:val="003A5079"/>
    <w:rsid w:val="003A53A8"/>
    <w:rsid w:val="003A5A77"/>
    <w:rsid w:val="003A5F60"/>
    <w:rsid w:val="003A62CA"/>
    <w:rsid w:val="003A6578"/>
    <w:rsid w:val="003A6BB7"/>
    <w:rsid w:val="003A7608"/>
    <w:rsid w:val="003A7615"/>
    <w:rsid w:val="003A793A"/>
    <w:rsid w:val="003A7E5F"/>
    <w:rsid w:val="003B01CC"/>
    <w:rsid w:val="003B01F0"/>
    <w:rsid w:val="003B0269"/>
    <w:rsid w:val="003B0911"/>
    <w:rsid w:val="003B0A83"/>
    <w:rsid w:val="003B0ADD"/>
    <w:rsid w:val="003B0CCC"/>
    <w:rsid w:val="003B0E23"/>
    <w:rsid w:val="003B2847"/>
    <w:rsid w:val="003B2E25"/>
    <w:rsid w:val="003B2EE5"/>
    <w:rsid w:val="003B30AE"/>
    <w:rsid w:val="003B31DF"/>
    <w:rsid w:val="003B3464"/>
    <w:rsid w:val="003B3952"/>
    <w:rsid w:val="003B3D52"/>
    <w:rsid w:val="003B462A"/>
    <w:rsid w:val="003B4681"/>
    <w:rsid w:val="003B4CA4"/>
    <w:rsid w:val="003B4D4E"/>
    <w:rsid w:val="003B4E05"/>
    <w:rsid w:val="003B4EA5"/>
    <w:rsid w:val="003B509F"/>
    <w:rsid w:val="003B5593"/>
    <w:rsid w:val="003B657F"/>
    <w:rsid w:val="003B6AEA"/>
    <w:rsid w:val="003B6CBB"/>
    <w:rsid w:val="003B7DB8"/>
    <w:rsid w:val="003C02E0"/>
    <w:rsid w:val="003C0A9A"/>
    <w:rsid w:val="003C0C0C"/>
    <w:rsid w:val="003C0C97"/>
    <w:rsid w:val="003C103C"/>
    <w:rsid w:val="003C11DA"/>
    <w:rsid w:val="003C12A8"/>
    <w:rsid w:val="003C1378"/>
    <w:rsid w:val="003C1588"/>
    <w:rsid w:val="003C1622"/>
    <w:rsid w:val="003C1B3C"/>
    <w:rsid w:val="003C1B5E"/>
    <w:rsid w:val="003C1DED"/>
    <w:rsid w:val="003C2254"/>
    <w:rsid w:val="003C2448"/>
    <w:rsid w:val="003C24B4"/>
    <w:rsid w:val="003C281B"/>
    <w:rsid w:val="003C2A29"/>
    <w:rsid w:val="003C2A78"/>
    <w:rsid w:val="003C2AA7"/>
    <w:rsid w:val="003C2B20"/>
    <w:rsid w:val="003C2DBD"/>
    <w:rsid w:val="003C3612"/>
    <w:rsid w:val="003C3703"/>
    <w:rsid w:val="003C374F"/>
    <w:rsid w:val="003C3AAD"/>
    <w:rsid w:val="003C3AD7"/>
    <w:rsid w:val="003C3E6D"/>
    <w:rsid w:val="003C3FD0"/>
    <w:rsid w:val="003C40BC"/>
    <w:rsid w:val="003C43C9"/>
    <w:rsid w:val="003C4F25"/>
    <w:rsid w:val="003C4F3E"/>
    <w:rsid w:val="003C50F2"/>
    <w:rsid w:val="003C5C01"/>
    <w:rsid w:val="003C5F77"/>
    <w:rsid w:val="003C6172"/>
    <w:rsid w:val="003C654A"/>
    <w:rsid w:val="003C6AC6"/>
    <w:rsid w:val="003C7685"/>
    <w:rsid w:val="003C7727"/>
    <w:rsid w:val="003C7BD7"/>
    <w:rsid w:val="003D03A1"/>
    <w:rsid w:val="003D063E"/>
    <w:rsid w:val="003D07BA"/>
    <w:rsid w:val="003D093F"/>
    <w:rsid w:val="003D098F"/>
    <w:rsid w:val="003D0FEE"/>
    <w:rsid w:val="003D1158"/>
    <w:rsid w:val="003D1167"/>
    <w:rsid w:val="003D11C5"/>
    <w:rsid w:val="003D12BF"/>
    <w:rsid w:val="003D1A9E"/>
    <w:rsid w:val="003D1B81"/>
    <w:rsid w:val="003D2267"/>
    <w:rsid w:val="003D22FF"/>
    <w:rsid w:val="003D2A83"/>
    <w:rsid w:val="003D2B61"/>
    <w:rsid w:val="003D3FA7"/>
    <w:rsid w:val="003D44E2"/>
    <w:rsid w:val="003D4AB1"/>
    <w:rsid w:val="003D4D41"/>
    <w:rsid w:val="003D4D92"/>
    <w:rsid w:val="003D4DAF"/>
    <w:rsid w:val="003D56C3"/>
    <w:rsid w:val="003D5A08"/>
    <w:rsid w:val="003D5B2B"/>
    <w:rsid w:val="003D5FBB"/>
    <w:rsid w:val="003D6BCE"/>
    <w:rsid w:val="003D6C4D"/>
    <w:rsid w:val="003D78EF"/>
    <w:rsid w:val="003D79DC"/>
    <w:rsid w:val="003D7A2B"/>
    <w:rsid w:val="003D7C82"/>
    <w:rsid w:val="003E003A"/>
    <w:rsid w:val="003E0109"/>
    <w:rsid w:val="003E0139"/>
    <w:rsid w:val="003E04C0"/>
    <w:rsid w:val="003E07A8"/>
    <w:rsid w:val="003E0A83"/>
    <w:rsid w:val="003E0AD3"/>
    <w:rsid w:val="003E0B49"/>
    <w:rsid w:val="003E0C7C"/>
    <w:rsid w:val="003E0F0E"/>
    <w:rsid w:val="003E133D"/>
    <w:rsid w:val="003E1716"/>
    <w:rsid w:val="003E183D"/>
    <w:rsid w:val="003E195F"/>
    <w:rsid w:val="003E1AE4"/>
    <w:rsid w:val="003E1B9C"/>
    <w:rsid w:val="003E277D"/>
    <w:rsid w:val="003E2F4E"/>
    <w:rsid w:val="003E30F2"/>
    <w:rsid w:val="003E314F"/>
    <w:rsid w:val="003E35B8"/>
    <w:rsid w:val="003E36C3"/>
    <w:rsid w:val="003E39A1"/>
    <w:rsid w:val="003E39F4"/>
    <w:rsid w:val="003E3F39"/>
    <w:rsid w:val="003E3F4C"/>
    <w:rsid w:val="003E3FF2"/>
    <w:rsid w:val="003E4082"/>
    <w:rsid w:val="003E441B"/>
    <w:rsid w:val="003E460D"/>
    <w:rsid w:val="003E491A"/>
    <w:rsid w:val="003E4983"/>
    <w:rsid w:val="003E4A91"/>
    <w:rsid w:val="003E4AA3"/>
    <w:rsid w:val="003E50DE"/>
    <w:rsid w:val="003E53D0"/>
    <w:rsid w:val="003E5709"/>
    <w:rsid w:val="003E59CD"/>
    <w:rsid w:val="003E5BB2"/>
    <w:rsid w:val="003E5E50"/>
    <w:rsid w:val="003E6221"/>
    <w:rsid w:val="003E6567"/>
    <w:rsid w:val="003E66A9"/>
    <w:rsid w:val="003E6D2D"/>
    <w:rsid w:val="003E6D6C"/>
    <w:rsid w:val="003E6FD8"/>
    <w:rsid w:val="003E6FF2"/>
    <w:rsid w:val="003E7011"/>
    <w:rsid w:val="003E74C6"/>
    <w:rsid w:val="003E7ECC"/>
    <w:rsid w:val="003E7FAE"/>
    <w:rsid w:val="003F0070"/>
    <w:rsid w:val="003F0095"/>
    <w:rsid w:val="003F062B"/>
    <w:rsid w:val="003F062F"/>
    <w:rsid w:val="003F0BB4"/>
    <w:rsid w:val="003F1082"/>
    <w:rsid w:val="003F1127"/>
    <w:rsid w:val="003F1173"/>
    <w:rsid w:val="003F14F9"/>
    <w:rsid w:val="003F170D"/>
    <w:rsid w:val="003F1AE7"/>
    <w:rsid w:val="003F1F91"/>
    <w:rsid w:val="003F2253"/>
    <w:rsid w:val="003F28D7"/>
    <w:rsid w:val="003F2C22"/>
    <w:rsid w:val="003F2CAA"/>
    <w:rsid w:val="003F2D6A"/>
    <w:rsid w:val="003F36E9"/>
    <w:rsid w:val="003F3920"/>
    <w:rsid w:val="003F3D9E"/>
    <w:rsid w:val="003F3E4E"/>
    <w:rsid w:val="003F4229"/>
    <w:rsid w:val="003F43C3"/>
    <w:rsid w:val="003F473B"/>
    <w:rsid w:val="003F4961"/>
    <w:rsid w:val="003F4B76"/>
    <w:rsid w:val="003F4D67"/>
    <w:rsid w:val="003F4DDA"/>
    <w:rsid w:val="003F4FDF"/>
    <w:rsid w:val="003F5475"/>
    <w:rsid w:val="003F58ED"/>
    <w:rsid w:val="003F59F9"/>
    <w:rsid w:val="003F5AF4"/>
    <w:rsid w:val="003F5C0C"/>
    <w:rsid w:val="003F68F9"/>
    <w:rsid w:val="003F6BA7"/>
    <w:rsid w:val="003F6D2C"/>
    <w:rsid w:val="003F6DC6"/>
    <w:rsid w:val="003F6EC2"/>
    <w:rsid w:val="003F6ECB"/>
    <w:rsid w:val="003F70AE"/>
    <w:rsid w:val="003F719C"/>
    <w:rsid w:val="003F73C1"/>
    <w:rsid w:val="003F7693"/>
    <w:rsid w:val="003F77B9"/>
    <w:rsid w:val="003F7BA5"/>
    <w:rsid w:val="003F7D50"/>
    <w:rsid w:val="00400B2D"/>
    <w:rsid w:val="00400D67"/>
    <w:rsid w:val="00401134"/>
    <w:rsid w:val="004012E4"/>
    <w:rsid w:val="00401AC1"/>
    <w:rsid w:val="00401B5B"/>
    <w:rsid w:val="00401C6C"/>
    <w:rsid w:val="00401DD6"/>
    <w:rsid w:val="00401E02"/>
    <w:rsid w:val="00401FF9"/>
    <w:rsid w:val="00402153"/>
    <w:rsid w:val="0040228C"/>
    <w:rsid w:val="0040291A"/>
    <w:rsid w:val="00402C38"/>
    <w:rsid w:val="00402E6C"/>
    <w:rsid w:val="00402FED"/>
    <w:rsid w:val="0040341D"/>
    <w:rsid w:val="00403830"/>
    <w:rsid w:val="00403974"/>
    <w:rsid w:val="00403990"/>
    <w:rsid w:val="00403BBA"/>
    <w:rsid w:val="00403C9D"/>
    <w:rsid w:val="00403EC8"/>
    <w:rsid w:val="00403F1F"/>
    <w:rsid w:val="00404E53"/>
    <w:rsid w:val="00404E75"/>
    <w:rsid w:val="00404EB1"/>
    <w:rsid w:val="00405447"/>
    <w:rsid w:val="00407455"/>
    <w:rsid w:val="0040786D"/>
    <w:rsid w:val="0041084E"/>
    <w:rsid w:val="004108FD"/>
    <w:rsid w:val="00410A12"/>
    <w:rsid w:val="00410A89"/>
    <w:rsid w:val="004116E1"/>
    <w:rsid w:val="00411BD0"/>
    <w:rsid w:val="0041202F"/>
    <w:rsid w:val="004121E0"/>
    <w:rsid w:val="00412526"/>
    <w:rsid w:val="00412B4B"/>
    <w:rsid w:val="00412BA6"/>
    <w:rsid w:val="004131CB"/>
    <w:rsid w:val="004131E0"/>
    <w:rsid w:val="004135D3"/>
    <w:rsid w:val="0041385C"/>
    <w:rsid w:val="00413D57"/>
    <w:rsid w:val="00413E02"/>
    <w:rsid w:val="004140DC"/>
    <w:rsid w:val="00414215"/>
    <w:rsid w:val="00414462"/>
    <w:rsid w:val="00414828"/>
    <w:rsid w:val="004149A1"/>
    <w:rsid w:val="00414BC0"/>
    <w:rsid w:val="00414CA3"/>
    <w:rsid w:val="00414CE5"/>
    <w:rsid w:val="00414F49"/>
    <w:rsid w:val="0041576B"/>
    <w:rsid w:val="00415789"/>
    <w:rsid w:val="00415B16"/>
    <w:rsid w:val="00415EC8"/>
    <w:rsid w:val="00416684"/>
    <w:rsid w:val="0041691B"/>
    <w:rsid w:val="00416AA0"/>
    <w:rsid w:val="00416ADA"/>
    <w:rsid w:val="00416D63"/>
    <w:rsid w:val="00417359"/>
    <w:rsid w:val="00417740"/>
    <w:rsid w:val="004177CD"/>
    <w:rsid w:val="00417F93"/>
    <w:rsid w:val="00420D57"/>
    <w:rsid w:val="00420EC3"/>
    <w:rsid w:val="004211A7"/>
    <w:rsid w:val="004212DD"/>
    <w:rsid w:val="004215C0"/>
    <w:rsid w:val="00421A29"/>
    <w:rsid w:val="00421D60"/>
    <w:rsid w:val="00421DDF"/>
    <w:rsid w:val="00421DE2"/>
    <w:rsid w:val="0042259A"/>
    <w:rsid w:val="00422B91"/>
    <w:rsid w:val="00423553"/>
    <w:rsid w:val="00423682"/>
    <w:rsid w:val="00423698"/>
    <w:rsid w:val="00423CAD"/>
    <w:rsid w:val="004243DE"/>
    <w:rsid w:val="00424E73"/>
    <w:rsid w:val="004254CB"/>
    <w:rsid w:val="004259E4"/>
    <w:rsid w:val="00425C6B"/>
    <w:rsid w:val="00425ED5"/>
    <w:rsid w:val="0042649A"/>
    <w:rsid w:val="00426B72"/>
    <w:rsid w:val="00427588"/>
    <w:rsid w:val="00427956"/>
    <w:rsid w:val="00427DF3"/>
    <w:rsid w:val="004301B5"/>
    <w:rsid w:val="004306F1"/>
    <w:rsid w:val="004307AC"/>
    <w:rsid w:val="00430BD7"/>
    <w:rsid w:val="00430FFA"/>
    <w:rsid w:val="004316C4"/>
    <w:rsid w:val="0043193F"/>
    <w:rsid w:val="00431B14"/>
    <w:rsid w:val="00432131"/>
    <w:rsid w:val="0043245E"/>
    <w:rsid w:val="00432501"/>
    <w:rsid w:val="00432983"/>
    <w:rsid w:val="00432EAC"/>
    <w:rsid w:val="0043311A"/>
    <w:rsid w:val="00433328"/>
    <w:rsid w:val="00433564"/>
    <w:rsid w:val="004336CE"/>
    <w:rsid w:val="004337AA"/>
    <w:rsid w:val="00434BE1"/>
    <w:rsid w:val="00435557"/>
    <w:rsid w:val="004355B3"/>
    <w:rsid w:val="00435948"/>
    <w:rsid w:val="004363DF"/>
    <w:rsid w:val="00436F61"/>
    <w:rsid w:val="00437729"/>
    <w:rsid w:val="00437F73"/>
    <w:rsid w:val="004404A8"/>
    <w:rsid w:val="004405FE"/>
    <w:rsid w:val="00440BED"/>
    <w:rsid w:val="00441084"/>
    <w:rsid w:val="00441349"/>
    <w:rsid w:val="00441448"/>
    <w:rsid w:val="00441859"/>
    <w:rsid w:val="00441973"/>
    <w:rsid w:val="00441A8D"/>
    <w:rsid w:val="00441B17"/>
    <w:rsid w:val="00441C40"/>
    <w:rsid w:val="00441F7E"/>
    <w:rsid w:val="00442354"/>
    <w:rsid w:val="004425F9"/>
    <w:rsid w:val="00442877"/>
    <w:rsid w:val="0044301C"/>
    <w:rsid w:val="004430D4"/>
    <w:rsid w:val="0044322C"/>
    <w:rsid w:val="0044335A"/>
    <w:rsid w:val="00443548"/>
    <w:rsid w:val="00443D78"/>
    <w:rsid w:val="00443F6C"/>
    <w:rsid w:val="00444125"/>
    <w:rsid w:val="0044433F"/>
    <w:rsid w:val="004443EF"/>
    <w:rsid w:val="00444639"/>
    <w:rsid w:val="004455A0"/>
    <w:rsid w:val="00445CFA"/>
    <w:rsid w:val="004465F7"/>
    <w:rsid w:val="00446A3D"/>
    <w:rsid w:val="00446B6E"/>
    <w:rsid w:val="00446D5E"/>
    <w:rsid w:val="0044710C"/>
    <w:rsid w:val="0044715A"/>
    <w:rsid w:val="0044731F"/>
    <w:rsid w:val="0044778E"/>
    <w:rsid w:val="00447AB5"/>
    <w:rsid w:val="0045033C"/>
    <w:rsid w:val="00450440"/>
    <w:rsid w:val="00451036"/>
    <w:rsid w:val="004511BC"/>
    <w:rsid w:val="00451254"/>
    <w:rsid w:val="00451765"/>
    <w:rsid w:val="0045177C"/>
    <w:rsid w:val="00451AFE"/>
    <w:rsid w:val="0045262D"/>
    <w:rsid w:val="00452643"/>
    <w:rsid w:val="004528B9"/>
    <w:rsid w:val="00452C0E"/>
    <w:rsid w:val="00452C2B"/>
    <w:rsid w:val="00452CA0"/>
    <w:rsid w:val="00453BDB"/>
    <w:rsid w:val="00453E41"/>
    <w:rsid w:val="00453F39"/>
    <w:rsid w:val="00453F97"/>
    <w:rsid w:val="00454392"/>
    <w:rsid w:val="0045447E"/>
    <w:rsid w:val="004545E3"/>
    <w:rsid w:val="00454D9D"/>
    <w:rsid w:val="00454F85"/>
    <w:rsid w:val="00454FA9"/>
    <w:rsid w:val="00455000"/>
    <w:rsid w:val="00455109"/>
    <w:rsid w:val="0045512C"/>
    <w:rsid w:val="0045572A"/>
    <w:rsid w:val="00455D60"/>
    <w:rsid w:val="00455F88"/>
    <w:rsid w:val="00456209"/>
    <w:rsid w:val="004563E0"/>
    <w:rsid w:val="00456523"/>
    <w:rsid w:val="004566B5"/>
    <w:rsid w:val="00456805"/>
    <w:rsid w:val="00456C94"/>
    <w:rsid w:val="0045729F"/>
    <w:rsid w:val="00460189"/>
    <w:rsid w:val="004602C1"/>
    <w:rsid w:val="00460AD7"/>
    <w:rsid w:val="004610E8"/>
    <w:rsid w:val="00461238"/>
    <w:rsid w:val="0046140F"/>
    <w:rsid w:val="00461711"/>
    <w:rsid w:val="00461B34"/>
    <w:rsid w:val="00461CC3"/>
    <w:rsid w:val="00461F06"/>
    <w:rsid w:val="00462127"/>
    <w:rsid w:val="004622D9"/>
    <w:rsid w:val="004624BB"/>
    <w:rsid w:val="00462638"/>
    <w:rsid w:val="0046278A"/>
    <w:rsid w:val="004628A1"/>
    <w:rsid w:val="004628DE"/>
    <w:rsid w:val="0046309D"/>
    <w:rsid w:val="004632D9"/>
    <w:rsid w:val="0046333D"/>
    <w:rsid w:val="00463555"/>
    <w:rsid w:val="004639EA"/>
    <w:rsid w:val="004640BC"/>
    <w:rsid w:val="004641A2"/>
    <w:rsid w:val="004644B5"/>
    <w:rsid w:val="004648E6"/>
    <w:rsid w:val="00464E93"/>
    <w:rsid w:val="00465498"/>
    <w:rsid w:val="00465900"/>
    <w:rsid w:val="00465DB8"/>
    <w:rsid w:val="00465FCF"/>
    <w:rsid w:val="00465FE9"/>
    <w:rsid w:val="00466293"/>
    <w:rsid w:val="00466B17"/>
    <w:rsid w:val="00466C61"/>
    <w:rsid w:val="004673C0"/>
    <w:rsid w:val="00467B4C"/>
    <w:rsid w:val="00467EC8"/>
    <w:rsid w:val="00467FD9"/>
    <w:rsid w:val="00470143"/>
    <w:rsid w:val="00470628"/>
    <w:rsid w:val="00470696"/>
    <w:rsid w:val="0047088B"/>
    <w:rsid w:val="0047091E"/>
    <w:rsid w:val="004710F9"/>
    <w:rsid w:val="004714A0"/>
    <w:rsid w:val="004714EA"/>
    <w:rsid w:val="0047173E"/>
    <w:rsid w:val="00471B5B"/>
    <w:rsid w:val="00471F9E"/>
    <w:rsid w:val="00472133"/>
    <w:rsid w:val="004723BA"/>
    <w:rsid w:val="00472670"/>
    <w:rsid w:val="00472FFF"/>
    <w:rsid w:val="0047316F"/>
    <w:rsid w:val="00473457"/>
    <w:rsid w:val="00473589"/>
    <w:rsid w:val="004735FD"/>
    <w:rsid w:val="00473C52"/>
    <w:rsid w:val="00473E26"/>
    <w:rsid w:val="00473FB7"/>
    <w:rsid w:val="00474361"/>
    <w:rsid w:val="00474487"/>
    <w:rsid w:val="0047458E"/>
    <w:rsid w:val="00474717"/>
    <w:rsid w:val="00474A5E"/>
    <w:rsid w:val="00474B7E"/>
    <w:rsid w:val="00474B94"/>
    <w:rsid w:val="00474CDA"/>
    <w:rsid w:val="00474DB9"/>
    <w:rsid w:val="00475199"/>
    <w:rsid w:val="0047529F"/>
    <w:rsid w:val="004753B4"/>
    <w:rsid w:val="00475523"/>
    <w:rsid w:val="00475C4A"/>
    <w:rsid w:val="00475FD8"/>
    <w:rsid w:val="004762B6"/>
    <w:rsid w:val="004763DD"/>
    <w:rsid w:val="00476546"/>
    <w:rsid w:val="004772D9"/>
    <w:rsid w:val="00477AB1"/>
    <w:rsid w:val="00477E8C"/>
    <w:rsid w:val="0048006C"/>
    <w:rsid w:val="004801B3"/>
    <w:rsid w:val="00480C44"/>
    <w:rsid w:val="00480DC6"/>
    <w:rsid w:val="00481327"/>
    <w:rsid w:val="004814A4"/>
    <w:rsid w:val="004816EF"/>
    <w:rsid w:val="00481E4C"/>
    <w:rsid w:val="0048219B"/>
    <w:rsid w:val="004831E8"/>
    <w:rsid w:val="004839FA"/>
    <w:rsid w:val="00483A89"/>
    <w:rsid w:val="00483C99"/>
    <w:rsid w:val="0048419A"/>
    <w:rsid w:val="004845C1"/>
    <w:rsid w:val="00484756"/>
    <w:rsid w:val="0048484A"/>
    <w:rsid w:val="004848CF"/>
    <w:rsid w:val="00484BA6"/>
    <w:rsid w:val="00484C63"/>
    <w:rsid w:val="00485046"/>
    <w:rsid w:val="0048557E"/>
    <w:rsid w:val="00485DCF"/>
    <w:rsid w:val="00485EB6"/>
    <w:rsid w:val="00486199"/>
    <w:rsid w:val="004862CA"/>
    <w:rsid w:val="0048685E"/>
    <w:rsid w:val="00486884"/>
    <w:rsid w:val="00486EDA"/>
    <w:rsid w:val="00486F3D"/>
    <w:rsid w:val="0048749A"/>
    <w:rsid w:val="0048754D"/>
    <w:rsid w:val="00487733"/>
    <w:rsid w:val="004900CC"/>
    <w:rsid w:val="00490778"/>
    <w:rsid w:val="0049129B"/>
    <w:rsid w:val="004914AD"/>
    <w:rsid w:val="00491768"/>
    <w:rsid w:val="00491997"/>
    <w:rsid w:val="00491B9E"/>
    <w:rsid w:val="0049221C"/>
    <w:rsid w:val="004929A3"/>
    <w:rsid w:val="00492A07"/>
    <w:rsid w:val="00492E6D"/>
    <w:rsid w:val="00493981"/>
    <w:rsid w:val="00493C0D"/>
    <w:rsid w:val="00493E94"/>
    <w:rsid w:val="004940B1"/>
    <w:rsid w:val="004942C0"/>
    <w:rsid w:val="00494395"/>
    <w:rsid w:val="0049440E"/>
    <w:rsid w:val="00494677"/>
    <w:rsid w:val="00494EBD"/>
    <w:rsid w:val="00495027"/>
    <w:rsid w:val="004952BD"/>
    <w:rsid w:val="00495457"/>
    <w:rsid w:val="00495AB4"/>
    <w:rsid w:val="00495CE5"/>
    <w:rsid w:val="00495E28"/>
    <w:rsid w:val="0049628D"/>
    <w:rsid w:val="004967A8"/>
    <w:rsid w:val="00496C57"/>
    <w:rsid w:val="00496DF7"/>
    <w:rsid w:val="0049719D"/>
    <w:rsid w:val="00497506"/>
    <w:rsid w:val="0049785D"/>
    <w:rsid w:val="004978FB"/>
    <w:rsid w:val="00497BDE"/>
    <w:rsid w:val="00497DDB"/>
    <w:rsid w:val="00497F06"/>
    <w:rsid w:val="004A02D0"/>
    <w:rsid w:val="004A0801"/>
    <w:rsid w:val="004A0A56"/>
    <w:rsid w:val="004A0F96"/>
    <w:rsid w:val="004A10DA"/>
    <w:rsid w:val="004A1241"/>
    <w:rsid w:val="004A142E"/>
    <w:rsid w:val="004A1618"/>
    <w:rsid w:val="004A181B"/>
    <w:rsid w:val="004A1DFB"/>
    <w:rsid w:val="004A1F8F"/>
    <w:rsid w:val="004A20BD"/>
    <w:rsid w:val="004A20F4"/>
    <w:rsid w:val="004A21F9"/>
    <w:rsid w:val="004A243D"/>
    <w:rsid w:val="004A2539"/>
    <w:rsid w:val="004A26C8"/>
    <w:rsid w:val="004A2720"/>
    <w:rsid w:val="004A2D32"/>
    <w:rsid w:val="004A2EC5"/>
    <w:rsid w:val="004A383B"/>
    <w:rsid w:val="004A3B15"/>
    <w:rsid w:val="004A3C8D"/>
    <w:rsid w:val="004A3F1A"/>
    <w:rsid w:val="004A3F49"/>
    <w:rsid w:val="004A4E48"/>
    <w:rsid w:val="004A507A"/>
    <w:rsid w:val="004A55A4"/>
    <w:rsid w:val="004A59BE"/>
    <w:rsid w:val="004A5D14"/>
    <w:rsid w:val="004A6000"/>
    <w:rsid w:val="004A604B"/>
    <w:rsid w:val="004A63BD"/>
    <w:rsid w:val="004A6A95"/>
    <w:rsid w:val="004A719D"/>
    <w:rsid w:val="004A7B99"/>
    <w:rsid w:val="004B0284"/>
    <w:rsid w:val="004B0690"/>
    <w:rsid w:val="004B0694"/>
    <w:rsid w:val="004B09C8"/>
    <w:rsid w:val="004B0F21"/>
    <w:rsid w:val="004B17FC"/>
    <w:rsid w:val="004B1A69"/>
    <w:rsid w:val="004B1A98"/>
    <w:rsid w:val="004B1C3E"/>
    <w:rsid w:val="004B1CDB"/>
    <w:rsid w:val="004B1D1C"/>
    <w:rsid w:val="004B24E2"/>
    <w:rsid w:val="004B28CC"/>
    <w:rsid w:val="004B28F4"/>
    <w:rsid w:val="004B2AC0"/>
    <w:rsid w:val="004B2AE6"/>
    <w:rsid w:val="004B3A8A"/>
    <w:rsid w:val="004B3EF9"/>
    <w:rsid w:val="004B4AD0"/>
    <w:rsid w:val="004B5048"/>
    <w:rsid w:val="004B521B"/>
    <w:rsid w:val="004B538E"/>
    <w:rsid w:val="004B5549"/>
    <w:rsid w:val="004B5C5D"/>
    <w:rsid w:val="004B5F3D"/>
    <w:rsid w:val="004B5F56"/>
    <w:rsid w:val="004B64D8"/>
    <w:rsid w:val="004B7137"/>
    <w:rsid w:val="004B717A"/>
    <w:rsid w:val="004B78F5"/>
    <w:rsid w:val="004B7C26"/>
    <w:rsid w:val="004B7C9A"/>
    <w:rsid w:val="004C01AF"/>
    <w:rsid w:val="004C0371"/>
    <w:rsid w:val="004C0782"/>
    <w:rsid w:val="004C0BCB"/>
    <w:rsid w:val="004C0CC7"/>
    <w:rsid w:val="004C0D0A"/>
    <w:rsid w:val="004C0EAE"/>
    <w:rsid w:val="004C1210"/>
    <w:rsid w:val="004C1978"/>
    <w:rsid w:val="004C1C40"/>
    <w:rsid w:val="004C1EC0"/>
    <w:rsid w:val="004C21F5"/>
    <w:rsid w:val="004C3383"/>
    <w:rsid w:val="004C3622"/>
    <w:rsid w:val="004C3DE2"/>
    <w:rsid w:val="004C40F2"/>
    <w:rsid w:val="004C4288"/>
    <w:rsid w:val="004C434D"/>
    <w:rsid w:val="004C4646"/>
    <w:rsid w:val="004C4789"/>
    <w:rsid w:val="004C4803"/>
    <w:rsid w:val="004C49DF"/>
    <w:rsid w:val="004C4B85"/>
    <w:rsid w:val="004C5631"/>
    <w:rsid w:val="004C5F87"/>
    <w:rsid w:val="004C604B"/>
    <w:rsid w:val="004C62C0"/>
    <w:rsid w:val="004C66F7"/>
    <w:rsid w:val="004C7183"/>
    <w:rsid w:val="004C7B04"/>
    <w:rsid w:val="004C7B8B"/>
    <w:rsid w:val="004C7E8F"/>
    <w:rsid w:val="004D0002"/>
    <w:rsid w:val="004D020E"/>
    <w:rsid w:val="004D05C4"/>
    <w:rsid w:val="004D0778"/>
    <w:rsid w:val="004D0BA1"/>
    <w:rsid w:val="004D0C35"/>
    <w:rsid w:val="004D0E41"/>
    <w:rsid w:val="004D0FB4"/>
    <w:rsid w:val="004D151A"/>
    <w:rsid w:val="004D1760"/>
    <w:rsid w:val="004D180E"/>
    <w:rsid w:val="004D18B0"/>
    <w:rsid w:val="004D1DDD"/>
    <w:rsid w:val="004D239A"/>
    <w:rsid w:val="004D26BC"/>
    <w:rsid w:val="004D27B9"/>
    <w:rsid w:val="004D2BDB"/>
    <w:rsid w:val="004D2E86"/>
    <w:rsid w:val="004D3156"/>
    <w:rsid w:val="004D34A2"/>
    <w:rsid w:val="004D35B9"/>
    <w:rsid w:val="004D3685"/>
    <w:rsid w:val="004D37B2"/>
    <w:rsid w:val="004D3E49"/>
    <w:rsid w:val="004D4520"/>
    <w:rsid w:val="004D4654"/>
    <w:rsid w:val="004D46B0"/>
    <w:rsid w:val="004D4A8A"/>
    <w:rsid w:val="004D4B4D"/>
    <w:rsid w:val="004D4C4A"/>
    <w:rsid w:val="004D4E10"/>
    <w:rsid w:val="004D50CB"/>
    <w:rsid w:val="004D5645"/>
    <w:rsid w:val="004D5949"/>
    <w:rsid w:val="004D5957"/>
    <w:rsid w:val="004D59F7"/>
    <w:rsid w:val="004D5A86"/>
    <w:rsid w:val="004D5AC8"/>
    <w:rsid w:val="004D610A"/>
    <w:rsid w:val="004D63C9"/>
    <w:rsid w:val="004D74BA"/>
    <w:rsid w:val="004D7CF9"/>
    <w:rsid w:val="004D7D58"/>
    <w:rsid w:val="004E088B"/>
    <w:rsid w:val="004E095B"/>
    <w:rsid w:val="004E09E7"/>
    <w:rsid w:val="004E0A51"/>
    <w:rsid w:val="004E16C6"/>
    <w:rsid w:val="004E16DF"/>
    <w:rsid w:val="004E17CE"/>
    <w:rsid w:val="004E306B"/>
    <w:rsid w:val="004E373D"/>
    <w:rsid w:val="004E38E5"/>
    <w:rsid w:val="004E39FE"/>
    <w:rsid w:val="004E3E96"/>
    <w:rsid w:val="004E401F"/>
    <w:rsid w:val="004E4124"/>
    <w:rsid w:val="004E486F"/>
    <w:rsid w:val="004E48EE"/>
    <w:rsid w:val="004E4C65"/>
    <w:rsid w:val="004E4CF5"/>
    <w:rsid w:val="004E5005"/>
    <w:rsid w:val="004E517D"/>
    <w:rsid w:val="004E54FA"/>
    <w:rsid w:val="004E5586"/>
    <w:rsid w:val="004E55CE"/>
    <w:rsid w:val="004E571F"/>
    <w:rsid w:val="004E574E"/>
    <w:rsid w:val="004E586F"/>
    <w:rsid w:val="004E5C42"/>
    <w:rsid w:val="004E5EF0"/>
    <w:rsid w:val="004E6253"/>
    <w:rsid w:val="004E631E"/>
    <w:rsid w:val="004E657E"/>
    <w:rsid w:val="004E6893"/>
    <w:rsid w:val="004E6F8B"/>
    <w:rsid w:val="004E7062"/>
    <w:rsid w:val="004E72AA"/>
    <w:rsid w:val="004E76E8"/>
    <w:rsid w:val="004E7750"/>
    <w:rsid w:val="004F14B5"/>
    <w:rsid w:val="004F1723"/>
    <w:rsid w:val="004F1D76"/>
    <w:rsid w:val="004F1E22"/>
    <w:rsid w:val="004F28DE"/>
    <w:rsid w:val="004F2A5C"/>
    <w:rsid w:val="004F2D13"/>
    <w:rsid w:val="004F2D9D"/>
    <w:rsid w:val="004F3396"/>
    <w:rsid w:val="004F3435"/>
    <w:rsid w:val="004F348C"/>
    <w:rsid w:val="004F3553"/>
    <w:rsid w:val="004F3701"/>
    <w:rsid w:val="004F3BF5"/>
    <w:rsid w:val="004F3E31"/>
    <w:rsid w:val="004F3F10"/>
    <w:rsid w:val="004F410A"/>
    <w:rsid w:val="004F455F"/>
    <w:rsid w:val="004F48A8"/>
    <w:rsid w:val="004F4F4E"/>
    <w:rsid w:val="004F5DBB"/>
    <w:rsid w:val="004F6082"/>
    <w:rsid w:val="004F628A"/>
    <w:rsid w:val="004F64BC"/>
    <w:rsid w:val="004F68C6"/>
    <w:rsid w:val="004F7006"/>
    <w:rsid w:val="004F76AD"/>
    <w:rsid w:val="004F77E8"/>
    <w:rsid w:val="004F7BD0"/>
    <w:rsid w:val="004F7F8C"/>
    <w:rsid w:val="00500368"/>
    <w:rsid w:val="00500789"/>
    <w:rsid w:val="00500896"/>
    <w:rsid w:val="005009F8"/>
    <w:rsid w:val="00500B51"/>
    <w:rsid w:val="00500CEF"/>
    <w:rsid w:val="00500E94"/>
    <w:rsid w:val="00500F5C"/>
    <w:rsid w:val="005010E9"/>
    <w:rsid w:val="005011C8"/>
    <w:rsid w:val="0050134F"/>
    <w:rsid w:val="005013CB"/>
    <w:rsid w:val="0050157A"/>
    <w:rsid w:val="0050176B"/>
    <w:rsid w:val="00501789"/>
    <w:rsid w:val="00501863"/>
    <w:rsid w:val="00501B02"/>
    <w:rsid w:val="00501F54"/>
    <w:rsid w:val="00502004"/>
    <w:rsid w:val="00502AEE"/>
    <w:rsid w:val="00502CC9"/>
    <w:rsid w:val="00502CEA"/>
    <w:rsid w:val="00502DDC"/>
    <w:rsid w:val="0050367F"/>
    <w:rsid w:val="00503FB4"/>
    <w:rsid w:val="00504409"/>
    <w:rsid w:val="005049C6"/>
    <w:rsid w:val="005049D6"/>
    <w:rsid w:val="0050500C"/>
    <w:rsid w:val="005052DC"/>
    <w:rsid w:val="00505C86"/>
    <w:rsid w:val="00505DEF"/>
    <w:rsid w:val="00505EEE"/>
    <w:rsid w:val="005062C9"/>
    <w:rsid w:val="005062DF"/>
    <w:rsid w:val="005063FF"/>
    <w:rsid w:val="00507C0D"/>
    <w:rsid w:val="00507D07"/>
    <w:rsid w:val="0051007D"/>
    <w:rsid w:val="005101F9"/>
    <w:rsid w:val="00510948"/>
    <w:rsid w:val="005109C8"/>
    <w:rsid w:val="00510D6E"/>
    <w:rsid w:val="00510EE0"/>
    <w:rsid w:val="00511406"/>
    <w:rsid w:val="005118CC"/>
    <w:rsid w:val="00511976"/>
    <w:rsid w:val="00511D11"/>
    <w:rsid w:val="00511D75"/>
    <w:rsid w:val="00511F74"/>
    <w:rsid w:val="005121CE"/>
    <w:rsid w:val="005122E1"/>
    <w:rsid w:val="00512379"/>
    <w:rsid w:val="005127FA"/>
    <w:rsid w:val="00512AA9"/>
    <w:rsid w:val="0051352E"/>
    <w:rsid w:val="005137A2"/>
    <w:rsid w:val="005137FD"/>
    <w:rsid w:val="00513E45"/>
    <w:rsid w:val="00513FDC"/>
    <w:rsid w:val="0051418F"/>
    <w:rsid w:val="00514451"/>
    <w:rsid w:val="005145E1"/>
    <w:rsid w:val="0051488B"/>
    <w:rsid w:val="005148FB"/>
    <w:rsid w:val="00514C8E"/>
    <w:rsid w:val="00514F91"/>
    <w:rsid w:val="00515186"/>
    <w:rsid w:val="005154E2"/>
    <w:rsid w:val="00515647"/>
    <w:rsid w:val="00515D9E"/>
    <w:rsid w:val="00515EAE"/>
    <w:rsid w:val="0051657E"/>
    <w:rsid w:val="00516C98"/>
    <w:rsid w:val="0051701F"/>
    <w:rsid w:val="0051706F"/>
    <w:rsid w:val="00517087"/>
    <w:rsid w:val="00517204"/>
    <w:rsid w:val="0051723B"/>
    <w:rsid w:val="00517590"/>
    <w:rsid w:val="005176EA"/>
    <w:rsid w:val="00517736"/>
    <w:rsid w:val="00517BAE"/>
    <w:rsid w:val="00520470"/>
    <w:rsid w:val="0052067E"/>
    <w:rsid w:val="00520801"/>
    <w:rsid w:val="005217E5"/>
    <w:rsid w:val="00521ABF"/>
    <w:rsid w:val="00521C58"/>
    <w:rsid w:val="00521D33"/>
    <w:rsid w:val="00521D4B"/>
    <w:rsid w:val="00521E25"/>
    <w:rsid w:val="005225CB"/>
    <w:rsid w:val="00522BA1"/>
    <w:rsid w:val="00522E9B"/>
    <w:rsid w:val="0052360A"/>
    <w:rsid w:val="005239A4"/>
    <w:rsid w:val="00523B71"/>
    <w:rsid w:val="00523CEF"/>
    <w:rsid w:val="00523FAF"/>
    <w:rsid w:val="00524119"/>
    <w:rsid w:val="00524141"/>
    <w:rsid w:val="005241AA"/>
    <w:rsid w:val="00524564"/>
    <w:rsid w:val="0052468B"/>
    <w:rsid w:val="005247E8"/>
    <w:rsid w:val="0052489C"/>
    <w:rsid w:val="00524BAC"/>
    <w:rsid w:val="00524C05"/>
    <w:rsid w:val="00524E55"/>
    <w:rsid w:val="0052538C"/>
    <w:rsid w:val="005255BC"/>
    <w:rsid w:val="00525A40"/>
    <w:rsid w:val="00525E07"/>
    <w:rsid w:val="00526203"/>
    <w:rsid w:val="0052625A"/>
    <w:rsid w:val="00526499"/>
    <w:rsid w:val="00526554"/>
    <w:rsid w:val="00526DE2"/>
    <w:rsid w:val="00526F19"/>
    <w:rsid w:val="005271B4"/>
    <w:rsid w:val="0052768D"/>
    <w:rsid w:val="005276C0"/>
    <w:rsid w:val="005277B5"/>
    <w:rsid w:val="0053029A"/>
    <w:rsid w:val="005303AA"/>
    <w:rsid w:val="00530810"/>
    <w:rsid w:val="00530BB1"/>
    <w:rsid w:val="00530C9D"/>
    <w:rsid w:val="00530FBF"/>
    <w:rsid w:val="0053100B"/>
    <w:rsid w:val="005315BC"/>
    <w:rsid w:val="005319A3"/>
    <w:rsid w:val="00531ACC"/>
    <w:rsid w:val="00532147"/>
    <w:rsid w:val="005329B2"/>
    <w:rsid w:val="00532F5C"/>
    <w:rsid w:val="00533353"/>
    <w:rsid w:val="00533449"/>
    <w:rsid w:val="0053358D"/>
    <w:rsid w:val="005337B2"/>
    <w:rsid w:val="0053401A"/>
    <w:rsid w:val="005345DF"/>
    <w:rsid w:val="005348F9"/>
    <w:rsid w:val="00535344"/>
    <w:rsid w:val="00535373"/>
    <w:rsid w:val="00535559"/>
    <w:rsid w:val="00535744"/>
    <w:rsid w:val="00535BC4"/>
    <w:rsid w:val="00535F56"/>
    <w:rsid w:val="00535F79"/>
    <w:rsid w:val="005361B3"/>
    <w:rsid w:val="00536428"/>
    <w:rsid w:val="0053679D"/>
    <w:rsid w:val="005369B4"/>
    <w:rsid w:val="00536D4E"/>
    <w:rsid w:val="00537301"/>
    <w:rsid w:val="00537482"/>
    <w:rsid w:val="00537AA4"/>
    <w:rsid w:val="00540011"/>
    <w:rsid w:val="00540074"/>
    <w:rsid w:val="0054088A"/>
    <w:rsid w:val="00540B6A"/>
    <w:rsid w:val="0054112B"/>
    <w:rsid w:val="005412F1"/>
    <w:rsid w:val="005428BB"/>
    <w:rsid w:val="0054296D"/>
    <w:rsid w:val="00542A13"/>
    <w:rsid w:val="00542DDA"/>
    <w:rsid w:val="00543233"/>
    <w:rsid w:val="005434B7"/>
    <w:rsid w:val="00543642"/>
    <w:rsid w:val="0054372C"/>
    <w:rsid w:val="00543E0B"/>
    <w:rsid w:val="005441CE"/>
    <w:rsid w:val="0054429B"/>
    <w:rsid w:val="0054498D"/>
    <w:rsid w:val="00544B8A"/>
    <w:rsid w:val="005452B7"/>
    <w:rsid w:val="005452B9"/>
    <w:rsid w:val="005455CB"/>
    <w:rsid w:val="005456B5"/>
    <w:rsid w:val="00545762"/>
    <w:rsid w:val="00545820"/>
    <w:rsid w:val="00545903"/>
    <w:rsid w:val="00545C4F"/>
    <w:rsid w:val="00545D08"/>
    <w:rsid w:val="00545EAA"/>
    <w:rsid w:val="00545F06"/>
    <w:rsid w:val="0054629E"/>
    <w:rsid w:val="005462AA"/>
    <w:rsid w:val="005467C6"/>
    <w:rsid w:val="00546BFB"/>
    <w:rsid w:val="00547041"/>
    <w:rsid w:val="0054758B"/>
    <w:rsid w:val="00547CDC"/>
    <w:rsid w:val="005509FE"/>
    <w:rsid w:val="00550CBF"/>
    <w:rsid w:val="00550DCF"/>
    <w:rsid w:val="00550F4B"/>
    <w:rsid w:val="005512BC"/>
    <w:rsid w:val="00551BE7"/>
    <w:rsid w:val="00551D38"/>
    <w:rsid w:val="00551F37"/>
    <w:rsid w:val="0055212D"/>
    <w:rsid w:val="0055225F"/>
    <w:rsid w:val="00552832"/>
    <w:rsid w:val="00552CAF"/>
    <w:rsid w:val="0055300F"/>
    <w:rsid w:val="00553340"/>
    <w:rsid w:val="0055358D"/>
    <w:rsid w:val="005537E1"/>
    <w:rsid w:val="00553F19"/>
    <w:rsid w:val="005546EE"/>
    <w:rsid w:val="005547A8"/>
    <w:rsid w:val="00554940"/>
    <w:rsid w:val="00554C02"/>
    <w:rsid w:val="00555019"/>
    <w:rsid w:val="00555518"/>
    <w:rsid w:val="005557A0"/>
    <w:rsid w:val="005558EC"/>
    <w:rsid w:val="00555963"/>
    <w:rsid w:val="00556018"/>
    <w:rsid w:val="00556557"/>
    <w:rsid w:val="00556598"/>
    <w:rsid w:val="005566A2"/>
    <w:rsid w:val="0055732F"/>
    <w:rsid w:val="005574A7"/>
    <w:rsid w:val="0055754A"/>
    <w:rsid w:val="00560082"/>
    <w:rsid w:val="005604A5"/>
    <w:rsid w:val="00560F98"/>
    <w:rsid w:val="005611ED"/>
    <w:rsid w:val="005611F3"/>
    <w:rsid w:val="00561379"/>
    <w:rsid w:val="0056222C"/>
    <w:rsid w:val="00562BD1"/>
    <w:rsid w:val="00563132"/>
    <w:rsid w:val="0056365B"/>
    <w:rsid w:val="005636EA"/>
    <w:rsid w:val="005637BF"/>
    <w:rsid w:val="00563DD9"/>
    <w:rsid w:val="0056468D"/>
    <w:rsid w:val="00564C83"/>
    <w:rsid w:val="00565859"/>
    <w:rsid w:val="00565A79"/>
    <w:rsid w:val="00565C12"/>
    <w:rsid w:val="00565CBD"/>
    <w:rsid w:val="0056602C"/>
    <w:rsid w:val="00566673"/>
    <w:rsid w:val="005666D2"/>
    <w:rsid w:val="00566B64"/>
    <w:rsid w:val="00566C6F"/>
    <w:rsid w:val="00566CD7"/>
    <w:rsid w:val="00566CE5"/>
    <w:rsid w:val="00567518"/>
    <w:rsid w:val="0056772B"/>
    <w:rsid w:val="00567808"/>
    <w:rsid w:val="00567A6F"/>
    <w:rsid w:val="005702D2"/>
    <w:rsid w:val="005706AC"/>
    <w:rsid w:val="00570BA0"/>
    <w:rsid w:val="00570DFD"/>
    <w:rsid w:val="005713A3"/>
    <w:rsid w:val="005713C1"/>
    <w:rsid w:val="00571497"/>
    <w:rsid w:val="0057196D"/>
    <w:rsid w:val="00571982"/>
    <w:rsid w:val="00572264"/>
    <w:rsid w:val="005725B2"/>
    <w:rsid w:val="005729FC"/>
    <w:rsid w:val="00572C36"/>
    <w:rsid w:val="005732BF"/>
    <w:rsid w:val="00573990"/>
    <w:rsid w:val="00573A20"/>
    <w:rsid w:val="005740B6"/>
    <w:rsid w:val="005740C4"/>
    <w:rsid w:val="005742FF"/>
    <w:rsid w:val="00574477"/>
    <w:rsid w:val="0057455D"/>
    <w:rsid w:val="005746DD"/>
    <w:rsid w:val="00574FF5"/>
    <w:rsid w:val="00575485"/>
    <w:rsid w:val="005754FE"/>
    <w:rsid w:val="00575B2B"/>
    <w:rsid w:val="00575BC6"/>
    <w:rsid w:val="005760C5"/>
    <w:rsid w:val="00576191"/>
    <w:rsid w:val="005764CB"/>
    <w:rsid w:val="00576532"/>
    <w:rsid w:val="00576B8F"/>
    <w:rsid w:val="00576F68"/>
    <w:rsid w:val="0057725B"/>
    <w:rsid w:val="00577291"/>
    <w:rsid w:val="005773B5"/>
    <w:rsid w:val="0057744C"/>
    <w:rsid w:val="00577986"/>
    <w:rsid w:val="00577D9C"/>
    <w:rsid w:val="00580B7B"/>
    <w:rsid w:val="00580C8B"/>
    <w:rsid w:val="00580ED1"/>
    <w:rsid w:val="005815D0"/>
    <w:rsid w:val="00581643"/>
    <w:rsid w:val="0058189F"/>
    <w:rsid w:val="00581AAE"/>
    <w:rsid w:val="00581AB3"/>
    <w:rsid w:val="005820F1"/>
    <w:rsid w:val="005821EC"/>
    <w:rsid w:val="005826E5"/>
    <w:rsid w:val="00582B6E"/>
    <w:rsid w:val="00583255"/>
    <w:rsid w:val="0058331D"/>
    <w:rsid w:val="005833DF"/>
    <w:rsid w:val="005836C6"/>
    <w:rsid w:val="00583D8D"/>
    <w:rsid w:val="00583DF1"/>
    <w:rsid w:val="00584102"/>
    <w:rsid w:val="005842E7"/>
    <w:rsid w:val="00584354"/>
    <w:rsid w:val="005856FF"/>
    <w:rsid w:val="0058590B"/>
    <w:rsid w:val="00585A4A"/>
    <w:rsid w:val="00585CF2"/>
    <w:rsid w:val="00585DD2"/>
    <w:rsid w:val="00585E91"/>
    <w:rsid w:val="00585F3F"/>
    <w:rsid w:val="00585FB5"/>
    <w:rsid w:val="005863BC"/>
    <w:rsid w:val="00586555"/>
    <w:rsid w:val="0058667D"/>
    <w:rsid w:val="00586718"/>
    <w:rsid w:val="00586A86"/>
    <w:rsid w:val="00586CF1"/>
    <w:rsid w:val="00586D89"/>
    <w:rsid w:val="00586F5E"/>
    <w:rsid w:val="0058774B"/>
    <w:rsid w:val="00587C9D"/>
    <w:rsid w:val="005906AF"/>
    <w:rsid w:val="0059131E"/>
    <w:rsid w:val="00591374"/>
    <w:rsid w:val="005915F8"/>
    <w:rsid w:val="005916BB"/>
    <w:rsid w:val="0059190C"/>
    <w:rsid w:val="00591B8A"/>
    <w:rsid w:val="00591DE2"/>
    <w:rsid w:val="00592335"/>
    <w:rsid w:val="00592498"/>
    <w:rsid w:val="005929EB"/>
    <w:rsid w:val="00592E13"/>
    <w:rsid w:val="0059301A"/>
    <w:rsid w:val="0059356F"/>
    <w:rsid w:val="005935EA"/>
    <w:rsid w:val="005936BA"/>
    <w:rsid w:val="00593777"/>
    <w:rsid w:val="00593CAA"/>
    <w:rsid w:val="00594813"/>
    <w:rsid w:val="00594A04"/>
    <w:rsid w:val="00594C02"/>
    <w:rsid w:val="00594C41"/>
    <w:rsid w:val="00594D92"/>
    <w:rsid w:val="00594E8B"/>
    <w:rsid w:val="00595195"/>
    <w:rsid w:val="00596EBA"/>
    <w:rsid w:val="00597018"/>
    <w:rsid w:val="0059759D"/>
    <w:rsid w:val="00597692"/>
    <w:rsid w:val="00597AEB"/>
    <w:rsid w:val="00597CE9"/>
    <w:rsid w:val="00597D5C"/>
    <w:rsid w:val="005A00BF"/>
    <w:rsid w:val="005A0210"/>
    <w:rsid w:val="005A08A7"/>
    <w:rsid w:val="005A0B65"/>
    <w:rsid w:val="005A0DA1"/>
    <w:rsid w:val="005A10B2"/>
    <w:rsid w:val="005A1890"/>
    <w:rsid w:val="005A18F3"/>
    <w:rsid w:val="005A1B72"/>
    <w:rsid w:val="005A2054"/>
    <w:rsid w:val="005A22C9"/>
    <w:rsid w:val="005A23A0"/>
    <w:rsid w:val="005A2691"/>
    <w:rsid w:val="005A2756"/>
    <w:rsid w:val="005A3768"/>
    <w:rsid w:val="005A3917"/>
    <w:rsid w:val="005A3938"/>
    <w:rsid w:val="005A3A35"/>
    <w:rsid w:val="005A3C48"/>
    <w:rsid w:val="005A3D64"/>
    <w:rsid w:val="005A3E61"/>
    <w:rsid w:val="005A3EA5"/>
    <w:rsid w:val="005A42C8"/>
    <w:rsid w:val="005A4722"/>
    <w:rsid w:val="005A491C"/>
    <w:rsid w:val="005A4BC5"/>
    <w:rsid w:val="005A4FBF"/>
    <w:rsid w:val="005A5063"/>
    <w:rsid w:val="005A5224"/>
    <w:rsid w:val="005A54FA"/>
    <w:rsid w:val="005A58A7"/>
    <w:rsid w:val="005A62A4"/>
    <w:rsid w:val="005A66CF"/>
    <w:rsid w:val="005A682A"/>
    <w:rsid w:val="005A69AF"/>
    <w:rsid w:val="005A7521"/>
    <w:rsid w:val="005A756A"/>
    <w:rsid w:val="005A7585"/>
    <w:rsid w:val="005A77DF"/>
    <w:rsid w:val="005A7B27"/>
    <w:rsid w:val="005A7EC9"/>
    <w:rsid w:val="005A7EF7"/>
    <w:rsid w:val="005B010B"/>
    <w:rsid w:val="005B06B1"/>
    <w:rsid w:val="005B121D"/>
    <w:rsid w:val="005B156C"/>
    <w:rsid w:val="005B1678"/>
    <w:rsid w:val="005B1BC9"/>
    <w:rsid w:val="005B1F0E"/>
    <w:rsid w:val="005B206C"/>
    <w:rsid w:val="005B2696"/>
    <w:rsid w:val="005B27D8"/>
    <w:rsid w:val="005B286D"/>
    <w:rsid w:val="005B28EC"/>
    <w:rsid w:val="005B2A8E"/>
    <w:rsid w:val="005B3035"/>
    <w:rsid w:val="005B323B"/>
    <w:rsid w:val="005B3590"/>
    <w:rsid w:val="005B3E5A"/>
    <w:rsid w:val="005B464B"/>
    <w:rsid w:val="005B4803"/>
    <w:rsid w:val="005B4A37"/>
    <w:rsid w:val="005B4F1D"/>
    <w:rsid w:val="005B535F"/>
    <w:rsid w:val="005B5373"/>
    <w:rsid w:val="005B65B8"/>
    <w:rsid w:val="005B6DE8"/>
    <w:rsid w:val="005B7231"/>
    <w:rsid w:val="005B7773"/>
    <w:rsid w:val="005B78CC"/>
    <w:rsid w:val="005B7F80"/>
    <w:rsid w:val="005B7FD4"/>
    <w:rsid w:val="005C06CB"/>
    <w:rsid w:val="005C0990"/>
    <w:rsid w:val="005C0BE4"/>
    <w:rsid w:val="005C1A15"/>
    <w:rsid w:val="005C1C2A"/>
    <w:rsid w:val="005C2327"/>
    <w:rsid w:val="005C2B01"/>
    <w:rsid w:val="005C2B41"/>
    <w:rsid w:val="005C2BF4"/>
    <w:rsid w:val="005C320C"/>
    <w:rsid w:val="005C330D"/>
    <w:rsid w:val="005C373F"/>
    <w:rsid w:val="005C3AA5"/>
    <w:rsid w:val="005C3FF8"/>
    <w:rsid w:val="005C4110"/>
    <w:rsid w:val="005C4232"/>
    <w:rsid w:val="005C4685"/>
    <w:rsid w:val="005C4909"/>
    <w:rsid w:val="005C513E"/>
    <w:rsid w:val="005C576B"/>
    <w:rsid w:val="005C591F"/>
    <w:rsid w:val="005C59A1"/>
    <w:rsid w:val="005C5D04"/>
    <w:rsid w:val="005C61B1"/>
    <w:rsid w:val="005C624C"/>
    <w:rsid w:val="005C64E7"/>
    <w:rsid w:val="005C65E5"/>
    <w:rsid w:val="005C67AF"/>
    <w:rsid w:val="005C6A42"/>
    <w:rsid w:val="005C6F8A"/>
    <w:rsid w:val="005C7378"/>
    <w:rsid w:val="005C737B"/>
    <w:rsid w:val="005C7CB6"/>
    <w:rsid w:val="005C7E07"/>
    <w:rsid w:val="005D000F"/>
    <w:rsid w:val="005D0195"/>
    <w:rsid w:val="005D03A5"/>
    <w:rsid w:val="005D05D7"/>
    <w:rsid w:val="005D06D9"/>
    <w:rsid w:val="005D0874"/>
    <w:rsid w:val="005D0DC5"/>
    <w:rsid w:val="005D12C6"/>
    <w:rsid w:val="005D1580"/>
    <w:rsid w:val="005D15E1"/>
    <w:rsid w:val="005D198C"/>
    <w:rsid w:val="005D1A6F"/>
    <w:rsid w:val="005D1C1F"/>
    <w:rsid w:val="005D1FBF"/>
    <w:rsid w:val="005D34A8"/>
    <w:rsid w:val="005D352C"/>
    <w:rsid w:val="005D368C"/>
    <w:rsid w:val="005D430D"/>
    <w:rsid w:val="005D433D"/>
    <w:rsid w:val="005D4392"/>
    <w:rsid w:val="005D4478"/>
    <w:rsid w:val="005D53ED"/>
    <w:rsid w:val="005D5678"/>
    <w:rsid w:val="005D5CF0"/>
    <w:rsid w:val="005D5DE5"/>
    <w:rsid w:val="005D6123"/>
    <w:rsid w:val="005D6A9A"/>
    <w:rsid w:val="005D6F5D"/>
    <w:rsid w:val="005D7783"/>
    <w:rsid w:val="005D79BC"/>
    <w:rsid w:val="005D7AA1"/>
    <w:rsid w:val="005D7F83"/>
    <w:rsid w:val="005E0132"/>
    <w:rsid w:val="005E0335"/>
    <w:rsid w:val="005E0365"/>
    <w:rsid w:val="005E0372"/>
    <w:rsid w:val="005E057D"/>
    <w:rsid w:val="005E0982"/>
    <w:rsid w:val="005E0AD4"/>
    <w:rsid w:val="005E0F44"/>
    <w:rsid w:val="005E2072"/>
    <w:rsid w:val="005E2649"/>
    <w:rsid w:val="005E2811"/>
    <w:rsid w:val="005E2835"/>
    <w:rsid w:val="005E2905"/>
    <w:rsid w:val="005E2BEC"/>
    <w:rsid w:val="005E2F99"/>
    <w:rsid w:val="005E3798"/>
    <w:rsid w:val="005E4452"/>
    <w:rsid w:val="005E4608"/>
    <w:rsid w:val="005E495D"/>
    <w:rsid w:val="005E4F4C"/>
    <w:rsid w:val="005E4FCD"/>
    <w:rsid w:val="005E5457"/>
    <w:rsid w:val="005E5744"/>
    <w:rsid w:val="005E5B7B"/>
    <w:rsid w:val="005E5D15"/>
    <w:rsid w:val="005E5D43"/>
    <w:rsid w:val="005E5DD2"/>
    <w:rsid w:val="005E638E"/>
    <w:rsid w:val="005E68DF"/>
    <w:rsid w:val="005E6A4F"/>
    <w:rsid w:val="005E7115"/>
    <w:rsid w:val="005F01E1"/>
    <w:rsid w:val="005F0A5D"/>
    <w:rsid w:val="005F0D9C"/>
    <w:rsid w:val="005F1DD6"/>
    <w:rsid w:val="005F2370"/>
    <w:rsid w:val="005F2A6D"/>
    <w:rsid w:val="005F2FEB"/>
    <w:rsid w:val="005F31C1"/>
    <w:rsid w:val="005F3458"/>
    <w:rsid w:val="005F37B0"/>
    <w:rsid w:val="005F38FC"/>
    <w:rsid w:val="005F3C22"/>
    <w:rsid w:val="005F3CC8"/>
    <w:rsid w:val="005F3CF7"/>
    <w:rsid w:val="005F3D05"/>
    <w:rsid w:val="005F3E6C"/>
    <w:rsid w:val="005F465F"/>
    <w:rsid w:val="005F4780"/>
    <w:rsid w:val="005F5047"/>
    <w:rsid w:val="005F545A"/>
    <w:rsid w:val="005F558A"/>
    <w:rsid w:val="005F599D"/>
    <w:rsid w:val="005F6075"/>
    <w:rsid w:val="005F6269"/>
    <w:rsid w:val="005F63F7"/>
    <w:rsid w:val="005F6477"/>
    <w:rsid w:val="005F6627"/>
    <w:rsid w:val="005F6C18"/>
    <w:rsid w:val="005F6E75"/>
    <w:rsid w:val="005F7291"/>
    <w:rsid w:val="005F7554"/>
    <w:rsid w:val="005F762E"/>
    <w:rsid w:val="005F7773"/>
    <w:rsid w:val="005F77C7"/>
    <w:rsid w:val="005F7F74"/>
    <w:rsid w:val="00600205"/>
    <w:rsid w:val="006004AE"/>
    <w:rsid w:val="006004B4"/>
    <w:rsid w:val="006008BD"/>
    <w:rsid w:val="00600B4B"/>
    <w:rsid w:val="00600FC7"/>
    <w:rsid w:val="00601B39"/>
    <w:rsid w:val="00601BBE"/>
    <w:rsid w:val="00601CD7"/>
    <w:rsid w:val="0060239A"/>
    <w:rsid w:val="00602629"/>
    <w:rsid w:val="00602B09"/>
    <w:rsid w:val="00602F1F"/>
    <w:rsid w:val="006035A7"/>
    <w:rsid w:val="00603C42"/>
    <w:rsid w:val="006045BA"/>
    <w:rsid w:val="006048D8"/>
    <w:rsid w:val="00604EA5"/>
    <w:rsid w:val="006052CB"/>
    <w:rsid w:val="0060535E"/>
    <w:rsid w:val="00605923"/>
    <w:rsid w:val="00605953"/>
    <w:rsid w:val="006061DD"/>
    <w:rsid w:val="00606224"/>
    <w:rsid w:val="00606B21"/>
    <w:rsid w:val="006072C7"/>
    <w:rsid w:val="00607516"/>
    <w:rsid w:val="00607791"/>
    <w:rsid w:val="00607E0C"/>
    <w:rsid w:val="00610243"/>
    <w:rsid w:val="00610640"/>
    <w:rsid w:val="006107BB"/>
    <w:rsid w:val="00610C2A"/>
    <w:rsid w:val="00610EE7"/>
    <w:rsid w:val="00610FB5"/>
    <w:rsid w:val="0061164A"/>
    <w:rsid w:val="0061198C"/>
    <w:rsid w:val="00611D6E"/>
    <w:rsid w:val="00611E6A"/>
    <w:rsid w:val="00611E94"/>
    <w:rsid w:val="00611F7C"/>
    <w:rsid w:val="0061200B"/>
    <w:rsid w:val="0061201D"/>
    <w:rsid w:val="00612226"/>
    <w:rsid w:val="006122FA"/>
    <w:rsid w:val="006124A3"/>
    <w:rsid w:val="00612697"/>
    <w:rsid w:val="006127C8"/>
    <w:rsid w:val="00612E54"/>
    <w:rsid w:val="0061304B"/>
    <w:rsid w:val="00613271"/>
    <w:rsid w:val="006134A1"/>
    <w:rsid w:val="006134A7"/>
    <w:rsid w:val="006134D2"/>
    <w:rsid w:val="00613673"/>
    <w:rsid w:val="00613879"/>
    <w:rsid w:val="00613E2B"/>
    <w:rsid w:val="00614049"/>
    <w:rsid w:val="006140A3"/>
    <w:rsid w:val="00614214"/>
    <w:rsid w:val="00614605"/>
    <w:rsid w:val="00614F7B"/>
    <w:rsid w:val="006150AD"/>
    <w:rsid w:val="0061515E"/>
    <w:rsid w:val="0061578D"/>
    <w:rsid w:val="006157B1"/>
    <w:rsid w:val="006164D1"/>
    <w:rsid w:val="00617112"/>
    <w:rsid w:val="00617125"/>
    <w:rsid w:val="0061750B"/>
    <w:rsid w:val="00617C96"/>
    <w:rsid w:val="00617CCE"/>
    <w:rsid w:val="006209BC"/>
    <w:rsid w:val="00620B6D"/>
    <w:rsid w:val="00620E9A"/>
    <w:rsid w:val="006212AD"/>
    <w:rsid w:val="006212BF"/>
    <w:rsid w:val="00621596"/>
    <w:rsid w:val="00621A69"/>
    <w:rsid w:val="00622481"/>
    <w:rsid w:val="006228AB"/>
    <w:rsid w:val="00623526"/>
    <w:rsid w:val="006238DA"/>
    <w:rsid w:val="00624283"/>
    <w:rsid w:val="00624A36"/>
    <w:rsid w:val="00624B86"/>
    <w:rsid w:val="00624EB7"/>
    <w:rsid w:val="00624F3A"/>
    <w:rsid w:val="006253C5"/>
    <w:rsid w:val="0062543D"/>
    <w:rsid w:val="0062591D"/>
    <w:rsid w:val="00625A0E"/>
    <w:rsid w:val="00625BF5"/>
    <w:rsid w:val="00626CF8"/>
    <w:rsid w:val="00626DC0"/>
    <w:rsid w:val="0062707B"/>
    <w:rsid w:val="0062720A"/>
    <w:rsid w:val="00627D93"/>
    <w:rsid w:val="00627E40"/>
    <w:rsid w:val="00627F4B"/>
    <w:rsid w:val="00627FCF"/>
    <w:rsid w:val="006300AB"/>
    <w:rsid w:val="006300CF"/>
    <w:rsid w:val="00630152"/>
    <w:rsid w:val="00630398"/>
    <w:rsid w:val="00630678"/>
    <w:rsid w:val="00630F6D"/>
    <w:rsid w:val="006314E7"/>
    <w:rsid w:val="006316B1"/>
    <w:rsid w:val="0063274A"/>
    <w:rsid w:val="00632D69"/>
    <w:rsid w:val="00633065"/>
    <w:rsid w:val="0063309D"/>
    <w:rsid w:val="0063355D"/>
    <w:rsid w:val="00633932"/>
    <w:rsid w:val="00633A25"/>
    <w:rsid w:val="00633B7F"/>
    <w:rsid w:val="00633D58"/>
    <w:rsid w:val="006347FF"/>
    <w:rsid w:val="0063491B"/>
    <w:rsid w:val="006349BA"/>
    <w:rsid w:val="00635FDB"/>
    <w:rsid w:val="006360E9"/>
    <w:rsid w:val="0063630A"/>
    <w:rsid w:val="00636343"/>
    <w:rsid w:val="0063685F"/>
    <w:rsid w:val="006369A6"/>
    <w:rsid w:val="00636DA4"/>
    <w:rsid w:val="0063774F"/>
    <w:rsid w:val="00637B33"/>
    <w:rsid w:val="00637D4A"/>
    <w:rsid w:val="00640001"/>
    <w:rsid w:val="0064084B"/>
    <w:rsid w:val="006409B2"/>
    <w:rsid w:val="00640BB0"/>
    <w:rsid w:val="00640F35"/>
    <w:rsid w:val="0064122F"/>
    <w:rsid w:val="00642282"/>
    <w:rsid w:val="006422AC"/>
    <w:rsid w:val="00642B0E"/>
    <w:rsid w:val="0064306A"/>
    <w:rsid w:val="006430D1"/>
    <w:rsid w:val="00643105"/>
    <w:rsid w:val="00643270"/>
    <w:rsid w:val="006433A9"/>
    <w:rsid w:val="00644777"/>
    <w:rsid w:val="00645603"/>
    <w:rsid w:val="00645A6D"/>
    <w:rsid w:val="00645B24"/>
    <w:rsid w:val="00646151"/>
    <w:rsid w:val="00646207"/>
    <w:rsid w:val="006467AC"/>
    <w:rsid w:val="00646D7A"/>
    <w:rsid w:val="00646D81"/>
    <w:rsid w:val="00646F7F"/>
    <w:rsid w:val="006475D4"/>
    <w:rsid w:val="00647608"/>
    <w:rsid w:val="006476B2"/>
    <w:rsid w:val="00647750"/>
    <w:rsid w:val="0064781F"/>
    <w:rsid w:val="00647B93"/>
    <w:rsid w:val="00647E8D"/>
    <w:rsid w:val="00647F2A"/>
    <w:rsid w:val="0065013D"/>
    <w:rsid w:val="00650179"/>
    <w:rsid w:val="00650472"/>
    <w:rsid w:val="00650637"/>
    <w:rsid w:val="006509B7"/>
    <w:rsid w:val="00650EFA"/>
    <w:rsid w:val="0065119F"/>
    <w:rsid w:val="006511D5"/>
    <w:rsid w:val="0065134D"/>
    <w:rsid w:val="00651CA5"/>
    <w:rsid w:val="006529C2"/>
    <w:rsid w:val="00652C55"/>
    <w:rsid w:val="00653282"/>
    <w:rsid w:val="00653437"/>
    <w:rsid w:val="0065353A"/>
    <w:rsid w:val="0065391C"/>
    <w:rsid w:val="00653DFB"/>
    <w:rsid w:val="00653E6B"/>
    <w:rsid w:val="00653EBA"/>
    <w:rsid w:val="00653FBD"/>
    <w:rsid w:val="006540B1"/>
    <w:rsid w:val="0065538E"/>
    <w:rsid w:val="006554D0"/>
    <w:rsid w:val="0065585A"/>
    <w:rsid w:val="00655FE6"/>
    <w:rsid w:val="00656335"/>
    <w:rsid w:val="00656479"/>
    <w:rsid w:val="00656655"/>
    <w:rsid w:val="006566BF"/>
    <w:rsid w:val="006568D2"/>
    <w:rsid w:val="00656A52"/>
    <w:rsid w:val="00656DB1"/>
    <w:rsid w:val="0065775E"/>
    <w:rsid w:val="00657D45"/>
    <w:rsid w:val="00657FD7"/>
    <w:rsid w:val="00660457"/>
    <w:rsid w:val="00660644"/>
    <w:rsid w:val="00661592"/>
    <w:rsid w:val="00661AFE"/>
    <w:rsid w:val="00661D88"/>
    <w:rsid w:val="006620F4"/>
    <w:rsid w:val="006624B6"/>
    <w:rsid w:val="006624BE"/>
    <w:rsid w:val="0066280A"/>
    <w:rsid w:val="00662C38"/>
    <w:rsid w:val="00663174"/>
    <w:rsid w:val="00663355"/>
    <w:rsid w:val="0066352C"/>
    <w:rsid w:val="0066359B"/>
    <w:rsid w:val="00663667"/>
    <w:rsid w:val="00663B5F"/>
    <w:rsid w:val="00663CC3"/>
    <w:rsid w:val="00663DB6"/>
    <w:rsid w:val="006640B8"/>
    <w:rsid w:val="006640E3"/>
    <w:rsid w:val="00664303"/>
    <w:rsid w:val="00664542"/>
    <w:rsid w:val="006646D7"/>
    <w:rsid w:val="006646F3"/>
    <w:rsid w:val="00664B5C"/>
    <w:rsid w:val="00664D52"/>
    <w:rsid w:val="00665120"/>
    <w:rsid w:val="00665A3E"/>
    <w:rsid w:val="00666095"/>
    <w:rsid w:val="006660DA"/>
    <w:rsid w:val="006662D1"/>
    <w:rsid w:val="00666E83"/>
    <w:rsid w:val="006676F6"/>
    <w:rsid w:val="00667815"/>
    <w:rsid w:val="0066790B"/>
    <w:rsid w:val="00667C39"/>
    <w:rsid w:val="00667D9F"/>
    <w:rsid w:val="006702F5"/>
    <w:rsid w:val="006704D2"/>
    <w:rsid w:val="00670676"/>
    <w:rsid w:val="0067123B"/>
    <w:rsid w:val="006715F0"/>
    <w:rsid w:val="006715F7"/>
    <w:rsid w:val="00671A31"/>
    <w:rsid w:val="00671AF0"/>
    <w:rsid w:val="00671CF7"/>
    <w:rsid w:val="00672886"/>
    <w:rsid w:val="006728C1"/>
    <w:rsid w:val="00672927"/>
    <w:rsid w:val="00672DBE"/>
    <w:rsid w:val="00673090"/>
    <w:rsid w:val="0067323C"/>
    <w:rsid w:val="00673860"/>
    <w:rsid w:val="00673E66"/>
    <w:rsid w:val="00673F7B"/>
    <w:rsid w:val="00673FCD"/>
    <w:rsid w:val="006741CB"/>
    <w:rsid w:val="0067427B"/>
    <w:rsid w:val="00674676"/>
    <w:rsid w:val="00674732"/>
    <w:rsid w:val="0067498C"/>
    <w:rsid w:val="00674E9D"/>
    <w:rsid w:val="0067556A"/>
    <w:rsid w:val="0067687C"/>
    <w:rsid w:val="00676887"/>
    <w:rsid w:val="00676B1E"/>
    <w:rsid w:val="00676BA6"/>
    <w:rsid w:val="0067749D"/>
    <w:rsid w:val="006775EB"/>
    <w:rsid w:val="00677AAC"/>
    <w:rsid w:val="006800B6"/>
    <w:rsid w:val="00680309"/>
    <w:rsid w:val="00680410"/>
    <w:rsid w:val="006804A7"/>
    <w:rsid w:val="00680868"/>
    <w:rsid w:val="006809B6"/>
    <w:rsid w:val="00680B8F"/>
    <w:rsid w:val="006813F0"/>
    <w:rsid w:val="0068200B"/>
    <w:rsid w:val="0068294F"/>
    <w:rsid w:val="00682A67"/>
    <w:rsid w:val="00682AB3"/>
    <w:rsid w:val="00682B7F"/>
    <w:rsid w:val="006833D1"/>
    <w:rsid w:val="00683C43"/>
    <w:rsid w:val="006841C8"/>
    <w:rsid w:val="00684214"/>
    <w:rsid w:val="00684FBA"/>
    <w:rsid w:val="00685297"/>
    <w:rsid w:val="006860C4"/>
    <w:rsid w:val="00686292"/>
    <w:rsid w:val="006864E2"/>
    <w:rsid w:val="006868F9"/>
    <w:rsid w:val="00686BFD"/>
    <w:rsid w:val="00686C60"/>
    <w:rsid w:val="00687071"/>
    <w:rsid w:val="006870DB"/>
    <w:rsid w:val="00687335"/>
    <w:rsid w:val="0068773F"/>
    <w:rsid w:val="0068786F"/>
    <w:rsid w:val="006879CD"/>
    <w:rsid w:val="00687BD2"/>
    <w:rsid w:val="00687C36"/>
    <w:rsid w:val="00687CD2"/>
    <w:rsid w:val="00687DFF"/>
    <w:rsid w:val="00690992"/>
    <w:rsid w:val="00691298"/>
    <w:rsid w:val="006913EC"/>
    <w:rsid w:val="006915D6"/>
    <w:rsid w:val="00691921"/>
    <w:rsid w:val="00691AC5"/>
    <w:rsid w:val="0069211C"/>
    <w:rsid w:val="006926F7"/>
    <w:rsid w:val="00692A66"/>
    <w:rsid w:val="00692AE5"/>
    <w:rsid w:val="0069457C"/>
    <w:rsid w:val="006949A9"/>
    <w:rsid w:val="006949C2"/>
    <w:rsid w:val="00694BEF"/>
    <w:rsid w:val="00695284"/>
    <w:rsid w:val="006952D2"/>
    <w:rsid w:val="006953EC"/>
    <w:rsid w:val="00695937"/>
    <w:rsid w:val="00695C18"/>
    <w:rsid w:val="00695D96"/>
    <w:rsid w:val="00696106"/>
    <w:rsid w:val="00696C2F"/>
    <w:rsid w:val="00697028"/>
    <w:rsid w:val="006A05DC"/>
    <w:rsid w:val="006A07BF"/>
    <w:rsid w:val="006A0938"/>
    <w:rsid w:val="006A0996"/>
    <w:rsid w:val="006A0D16"/>
    <w:rsid w:val="006A0D47"/>
    <w:rsid w:val="006A1B02"/>
    <w:rsid w:val="006A23EC"/>
    <w:rsid w:val="006A24EB"/>
    <w:rsid w:val="006A25C6"/>
    <w:rsid w:val="006A2F87"/>
    <w:rsid w:val="006A31FD"/>
    <w:rsid w:val="006A36D2"/>
    <w:rsid w:val="006A3912"/>
    <w:rsid w:val="006A3DEE"/>
    <w:rsid w:val="006A4101"/>
    <w:rsid w:val="006A4349"/>
    <w:rsid w:val="006A436C"/>
    <w:rsid w:val="006A4626"/>
    <w:rsid w:val="006A47A2"/>
    <w:rsid w:val="006A4E34"/>
    <w:rsid w:val="006A4F65"/>
    <w:rsid w:val="006A51D0"/>
    <w:rsid w:val="006A554E"/>
    <w:rsid w:val="006A5A4D"/>
    <w:rsid w:val="006A5DCE"/>
    <w:rsid w:val="006A6270"/>
    <w:rsid w:val="006A6CA1"/>
    <w:rsid w:val="006A76BA"/>
    <w:rsid w:val="006B0074"/>
    <w:rsid w:val="006B07D4"/>
    <w:rsid w:val="006B0807"/>
    <w:rsid w:val="006B0A8F"/>
    <w:rsid w:val="006B0BB0"/>
    <w:rsid w:val="006B10F6"/>
    <w:rsid w:val="006B1397"/>
    <w:rsid w:val="006B175B"/>
    <w:rsid w:val="006B1905"/>
    <w:rsid w:val="006B22A0"/>
    <w:rsid w:val="006B259A"/>
    <w:rsid w:val="006B26DA"/>
    <w:rsid w:val="006B2E41"/>
    <w:rsid w:val="006B3025"/>
    <w:rsid w:val="006B319E"/>
    <w:rsid w:val="006B31C9"/>
    <w:rsid w:val="006B33FD"/>
    <w:rsid w:val="006B3961"/>
    <w:rsid w:val="006B4133"/>
    <w:rsid w:val="006B45B5"/>
    <w:rsid w:val="006B498A"/>
    <w:rsid w:val="006B4C0D"/>
    <w:rsid w:val="006B4D39"/>
    <w:rsid w:val="006B4EA9"/>
    <w:rsid w:val="006B525B"/>
    <w:rsid w:val="006B5569"/>
    <w:rsid w:val="006B581C"/>
    <w:rsid w:val="006B5ECE"/>
    <w:rsid w:val="006B62A9"/>
    <w:rsid w:val="006B6520"/>
    <w:rsid w:val="006B6DC0"/>
    <w:rsid w:val="006B7032"/>
    <w:rsid w:val="006B76AD"/>
    <w:rsid w:val="006B78DC"/>
    <w:rsid w:val="006B7DFE"/>
    <w:rsid w:val="006C08E5"/>
    <w:rsid w:val="006C0C38"/>
    <w:rsid w:val="006C0CD6"/>
    <w:rsid w:val="006C0D4C"/>
    <w:rsid w:val="006C12C3"/>
    <w:rsid w:val="006C13FD"/>
    <w:rsid w:val="006C1442"/>
    <w:rsid w:val="006C18DA"/>
    <w:rsid w:val="006C1CF9"/>
    <w:rsid w:val="006C2035"/>
    <w:rsid w:val="006C2476"/>
    <w:rsid w:val="006C2CCE"/>
    <w:rsid w:val="006C2CF2"/>
    <w:rsid w:val="006C2D8B"/>
    <w:rsid w:val="006C33D5"/>
    <w:rsid w:val="006C3584"/>
    <w:rsid w:val="006C3716"/>
    <w:rsid w:val="006C39FA"/>
    <w:rsid w:val="006C3B0C"/>
    <w:rsid w:val="006C3C7C"/>
    <w:rsid w:val="006C3CD2"/>
    <w:rsid w:val="006C3D11"/>
    <w:rsid w:val="006C411D"/>
    <w:rsid w:val="006C48FD"/>
    <w:rsid w:val="006C4BF3"/>
    <w:rsid w:val="006C4D82"/>
    <w:rsid w:val="006C4EB1"/>
    <w:rsid w:val="006C5EEF"/>
    <w:rsid w:val="006C5F55"/>
    <w:rsid w:val="006C67E6"/>
    <w:rsid w:val="006C6913"/>
    <w:rsid w:val="006C7161"/>
    <w:rsid w:val="006C72E6"/>
    <w:rsid w:val="006C7421"/>
    <w:rsid w:val="006C7671"/>
    <w:rsid w:val="006C7835"/>
    <w:rsid w:val="006C7A8B"/>
    <w:rsid w:val="006D008D"/>
    <w:rsid w:val="006D03E1"/>
    <w:rsid w:val="006D0A8E"/>
    <w:rsid w:val="006D14F2"/>
    <w:rsid w:val="006D1590"/>
    <w:rsid w:val="006D1740"/>
    <w:rsid w:val="006D17A4"/>
    <w:rsid w:val="006D2209"/>
    <w:rsid w:val="006D23D0"/>
    <w:rsid w:val="006D2A34"/>
    <w:rsid w:val="006D3040"/>
    <w:rsid w:val="006D31B5"/>
    <w:rsid w:val="006D33CC"/>
    <w:rsid w:val="006D386F"/>
    <w:rsid w:val="006D3888"/>
    <w:rsid w:val="006D3AC8"/>
    <w:rsid w:val="006D3C99"/>
    <w:rsid w:val="006D4010"/>
    <w:rsid w:val="006D41E7"/>
    <w:rsid w:val="006D4347"/>
    <w:rsid w:val="006D436C"/>
    <w:rsid w:val="006D48FC"/>
    <w:rsid w:val="006D4A70"/>
    <w:rsid w:val="006D4A7A"/>
    <w:rsid w:val="006D4E21"/>
    <w:rsid w:val="006D50C6"/>
    <w:rsid w:val="006D5116"/>
    <w:rsid w:val="006D51FD"/>
    <w:rsid w:val="006D53AF"/>
    <w:rsid w:val="006D5478"/>
    <w:rsid w:val="006D562C"/>
    <w:rsid w:val="006D5928"/>
    <w:rsid w:val="006D6305"/>
    <w:rsid w:val="006D65F9"/>
    <w:rsid w:val="006D6611"/>
    <w:rsid w:val="006D6636"/>
    <w:rsid w:val="006D6A4F"/>
    <w:rsid w:val="006D6A88"/>
    <w:rsid w:val="006D6B6B"/>
    <w:rsid w:val="006D6C7D"/>
    <w:rsid w:val="006D6FED"/>
    <w:rsid w:val="006D7555"/>
    <w:rsid w:val="006E0071"/>
    <w:rsid w:val="006E0202"/>
    <w:rsid w:val="006E038F"/>
    <w:rsid w:val="006E0431"/>
    <w:rsid w:val="006E06A8"/>
    <w:rsid w:val="006E0DD1"/>
    <w:rsid w:val="006E109B"/>
    <w:rsid w:val="006E149D"/>
    <w:rsid w:val="006E17AE"/>
    <w:rsid w:val="006E2024"/>
    <w:rsid w:val="006E248D"/>
    <w:rsid w:val="006E2A0C"/>
    <w:rsid w:val="006E2B4E"/>
    <w:rsid w:val="006E2CDF"/>
    <w:rsid w:val="006E3273"/>
    <w:rsid w:val="006E34AD"/>
    <w:rsid w:val="006E35B1"/>
    <w:rsid w:val="006E3BF7"/>
    <w:rsid w:val="006E3C57"/>
    <w:rsid w:val="006E40F2"/>
    <w:rsid w:val="006E4496"/>
    <w:rsid w:val="006E4608"/>
    <w:rsid w:val="006E4861"/>
    <w:rsid w:val="006E4873"/>
    <w:rsid w:val="006E50AD"/>
    <w:rsid w:val="006E55FF"/>
    <w:rsid w:val="006E57F7"/>
    <w:rsid w:val="006E58B8"/>
    <w:rsid w:val="006E5B85"/>
    <w:rsid w:val="006E5BC2"/>
    <w:rsid w:val="006E5CB9"/>
    <w:rsid w:val="006E5CDE"/>
    <w:rsid w:val="006E5D12"/>
    <w:rsid w:val="006E5FB3"/>
    <w:rsid w:val="006E630C"/>
    <w:rsid w:val="006E74D3"/>
    <w:rsid w:val="006E7555"/>
    <w:rsid w:val="006E76A1"/>
    <w:rsid w:val="006F010B"/>
    <w:rsid w:val="006F0538"/>
    <w:rsid w:val="006F0AAA"/>
    <w:rsid w:val="006F1BCD"/>
    <w:rsid w:val="006F1C5B"/>
    <w:rsid w:val="006F1C6C"/>
    <w:rsid w:val="006F1DF8"/>
    <w:rsid w:val="006F21F4"/>
    <w:rsid w:val="006F228B"/>
    <w:rsid w:val="006F2C7D"/>
    <w:rsid w:val="006F2C89"/>
    <w:rsid w:val="006F2E53"/>
    <w:rsid w:val="006F2E8A"/>
    <w:rsid w:val="006F34DD"/>
    <w:rsid w:val="006F37D8"/>
    <w:rsid w:val="006F411F"/>
    <w:rsid w:val="006F48D7"/>
    <w:rsid w:val="006F4A5F"/>
    <w:rsid w:val="006F4A90"/>
    <w:rsid w:val="006F4C5E"/>
    <w:rsid w:val="006F5552"/>
    <w:rsid w:val="006F57A0"/>
    <w:rsid w:val="006F58E7"/>
    <w:rsid w:val="006F6117"/>
    <w:rsid w:val="006F6205"/>
    <w:rsid w:val="006F622B"/>
    <w:rsid w:val="006F62F4"/>
    <w:rsid w:val="006F63AB"/>
    <w:rsid w:val="006F6504"/>
    <w:rsid w:val="006F65FD"/>
    <w:rsid w:val="006F671B"/>
    <w:rsid w:val="006F679D"/>
    <w:rsid w:val="006F6842"/>
    <w:rsid w:val="006F6B58"/>
    <w:rsid w:val="006F6F4B"/>
    <w:rsid w:val="006F7A40"/>
    <w:rsid w:val="006F7BDF"/>
    <w:rsid w:val="006F7C1F"/>
    <w:rsid w:val="00700375"/>
    <w:rsid w:val="0070045F"/>
    <w:rsid w:val="0070082A"/>
    <w:rsid w:val="00700A86"/>
    <w:rsid w:val="00700F11"/>
    <w:rsid w:val="0070101E"/>
    <w:rsid w:val="0070200E"/>
    <w:rsid w:val="00702682"/>
    <w:rsid w:val="00702760"/>
    <w:rsid w:val="00702A9B"/>
    <w:rsid w:val="00702C4F"/>
    <w:rsid w:val="00702C84"/>
    <w:rsid w:val="0070343B"/>
    <w:rsid w:val="00703450"/>
    <w:rsid w:val="00703899"/>
    <w:rsid w:val="00703A73"/>
    <w:rsid w:val="00703DE9"/>
    <w:rsid w:val="00703E3E"/>
    <w:rsid w:val="00703F4D"/>
    <w:rsid w:val="00704130"/>
    <w:rsid w:val="00704259"/>
    <w:rsid w:val="0070431A"/>
    <w:rsid w:val="007047F9"/>
    <w:rsid w:val="0070493B"/>
    <w:rsid w:val="00704985"/>
    <w:rsid w:val="0070516C"/>
    <w:rsid w:val="00705591"/>
    <w:rsid w:val="0070560E"/>
    <w:rsid w:val="00705CD4"/>
    <w:rsid w:val="00705D0D"/>
    <w:rsid w:val="00705F0F"/>
    <w:rsid w:val="00705FF1"/>
    <w:rsid w:val="00706085"/>
    <w:rsid w:val="007060E3"/>
    <w:rsid w:val="00706223"/>
    <w:rsid w:val="00706229"/>
    <w:rsid w:val="00706311"/>
    <w:rsid w:val="00706F21"/>
    <w:rsid w:val="0070731B"/>
    <w:rsid w:val="007078BF"/>
    <w:rsid w:val="00707E2C"/>
    <w:rsid w:val="00710166"/>
    <w:rsid w:val="00710360"/>
    <w:rsid w:val="0071063E"/>
    <w:rsid w:val="007114D4"/>
    <w:rsid w:val="00711A55"/>
    <w:rsid w:val="00711B06"/>
    <w:rsid w:val="00711F6C"/>
    <w:rsid w:val="00712B57"/>
    <w:rsid w:val="00713133"/>
    <w:rsid w:val="00713792"/>
    <w:rsid w:val="007137DF"/>
    <w:rsid w:val="007138BF"/>
    <w:rsid w:val="007140FF"/>
    <w:rsid w:val="007147A5"/>
    <w:rsid w:val="00714CD2"/>
    <w:rsid w:val="00715462"/>
    <w:rsid w:val="007154CA"/>
    <w:rsid w:val="0071551D"/>
    <w:rsid w:val="0071571B"/>
    <w:rsid w:val="0071591E"/>
    <w:rsid w:val="00715C58"/>
    <w:rsid w:val="00715C6C"/>
    <w:rsid w:val="007162B2"/>
    <w:rsid w:val="0071699C"/>
    <w:rsid w:val="00716DC9"/>
    <w:rsid w:val="00716FB7"/>
    <w:rsid w:val="0071700A"/>
    <w:rsid w:val="00717405"/>
    <w:rsid w:val="00717584"/>
    <w:rsid w:val="007177D8"/>
    <w:rsid w:val="00717AE6"/>
    <w:rsid w:val="00717E16"/>
    <w:rsid w:val="00717F09"/>
    <w:rsid w:val="00720285"/>
    <w:rsid w:val="00720609"/>
    <w:rsid w:val="00721A94"/>
    <w:rsid w:val="00722676"/>
    <w:rsid w:val="00722CA3"/>
    <w:rsid w:val="00722CBE"/>
    <w:rsid w:val="00722CED"/>
    <w:rsid w:val="00722F9D"/>
    <w:rsid w:val="007230A8"/>
    <w:rsid w:val="007232E4"/>
    <w:rsid w:val="007240FE"/>
    <w:rsid w:val="0072425F"/>
    <w:rsid w:val="007243F9"/>
    <w:rsid w:val="0072472F"/>
    <w:rsid w:val="00724DC1"/>
    <w:rsid w:val="00724F01"/>
    <w:rsid w:val="007253B1"/>
    <w:rsid w:val="00725759"/>
    <w:rsid w:val="00725904"/>
    <w:rsid w:val="00726EB8"/>
    <w:rsid w:val="0072706B"/>
    <w:rsid w:val="0072756D"/>
    <w:rsid w:val="00727A36"/>
    <w:rsid w:val="00727A7D"/>
    <w:rsid w:val="00727FDB"/>
    <w:rsid w:val="007301CB"/>
    <w:rsid w:val="007301D2"/>
    <w:rsid w:val="007303AD"/>
    <w:rsid w:val="007305D0"/>
    <w:rsid w:val="007309F3"/>
    <w:rsid w:val="00730F54"/>
    <w:rsid w:val="00731081"/>
    <w:rsid w:val="007311A9"/>
    <w:rsid w:val="00732303"/>
    <w:rsid w:val="0073232C"/>
    <w:rsid w:val="0073244B"/>
    <w:rsid w:val="00732E30"/>
    <w:rsid w:val="007333B0"/>
    <w:rsid w:val="007333EA"/>
    <w:rsid w:val="00733827"/>
    <w:rsid w:val="00733982"/>
    <w:rsid w:val="00733CC3"/>
    <w:rsid w:val="00734AE4"/>
    <w:rsid w:val="00734C4F"/>
    <w:rsid w:val="00734C79"/>
    <w:rsid w:val="00734F7C"/>
    <w:rsid w:val="00735217"/>
    <w:rsid w:val="00735335"/>
    <w:rsid w:val="00735738"/>
    <w:rsid w:val="00736099"/>
    <w:rsid w:val="00736126"/>
    <w:rsid w:val="007361A7"/>
    <w:rsid w:val="0073623C"/>
    <w:rsid w:val="0073639D"/>
    <w:rsid w:val="0073659E"/>
    <w:rsid w:val="007367F3"/>
    <w:rsid w:val="00736980"/>
    <w:rsid w:val="00736F45"/>
    <w:rsid w:val="00737325"/>
    <w:rsid w:val="00737487"/>
    <w:rsid w:val="00737AAE"/>
    <w:rsid w:val="00737B18"/>
    <w:rsid w:val="00737E03"/>
    <w:rsid w:val="007408B3"/>
    <w:rsid w:val="00740905"/>
    <w:rsid w:val="0074103C"/>
    <w:rsid w:val="00741375"/>
    <w:rsid w:val="00741630"/>
    <w:rsid w:val="007416A2"/>
    <w:rsid w:val="007416D7"/>
    <w:rsid w:val="007417EF"/>
    <w:rsid w:val="00741AA9"/>
    <w:rsid w:val="007420E3"/>
    <w:rsid w:val="0074255C"/>
    <w:rsid w:val="00742A59"/>
    <w:rsid w:val="00742B47"/>
    <w:rsid w:val="00742F0F"/>
    <w:rsid w:val="00743061"/>
    <w:rsid w:val="0074310F"/>
    <w:rsid w:val="0074355D"/>
    <w:rsid w:val="0074361F"/>
    <w:rsid w:val="007438CB"/>
    <w:rsid w:val="00743CB7"/>
    <w:rsid w:val="00743F0E"/>
    <w:rsid w:val="0074401D"/>
    <w:rsid w:val="00744125"/>
    <w:rsid w:val="00744166"/>
    <w:rsid w:val="0074429F"/>
    <w:rsid w:val="007442EA"/>
    <w:rsid w:val="00744555"/>
    <w:rsid w:val="00744C87"/>
    <w:rsid w:val="00744D5E"/>
    <w:rsid w:val="00744F04"/>
    <w:rsid w:val="007451DD"/>
    <w:rsid w:val="007456EB"/>
    <w:rsid w:val="00745728"/>
    <w:rsid w:val="00745782"/>
    <w:rsid w:val="00745812"/>
    <w:rsid w:val="00745826"/>
    <w:rsid w:val="00745B18"/>
    <w:rsid w:val="00745EFF"/>
    <w:rsid w:val="00746367"/>
    <w:rsid w:val="00746820"/>
    <w:rsid w:val="00746C68"/>
    <w:rsid w:val="00746CB1"/>
    <w:rsid w:val="00746D58"/>
    <w:rsid w:val="00747083"/>
    <w:rsid w:val="0074729A"/>
    <w:rsid w:val="007478DD"/>
    <w:rsid w:val="00747924"/>
    <w:rsid w:val="00747EF9"/>
    <w:rsid w:val="0075036F"/>
    <w:rsid w:val="00750522"/>
    <w:rsid w:val="007508C0"/>
    <w:rsid w:val="00750902"/>
    <w:rsid w:val="00750999"/>
    <w:rsid w:val="00750D1D"/>
    <w:rsid w:val="00750E55"/>
    <w:rsid w:val="0075103B"/>
    <w:rsid w:val="007510D3"/>
    <w:rsid w:val="007510F4"/>
    <w:rsid w:val="007515B8"/>
    <w:rsid w:val="00751954"/>
    <w:rsid w:val="00751FF4"/>
    <w:rsid w:val="0075277E"/>
    <w:rsid w:val="00752807"/>
    <w:rsid w:val="00752A0E"/>
    <w:rsid w:val="00753042"/>
    <w:rsid w:val="00753C9A"/>
    <w:rsid w:val="00753DFF"/>
    <w:rsid w:val="00754A0A"/>
    <w:rsid w:val="00754CC6"/>
    <w:rsid w:val="007551CA"/>
    <w:rsid w:val="0075589C"/>
    <w:rsid w:val="00755F07"/>
    <w:rsid w:val="00756753"/>
    <w:rsid w:val="0075682A"/>
    <w:rsid w:val="007569C7"/>
    <w:rsid w:val="00757060"/>
    <w:rsid w:val="0075719E"/>
    <w:rsid w:val="0075742F"/>
    <w:rsid w:val="007604A7"/>
    <w:rsid w:val="00760F54"/>
    <w:rsid w:val="007618C8"/>
    <w:rsid w:val="00761BFB"/>
    <w:rsid w:val="00761C6E"/>
    <w:rsid w:val="0076209F"/>
    <w:rsid w:val="00762755"/>
    <w:rsid w:val="00762933"/>
    <w:rsid w:val="00762B83"/>
    <w:rsid w:val="00762E3C"/>
    <w:rsid w:val="007630E9"/>
    <w:rsid w:val="0076334B"/>
    <w:rsid w:val="00763523"/>
    <w:rsid w:val="00763C32"/>
    <w:rsid w:val="00763CC0"/>
    <w:rsid w:val="00764482"/>
    <w:rsid w:val="00764492"/>
    <w:rsid w:val="007645E3"/>
    <w:rsid w:val="007645E6"/>
    <w:rsid w:val="00764824"/>
    <w:rsid w:val="00764AB4"/>
    <w:rsid w:val="00764FB9"/>
    <w:rsid w:val="007650A1"/>
    <w:rsid w:val="00765123"/>
    <w:rsid w:val="0076548E"/>
    <w:rsid w:val="00765B9A"/>
    <w:rsid w:val="00765BF4"/>
    <w:rsid w:val="00765F09"/>
    <w:rsid w:val="00766934"/>
    <w:rsid w:val="007671BB"/>
    <w:rsid w:val="00767309"/>
    <w:rsid w:val="007677A4"/>
    <w:rsid w:val="00767963"/>
    <w:rsid w:val="00767BD8"/>
    <w:rsid w:val="00770221"/>
    <w:rsid w:val="0077050A"/>
    <w:rsid w:val="0077051D"/>
    <w:rsid w:val="0077058F"/>
    <w:rsid w:val="007706D9"/>
    <w:rsid w:val="00770B81"/>
    <w:rsid w:val="00770B8E"/>
    <w:rsid w:val="00770BBD"/>
    <w:rsid w:val="007713F1"/>
    <w:rsid w:val="007716F4"/>
    <w:rsid w:val="00771943"/>
    <w:rsid w:val="00771C32"/>
    <w:rsid w:val="00771E22"/>
    <w:rsid w:val="007728F9"/>
    <w:rsid w:val="00772F42"/>
    <w:rsid w:val="00773570"/>
    <w:rsid w:val="007735D6"/>
    <w:rsid w:val="00773668"/>
    <w:rsid w:val="00773874"/>
    <w:rsid w:val="0077456B"/>
    <w:rsid w:val="007747A8"/>
    <w:rsid w:val="00774874"/>
    <w:rsid w:val="00774916"/>
    <w:rsid w:val="007749C6"/>
    <w:rsid w:val="00775004"/>
    <w:rsid w:val="007756A8"/>
    <w:rsid w:val="00775E37"/>
    <w:rsid w:val="00776A84"/>
    <w:rsid w:val="00776B62"/>
    <w:rsid w:val="00776B65"/>
    <w:rsid w:val="00776C4C"/>
    <w:rsid w:val="00776EA1"/>
    <w:rsid w:val="00776EB7"/>
    <w:rsid w:val="00776F70"/>
    <w:rsid w:val="00777370"/>
    <w:rsid w:val="007773DC"/>
    <w:rsid w:val="0077786D"/>
    <w:rsid w:val="00777BBD"/>
    <w:rsid w:val="00777C9D"/>
    <w:rsid w:val="00777D3E"/>
    <w:rsid w:val="00780430"/>
    <w:rsid w:val="0078055E"/>
    <w:rsid w:val="0078074E"/>
    <w:rsid w:val="007808E9"/>
    <w:rsid w:val="00780B65"/>
    <w:rsid w:val="00780D9E"/>
    <w:rsid w:val="00780F19"/>
    <w:rsid w:val="007828D5"/>
    <w:rsid w:val="007829A6"/>
    <w:rsid w:val="00782D22"/>
    <w:rsid w:val="00782DDD"/>
    <w:rsid w:val="00782FDC"/>
    <w:rsid w:val="007830EA"/>
    <w:rsid w:val="007838C7"/>
    <w:rsid w:val="00783AB2"/>
    <w:rsid w:val="00783E7B"/>
    <w:rsid w:val="00783E93"/>
    <w:rsid w:val="00783FA9"/>
    <w:rsid w:val="007844D5"/>
    <w:rsid w:val="007849BF"/>
    <w:rsid w:val="00784A4B"/>
    <w:rsid w:val="00784E8C"/>
    <w:rsid w:val="0078527C"/>
    <w:rsid w:val="007857AA"/>
    <w:rsid w:val="007858D7"/>
    <w:rsid w:val="00785A2D"/>
    <w:rsid w:val="00785A34"/>
    <w:rsid w:val="00785D38"/>
    <w:rsid w:val="00785E75"/>
    <w:rsid w:val="0078664F"/>
    <w:rsid w:val="007866A6"/>
    <w:rsid w:val="00786B15"/>
    <w:rsid w:val="00786B65"/>
    <w:rsid w:val="0078726E"/>
    <w:rsid w:val="007878CE"/>
    <w:rsid w:val="007904A0"/>
    <w:rsid w:val="007909A9"/>
    <w:rsid w:val="007913F4"/>
    <w:rsid w:val="0079141E"/>
    <w:rsid w:val="00791543"/>
    <w:rsid w:val="00791899"/>
    <w:rsid w:val="00791E58"/>
    <w:rsid w:val="00791F67"/>
    <w:rsid w:val="007923A2"/>
    <w:rsid w:val="00792500"/>
    <w:rsid w:val="007927EF"/>
    <w:rsid w:val="0079280A"/>
    <w:rsid w:val="007928D8"/>
    <w:rsid w:val="00792A60"/>
    <w:rsid w:val="00792CDD"/>
    <w:rsid w:val="00792D25"/>
    <w:rsid w:val="0079313F"/>
    <w:rsid w:val="007931B6"/>
    <w:rsid w:val="007936DA"/>
    <w:rsid w:val="00793A01"/>
    <w:rsid w:val="00793BAE"/>
    <w:rsid w:val="007941CA"/>
    <w:rsid w:val="0079439E"/>
    <w:rsid w:val="007944C9"/>
    <w:rsid w:val="00794BC9"/>
    <w:rsid w:val="00794C93"/>
    <w:rsid w:val="00794DF2"/>
    <w:rsid w:val="00795579"/>
    <w:rsid w:val="00795659"/>
    <w:rsid w:val="007956C4"/>
    <w:rsid w:val="00795D89"/>
    <w:rsid w:val="00795DFA"/>
    <w:rsid w:val="007960E3"/>
    <w:rsid w:val="0079618E"/>
    <w:rsid w:val="007963C9"/>
    <w:rsid w:val="00796C2E"/>
    <w:rsid w:val="00796CA4"/>
    <w:rsid w:val="00796FC7"/>
    <w:rsid w:val="00797B3B"/>
    <w:rsid w:val="00797DE3"/>
    <w:rsid w:val="007A00D5"/>
    <w:rsid w:val="007A0312"/>
    <w:rsid w:val="007A0B98"/>
    <w:rsid w:val="007A0D1C"/>
    <w:rsid w:val="007A20AF"/>
    <w:rsid w:val="007A26C5"/>
    <w:rsid w:val="007A2A94"/>
    <w:rsid w:val="007A2BB0"/>
    <w:rsid w:val="007A2CEF"/>
    <w:rsid w:val="007A2FBD"/>
    <w:rsid w:val="007A302B"/>
    <w:rsid w:val="007A3880"/>
    <w:rsid w:val="007A3D37"/>
    <w:rsid w:val="007A3DE3"/>
    <w:rsid w:val="007A3F2D"/>
    <w:rsid w:val="007A4F25"/>
    <w:rsid w:val="007A5454"/>
    <w:rsid w:val="007A59B4"/>
    <w:rsid w:val="007A5A0F"/>
    <w:rsid w:val="007A5A91"/>
    <w:rsid w:val="007A5AA0"/>
    <w:rsid w:val="007A5FD0"/>
    <w:rsid w:val="007A661A"/>
    <w:rsid w:val="007A66EA"/>
    <w:rsid w:val="007A698C"/>
    <w:rsid w:val="007A6999"/>
    <w:rsid w:val="007A7177"/>
    <w:rsid w:val="007A7515"/>
    <w:rsid w:val="007A79EA"/>
    <w:rsid w:val="007B0218"/>
    <w:rsid w:val="007B0F88"/>
    <w:rsid w:val="007B1083"/>
    <w:rsid w:val="007B1270"/>
    <w:rsid w:val="007B155A"/>
    <w:rsid w:val="007B157E"/>
    <w:rsid w:val="007B21D2"/>
    <w:rsid w:val="007B21F7"/>
    <w:rsid w:val="007B2248"/>
    <w:rsid w:val="007B22EA"/>
    <w:rsid w:val="007B23B0"/>
    <w:rsid w:val="007B2803"/>
    <w:rsid w:val="007B2883"/>
    <w:rsid w:val="007B2F14"/>
    <w:rsid w:val="007B35D0"/>
    <w:rsid w:val="007B3A9B"/>
    <w:rsid w:val="007B3DF8"/>
    <w:rsid w:val="007B3DFB"/>
    <w:rsid w:val="007B4080"/>
    <w:rsid w:val="007B44D4"/>
    <w:rsid w:val="007B46C6"/>
    <w:rsid w:val="007B46F7"/>
    <w:rsid w:val="007B4943"/>
    <w:rsid w:val="007B4C80"/>
    <w:rsid w:val="007B4D7A"/>
    <w:rsid w:val="007B4F7E"/>
    <w:rsid w:val="007B51DA"/>
    <w:rsid w:val="007B53E4"/>
    <w:rsid w:val="007B5496"/>
    <w:rsid w:val="007B565E"/>
    <w:rsid w:val="007B5709"/>
    <w:rsid w:val="007B59FB"/>
    <w:rsid w:val="007B603C"/>
    <w:rsid w:val="007B617C"/>
    <w:rsid w:val="007B6942"/>
    <w:rsid w:val="007B6AFA"/>
    <w:rsid w:val="007B7732"/>
    <w:rsid w:val="007B79B1"/>
    <w:rsid w:val="007B7A85"/>
    <w:rsid w:val="007C033C"/>
    <w:rsid w:val="007C0C8E"/>
    <w:rsid w:val="007C0E07"/>
    <w:rsid w:val="007C158D"/>
    <w:rsid w:val="007C1985"/>
    <w:rsid w:val="007C1B17"/>
    <w:rsid w:val="007C232F"/>
    <w:rsid w:val="007C23AE"/>
    <w:rsid w:val="007C2A67"/>
    <w:rsid w:val="007C2AC1"/>
    <w:rsid w:val="007C2B0E"/>
    <w:rsid w:val="007C2E44"/>
    <w:rsid w:val="007C32AB"/>
    <w:rsid w:val="007C3372"/>
    <w:rsid w:val="007C3B98"/>
    <w:rsid w:val="007C3EEC"/>
    <w:rsid w:val="007C4319"/>
    <w:rsid w:val="007C50C7"/>
    <w:rsid w:val="007C5176"/>
    <w:rsid w:val="007C54FD"/>
    <w:rsid w:val="007C5567"/>
    <w:rsid w:val="007C563F"/>
    <w:rsid w:val="007C57C0"/>
    <w:rsid w:val="007C5856"/>
    <w:rsid w:val="007C5BA8"/>
    <w:rsid w:val="007C6083"/>
    <w:rsid w:val="007C7287"/>
    <w:rsid w:val="007C7BC8"/>
    <w:rsid w:val="007C7C29"/>
    <w:rsid w:val="007C7CD1"/>
    <w:rsid w:val="007D017B"/>
    <w:rsid w:val="007D0BC7"/>
    <w:rsid w:val="007D0CBC"/>
    <w:rsid w:val="007D0E0B"/>
    <w:rsid w:val="007D10A4"/>
    <w:rsid w:val="007D10ED"/>
    <w:rsid w:val="007D1442"/>
    <w:rsid w:val="007D168E"/>
    <w:rsid w:val="007D177B"/>
    <w:rsid w:val="007D1E63"/>
    <w:rsid w:val="007D1F16"/>
    <w:rsid w:val="007D1FB8"/>
    <w:rsid w:val="007D206C"/>
    <w:rsid w:val="007D2811"/>
    <w:rsid w:val="007D2E5E"/>
    <w:rsid w:val="007D311E"/>
    <w:rsid w:val="007D31DF"/>
    <w:rsid w:val="007D3780"/>
    <w:rsid w:val="007D3912"/>
    <w:rsid w:val="007D395A"/>
    <w:rsid w:val="007D3968"/>
    <w:rsid w:val="007D3BD7"/>
    <w:rsid w:val="007D3D8E"/>
    <w:rsid w:val="007D4509"/>
    <w:rsid w:val="007D49C5"/>
    <w:rsid w:val="007D5352"/>
    <w:rsid w:val="007D5CEE"/>
    <w:rsid w:val="007D64E2"/>
    <w:rsid w:val="007D67D8"/>
    <w:rsid w:val="007D6852"/>
    <w:rsid w:val="007D6AE8"/>
    <w:rsid w:val="007D6D69"/>
    <w:rsid w:val="007D6F72"/>
    <w:rsid w:val="007D7656"/>
    <w:rsid w:val="007D787C"/>
    <w:rsid w:val="007D7950"/>
    <w:rsid w:val="007D7FDD"/>
    <w:rsid w:val="007E0301"/>
    <w:rsid w:val="007E036B"/>
    <w:rsid w:val="007E03AC"/>
    <w:rsid w:val="007E04CC"/>
    <w:rsid w:val="007E04DE"/>
    <w:rsid w:val="007E0D75"/>
    <w:rsid w:val="007E101A"/>
    <w:rsid w:val="007E1028"/>
    <w:rsid w:val="007E1329"/>
    <w:rsid w:val="007E1AF0"/>
    <w:rsid w:val="007E1D07"/>
    <w:rsid w:val="007E1D8B"/>
    <w:rsid w:val="007E23A5"/>
    <w:rsid w:val="007E2DF6"/>
    <w:rsid w:val="007E2E99"/>
    <w:rsid w:val="007E3133"/>
    <w:rsid w:val="007E31BD"/>
    <w:rsid w:val="007E3319"/>
    <w:rsid w:val="007E391D"/>
    <w:rsid w:val="007E43BD"/>
    <w:rsid w:val="007E4BD0"/>
    <w:rsid w:val="007E4CAB"/>
    <w:rsid w:val="007E528F"/>
    <w:rsid w:val="007E53AE"/>
    <w:rsid w:val="007E55E7"/>
    <w:rsid w:val="007E575E"/>
    <w:rsid w:val="007E5822"/>
    <w:rsid w:val="007E5915"/>
    <w:rsid w:val="007E5948"/>
    <w:rsid w:val="007E5A66"/>
    <w:rsid w:val="007E5D21"/>
    <w:rsid w:val="007E6083"/>
    <w:rsid w:val="007E60B3"/>
    <w:rsid w:val="007E63C8"/>
    <w:rsid w:val="007E6531"/>
    <w:rsid w:val="007E6A30"/>
    <w:rsid w:val="007E6B6D"/>
    <w:rsid w:val="007E72B8"/>
    <w:rsid w:val="007E7388"/>
    <w:rsid w:val="007E779F"/>
    <w:rsid w:val="007E7BDF"/>
    <w:rsid w:val="007E7D52"/>
    <w:rsid w:val="007F0089"/>
    <w:rsid w:val="007F05C2"/>
    <w:rsid w:val="007F0A48"/>
    <w:rsid w:val="007F0C08"/>
    <w:rsid w:val="007F0D75"/>
    <w:rsid w:val="007F0DC5"/>
    <w:rsid w:val="007F1358"/>
    <w:rsid w:val="007F172B"/>
    <w:rsid w:val="007F17E4"/>
    <w:rsid w:val="007F19F2"/>
    <w:rsid w:val="007F1B08"/>
    <w:rsid w:val="007F1BBB"/>
    <w:rsid w:val="007F1C63"/>
    <w:rsid w:val="007F1C92"/>
    <w:rsid w:val="007F2542"/>
    <w:rsid w:val="007F25FD"/>
    <w:rsid w:val="007F2631"/>
    <w:rsid w:val="007F2960"/>
    <w:rsid w:val="007F2992"/>
    <w:rsid w:val="007F2BBF"/>
    <w:rsid w:val="007F2BC4"/>
    <w:rsid w:val="007F3D0C"/>
    <w:rsid w:val="007F41F6"/>
    <w:rsid w:val="007F43AA"/>
    <w:rsid w:val="007F43F7"/>
    <w:rsid w:val="007F4DC9"/>
    <w:rsid w:val="007F503E"/>
    <w:rsid w:val="007F5085"/>
    <w:rsid w:val="007F5310"/>
    <w:rsid w:val="007F5A2B"/>
    <w:rsid w:val="007F5B37"/>
    <w:rsid w:val="007F5BD9"/>
    <w:rsid w:val="007F5F0D"/>
    <w:rsid w:val="007F615E"/>
    <w:rsid w:val="007F61FB"/>
    <w:rsid w:val="007F6394"/>
    <w:rsid w:val="007F64F2"/>
    <w:rsid w:val="007F7197"/>
    <w:rsid w:val="007F7281"/>
    <w:rsid w:val="007F7434"/>
    <w:rsid w:val="007F75DF"/>
    <w:rsid w:val="007F7643"/>
    <w:rsid w:val="007F7F71"/>
    <w:rsid w:val="008001DD"/>
    <w:rsid w:val="00800297"/>
    <w:rsid w:val="008009A2"/>
    <w:rsid w:val="008009ED"/>
    <w:rsid w:val="00800DD4"/>
    <w:rsid w:val="00801AC8"/>
    <w:rsid w:val="0080299E"/>
    <w:rsid w:val="00802BB8"/>
    <w:rsid w:val="00802E5E"/>
    <w:rsid w:val="008031A8"/>
    <w:rsid w:val="00803431"/>
    <w:rsid w:val="008039AF"/>
    <w:rsid w:val="008039C7"/>
    <w:rsid w:val="00803A0A"/>
    <w:rsid w:val="00803A47"/>
    <w:rsid w:val="00803D69"/>
    <w:rsid w:val="00803E5B"/>
    <w:rsid w:val="00804FC2"/>
    <w:rsid w:val="00805306"/>
    <w:rsid w:val="0080542E"/>
    <w:rsid w:val="008054C8"/>
    <w:rsid w:val="00805BE1"/>
    <w:rsid w:val="00805F91"/>
    <w:rsid w:val="008060E5"/>
    <w:rsid w:val="00806195"/>
    <w:rsid w:val="00806622"/>
    <w:rsid w:val="00806C8F"/>
    <w:rsid w:val="00806F43"/>
    <w:rsid w:val="00806F99"/>
    <w:rsid w:val="00807522"/>
    <w:rsid w:val="008076BD"/>
    <w:rsid w:val="00807A79"/>
    <w:rsid w:val="0081001A"/>
    <w:rsid w:val="00810055"/>
    <w:rsid w:val="00810151"/>
    <w:rsid w:val="0081019C"/>
    <w:rsid w:val="00810207"/>
    <w:rsid w:val="0081072B"/>
    <w:rsid w:val="0081090F"/>
    <w:rsid w:val="00810C21"/>
    <w:rsid w:val="00810C52"/>
    <w:rsid w:val="00810D6F"/>
    <w:rsid w:val="00810DDE"/>
    <w:rsid w:val="00810F14"/>
    <w:rsid w:val="0081106C"/>
    <w:rsid w:val="008113C7"/>
    <w:rsid w:val="00811F47"/>
    <w:rsid w:val="008124CD"/>
    <w:rsid w:val="00812531"/>
    <w:rsid w:val="0081271B"/>
    <w:rsid w:val="00812A0E"/>
    <w:rsid w:val="00812D1F"/>
    <w:rsid w:val="00813548"/>
    <w:rsid w:val="00813811"/>
    <w:rsid w:val="008138F9"/>
    <w:rsid w:val="00813C2E"/>
    <w:rsid w:val="00814771"/>
    <w:rsid w:val="008147D3"/>
    <w:rsid w:val="008149B5"/>
    <w:rsid w:val="00814A9A"/>
    <w:rsid w:val="00814AF6"/>
    <w:rsid w:val="00815309"/>
    <w:rsid w:val="00815DE4"/>
    <w:rsid w:val="00816FE0"/>
    <w:rsid w:val="00817A50"/>
    <w:rsid w:val="00817D5B"/>
    <w:rsid w:val="00820260"/>
    <w:rsid w:val="008203F8"/>
    <w:rsid w:val="0082072E"/>
    <w:rsid w:val="00820785"/>
    <w:rsid w:val="00820CCD"/>
    <w:rsid w:val="008211EF"/>
    <w:rsid w:val="0082134D"/>
    <w:rsid w:val="0082137A"/>
    <w:rsid w:val="00821468"/>
    <w:rsid w:val="008217BD"/>
    <w:rsid w:val="00821D79"/>
    <w:rsid w:val="00821FA4"/>
    <w:rsid w:val="008220D7"/>
    <w:rsid w:val="008223EF"/>
    <w:rsid w:val="008226C0"/>
    <w:rsid w:val="0082278F"/>
    <w:rsid w:val="00823153"/>
    <w:rsid w:val="008231E1"/>
    <w:rsid w:val="00823375"/>
    <w:rsid w:val="008234F9"/>
    <w:rsid w:val="00823616"/>
    <w:rsid w:val="00823675"/>
    <w:rsid w:val="00823791"/>
    <w:rsid w:val="00823EE4"/>
    <w:rsid w:val="0082410C"/>
    <w:rsid w:val="00824E47"/>
    <w:rsid w:val="00824E9D"/>
    <w:rsid w:val="008250D9"/>
    <w:rsid w:val="008252B4"/>
    <w:rsid w:val="0082584E"/>
    <w:rsid w:val="008261A3"/>
    <w:rsid w:val="0082629D"/>
    <w:rsid w:val="0082635B"/>
    <w:rsid w:val="0082672A"/>
    <w:rsid w:val="008268EA"/>
    <w:rsid w:val="00826A47"/>
    <w:rsid w:val="00827269"/>
    <w:rsid w:val="008272FA"/>
    <w:rsid w:val="00827678"/>
    <w:rsid w:val="00827A8D"/>
    <w:rsid w:val="00827FB4"/>
    <w:rsid w:val="00830158"/>
    <w:rsid w:val="008301CE"/>
    <w:rsid w:val="0083059A"/>
    <w:rsid w:val="00830694"/>
    <w:rsid w:val="00830813"/>
    <w:rsid w:val="008308C7"/>
    <w:rsid w:val="00830B0E"/>
    <w:rsid w:val="00830CC9"/>
    <w:rsid w:val="008311A5"/>
    <w:rsid w:val="008314B8"/>
    <w:rsid w:val="008315A9"/>
    <w:rsid w:val="00831932"/>
    <w:rsid w:val="00831942"/>
    <w:rsid w:val="00831B05"/>
    <w:rsid w:val="00831CA3"/>
    <w:rsid w:val="0083200F"/>
    <w:rsid w:val="00832178"/>
    <w:rsid w:val="00832410"/>
    <w:rsid w:val="0083249A"/>
    <w:rsid w:val="00832B27"/>
    <w:rsid w:val="00833179"/>
    <w:rsid w:val="008344E8"/>
    <w:rsid w:val="008348FE"/>
    <w:rsid w:val="00834ABB"/>
    <w:rsid w:val="00834E99"/>
    <w:rsid w:val="00835136"/>
    <w:rsid w:val="008356A4"/>
    <w:rsid w:val="00835788"/>
    <w:rsid w:val="00835B5D"/>
    <w:rsid w:val="00835B8A"/>
    <w:rsid w:val="0083663A"/>
    <w:rsid w:val="00836AC8"/>
    <w:rsid w:val="00836DED"/>
    <w:rsid w:val="00836F48"/>
    <w:rsid w:val="008370DE"/>
    <w:rsid w:val="008377E9"/>
    <w:rsid w:val="00837D0B"/>
    <w:rsid w:val="00837ECC"/>
    <w:rsid w:val="008402C7"/>
    <w:rsid w:val="0084047E"/>
    <w:rsid w:val="008404F2"/>
    <w:rsid w:val="00840724"/>
    <w:rsid w:val="00840AD6"/>
    <w:rsid w:val="008411D5"/>
    <w:rsid w:val="00841B20"/>
    <w:rsid w:val="00841EA9"/>
    <w:rsid w:val="00842343"/>
    <w:rsid w:val="0084238C"/>
    <w:rsid w:val="008426FE"/>
    <w:rsid w:val="00842AEE"/>
    <w:rsid w:val="00843153"/>
    <w:rsid w:val="00843D3E"/>
    <w:rsid w:val="00843F40"/>
    <w:rsid w:val="0084417B"/>
    <w:rsid w:val="008450C8"/>
    <w:rsid w:val="0084519F"/>
    <w:rsid w:val="00845379"/>
    <w:rsid w:val="0084539D"/>
    <w:rsid w:val="00845523"/>
    <w:rsid w:val="0084591A"/>
    <w:rsid w:val="0084597E"/>
    <w:rsid w:val="00845B0D"/>
    <w:rsid w:val="00845BCE"/>
    <w:rsid w:val="00845E0B"/>
    <w:rsid w:val="00845EB8"/>
    <w:rsid w:val="00845FF0"/>
    <w:rsid w:val="008460C3"/>
    <w:rsid w:val="008461C0"/>
    <w:rsid w:val="0084648B"/>
    <w:rsid w:val="0084664E"/>
    <w:rsid w:val="0084668C"/>
    <w:rsid w:val="008467FF"/>
    <w:rsid w:val="00846A62"/>
    <w:rsid w:val="00846C9D"/>
    <w:rsid w:val="00846D73"/>
    <w:rsid w:val="00847112"/>
    <w:rsid w:val="008471C3"/>
    <w:rsid w:val="00847419"/>
    <w:rsid w:val="00847531"/>
    <w:rsid w:val="0084780D"/>
    <w:rsid w:val="008479AA"/>
    <w:rsid w:val="00847BD7"/>
    <w:rsid w:val="00847F77"/>
    <w:rsid w:val="008508B3"/>
    <w:rsid w:val="00850D1E"/>
    <w:rsid w:val="008513B6"/>
    <w:rsid w:val="00851608"/>
    <w:rsid w:val="008520A8"/>
    <w:rsid w:val="00852510"/>
    <w:rsid w:val="008533B8"/>
    <w:rsid w:val="00853D00"/>
    <w:rsid w:val="00853D62"/>
    <w:rsid w:val="00853EB8"/>
    <w:rsid w:val="008541AD"/>
    <w:rsid w:val="00854795"/>
    <w:rsid w:val="00854B92"/>
    <w:rsid w:val="00854E42"/>
    <w:rsid w:val="008551FA"/>
    <w:rsid w:val="00855272"/>
    <w:rsid w:val="008553B8"/>
    <w:rsid w:val="0085594B"/>
    <w:rsid w:val="00855C76"/>
    <w:rsid w:val="00855DB0"/>
    <w:rsid w:val="00855E65"/>
    <w:rsid w:val="00856162"/>
    <w:rsid w:val="008566A2"/>
    <w:rsid w:val="008569D1"/>
    <w:rsid w:val="00856F9A"/>
    <w:rsid w:val="00857045"/>
    <w:rsid w:val="00857189"/>
    <w:rsid w:val="008572EC"/>
    <w:rsid w:val="008576F8"/>
    <w:rsid w:val="00857B89"/>
    <w:rsid w:val="00857E0C"/>
    <w:rsid w:val="00860215"/>
    <w:rsid w:val="00860374"/>
    <w:rsid w:val="00860570"/>
    <w:rsid w:val="00860860"/>
    <w:rsid w:val="00860A69"/>
    <w:rsid w:val="00860B47"/>
    <w:rsid w:val="008615CC"/>
    <w:rsid w:val="00862341"/>
    <w:rsid w:val="00862421"/>
    <w:rsid w:val="008624A9"/>
    <w:rsid w:val="008627FD"/>
    <w:rsid w:val="00862CFE"/>
    <w:rsid w:val="00863067"/>
    <w:rsid w:val="00863A61"/>
    <w:rsid w:val="00863B14"/>
    <w:rsid w:val="008647AE"/>
    <w:rsid w:val="00864B59"/>
    <w:rsid w:val="00864DCC"/>
    <w:rsid w:val="0086539F"/>
    <w:rsid w:val="00865A45"/>
    <w:rsid w:val="00865BEB"/>
    <w:rsid w:val="00865CDC"/>
    <w:rsid w:val="00866060"/>
    <w:rsid w:val="00866061"/>
    <w:rsid w:val="00866D14"/>
    <w:rsid w:val="00866FD1"/>
    <w:rsid w:val="00867508"/>
    <w:rsid w:val="008675AB"/>
    <w:rsid w:val="00867801"/>
    <w:rsid w:val="0086786B"/>
    <w:rsid w:val="0086790F"/>
    <w:rsid w:val="00867D82"/>
    <w:rsid w:val="00870124"/>
    <w:rsid w:val="008706D7"/>
    <w:rsid w:val="00870B82"/>
    <w:rsid w:val="00870F7B"/>
    <w:rsid w:val="00871121"/>
    <w:rsid w:val="00871689"/>
    <w:rsid w:val="00871E18"/>
    <w:rsid w:val="008720EC"/>
    <w:rsid w:val="00872254"/>
    <w:rsid w:val="0087232A"/>
    <w:rsid w:val="0087232C"/>
    <w:rsid w:val="00872F18"/>
    <w:rsid w:val="00873406"/>
    <w:rsid w:val="00874200"/>
    <w:rsid w:val="008749C5"/>
    <w:rsid w:val="00874B4B"/>
    <w:rsid w:val="00874C15"/>
    <w:rsid w:val="00874DA7"/>
    <w:rsid w:val="00875229"/>
    <w:rsid w:val="00875709"/>
    <w:rsid w:val="008757E4"/>
    <w:rsid w:val="008758C3"/>
    <w:rsid w:val="00875C2C"/>
    <w:rsid w:val="00875D15"/>
    <w:rsid w:val="008760F2"/>
    <w:rsid w:val="008762C8"/>
    <w:rsid w:val="00876487"/>
    <w:rsid w:val="008765E7"/>
    <w:rsid w:val="00876D91"/>
    <w:rsid w:val="00876EA3"/>
    <w:rsid w:val="008773F3"/>
    <w:rsid w:val="00877593"/>
    <w:rsid w:val="00877674"/>
    <w:rsid w:val="008776DD"/>
    <w:rsid w:val="00877B7A"/>
    <w:rsid w:val="00877C2F"/>
    <w:rsid w:val="00877DD9"/>
    <w:rsid w:val="00880274"/>
    <w:rsid w:val="00880317"/>
    <w:rsid w:val="008804CF"/>
    <w:rsid w:val="00880596"/>
    <w:rsid w:val="00880ACF"/>
    <w:rsid w:val="00880B75"/>
    <w:rsid w:val="00880F71"/>
    <w:rsid w:val="0088112B"/>
    <w:rsid w:val="008811B0"/>
    <w:rsid w:val="008813A1"/>
    <w:rsid w:val="0088145A"/>
    <w:rsid w:val="008815EA"/>
    <w:rsid w:val="008817E4"/>
    <w:rsid w:val="00881AAA"/>
    <w:rsid w:val="00881D40"/>
    <w:rsid w:val="00881FCB"/>
    <w:rsid w:val="008823FF"/>
    <w:rsid w:val="00882586"/>
    <w:rsid w:val="00882773"/>
    <w:rsid w:val="00882AFF"/>
    <w:rsid w:val="00882C8E"/>
    <w:rsid w:val="00882EC5"/>
    <w:rsid w:val="00883014"/>
    <w:rsid w:val="008833F8"/>
    <w:rsid w:val="00883C58"/>
    <w:rsid w:val="00883CF0"/>
    <w:rsid w:val="00883D35"/>
    <w:rsid w:val="00883E2A"/>
    <w:rsid w:val="008844BA"/>
    <w:rsid w:val="00884908"/>
    <w:rsid w:val="00884EDE"/>
    <w:rsid w:val="008853BF"/>
    <w:rsid w:val="00885519"/>
    <w:rsid w:val="008855BB"/>
    <w:rsid w:val="0088592B"/>
    <w:rsid w:val="00886085"/>
    <w:rsid w:val="0088616B"/>
    <w:rsid w:val="00886733"/>
    <w:rsid w:val="00886BC4"/>
    <w:rsid w:val="00886DAF"/>
    <w:rsid w:val="008870BA"/>
    <w:rsid w:val="008873D7"/>
    <w:rsid w:val="00887705"/>
    <w:rsid w:val="00887754"/>
    <w:rsid w:val="0088784F"/>
    <w:rsid w:val="00887A9C"/>
    <w:rsid w:val="0089069F"/>
    <w:rsid w:val="008908DD"/>
    <w:rsid w:val="00890A2A"/>
    <w:rsid w:val="00891275"/>
    <w:rsid w:val="008913C9"/>
    <w:rsid w:val="00891420"/>
    <w:rsid w:val="00891793"/>
    <w:rsid w:val="00891A21"/>
    <w:rsid w:val="00891C1B"/>
    <w:rsid w:val="00891CDF"/>
    <w:rsid w:val="00891E66"/>
    <w:rsid w:val="00891E9B"/>
    <w:rsid w:val="008920F2"/>
    <w:rsid w:val="00892358"/>
    <w:rsid w:val="008924DF"/>
    <w:rsid w:val="008928B8"/>
    <w:rsid w:val="00892AB1"/>
    <w:rsid w:val="00892D5B"/>
    <w:rsid w:val="008934E6"/>
    <w:rsid w:val="00893AAD"/>
    <w:rsid w:val="00894156"/>
    <w:rsid w:val="008944A6"/>
    <w:rsid w:val="008944E9"/>
    <w:rsid w:val="00894947"/>
    <w:rsid w:val="00894BAD"/>
    <w:rsid w:val="00894E99"/>
    <w:rsid w:val="0089525E"/>
    <w:rsid w:val="00895572"/>
    <w:rsid w:val="00895821"/>
    <w:rsid w:val="00895EBA"/>
    <w:rsid w:val="00896620"/>
    <w:rsid w:val="00896925"/>
    <w:rsid w:val="00896F1C"/>
    <w:rsid w:val="00897426"/>
    <w:rsid w:val="00897862"/>
    <w:rsid w:val="00897C04"/>
    <w:rsid w:val="00897C29"/>
    <w:rsid w:val="008A009F"/>
    <w:rsid w:val="008A0144"/>
    <w:rsid w:val="008A072D"/>
    <w:rsid w:val="008A07EF"/>
    <w:rsid w:val="008A0CEA"/>
    <w:rsid w:val="008A1B41"/>
    <w:rsid w:val="008A25FC"/>
    <w:rsid w:val="008A2C11"/>
    <w:rsid w:val="008A2E7D"/>
    <w:rsid w:val="008A2F34"/>
    <w:rsid w:val="008A30C7"/>
    <w:rsid w:val="008A3125"/>
    <w:rsid w:val="008A3826"/>
    <w:rsid w:val="008A3E5D"/>
    <w:rsid w:val="008A3E60"/>
    <w:rsid w:val="008A41D3"/>
    <w:rsid w:val="008A50E5"/>
    <w:rsid w:val="008A5691"/>
    <w:rsid w:val="008A5732"/>
    <w:rsid w:val="008A57D9"/>
    <w:rsid w:val="008A590F"/>
    <w:rsid w:val="008A59E5"/>
    <w:rsid w:val="008A5C2B"/>
    <w:rsid w:val="008A632D"/>
    <w:rsid w:val="008A6364"/>
    <w:rsid w:val="008A67B5"/>
    <w:rsid w:val="008A703B"/>
    <w:rsid w:val="008A71D0"/>
    <w:rsid w:val="008A7814"/>
    <w:rsid w:val="008A796F"/>
    <w:rsid w:val="008A7C97"/>
    <w:rsid w:val="008B0003"/>
    <w:rsid w:val="008B01C2"/>
    <w:rsid w:val="008B020A"/>
    <w:rsid w:val="008B027A"/>
    <w:rsid w:val="008B035D"/>
    <w:rsid w:val="008B0402"/>
    <w:rsid w:val="008B04D6"/>
    <w:rsid w:val="008B082E"/>
    <w:rsid w:val="008B0CB2"/>
    <w:rsid w:val="008B0DBC"/>
    <w:rsid w:val="008B1237"/>
    <w:rsid w:val="008B17CA"/>
    <w:rsid w:val="008B1828"/>
    <w:rsid w:val="008B1D6E"/>
    <w:rsid w:val="008B1E1E"/>
    <w:rsid w:val="008B1F7B"/>
    <w:rsid w:val="008B28B0"/>
    <w:rsid w:val="008B2D6B"/>
    <w:rsid w:val="008B2DC3"/>
    <w:rsid w:val="008B323A"/>
    <w:rsid w:val="008B34B4"/>
    <w:rsid w:val="008B3ABA"/>
    <w:rsid w:val="008B3C22"/>
    <w:rsid w:val="008B3CC4"/>
    <w:rsid w:val="008B3D50"/>
    <w:rsid w:val="008B3E7C"/>
    <w:rsid w:val="008B40A6"/>
    <w:rsid w:val="008B469E"/>
    <w:rsid w:val="008B4A9F"/>
    <w:rsid w:val="008B4D52"/>
    <w:rsid w:val="008B53B7"/>
    <w:rsid w:val="008B5962"/>
    <w:rsid w:val="008B5BF0"/>
    <w:rsid w:val="008B6328"/>
    <w:rsid w:val="008B64C5"/>
    <w:rsid w:val="008B65F3"/>
    <w:rsid w:val="008B6A7A"/>
    <w:rsid w:val="008B6BD8"/>
    <w:rsid w:val="008B6C04"/>
    <w:rsid w:val="008B6EAE"/>
    <w:rsid w:val="008B725C"/>
    <w:rsid w:val="008B7287"/>
    <w:rsid w:val="008B7418"/>
    <w:rsid w:val="008B7504"/>
    <w:rsid w:val="008B7731"/>
    <w:rsid w:val="008B7921"/>
    <w:rsid w:val="008B79FD"/>
    <w:rsid w:val="008C0227"/>
    <w:rsid w:val="008C05A4"/>
    <w:rsid w:val="008C0DA7"/>
    <w:rsid w:val="008C10DB"/>
    <w:rsid w:val="008C12A8"/>
    <w:rsid w:val="008C17BC"/>
    <w:rsid w:val="008C1868"/>
    <w:rsid w:val="008C1AB3"/>
    <w:rsid w:val="008C1E1B"/>
    <w:rsid w:val="008C20D2"/>
    <w:rsid w:val="008C2543"/>
    <w:rsid w:val="008C25B7"/>
    <w:rsid w:val="008C29E4"/>
    <w:rsid w:val="008C2C24"/>
    <w:rsid w:val="008C2E8A"/>
    <w:rsid w:val="008C3167"/>
    <w:rsid w:val="008C34E9"/>
    <w:rsid w:val="008C35C2"/>
    <w:rsid w:val="008C3A90"/>
    <w:rsid w:val="008C3B9B"/>
    <w:rsid w:val="008C42BD"/>
    <w:rsid w:val="008C4549"/>
    <w:rsid w:val="008C498A"/>
    <w:rsid w:val="008C4BE2"/>
    <w:rsid w:val="008C4F6A"/>
    <w:rsid w:val="008C51D9"/>
    <w:rsid w:val="008C523C"/>
    <w:rsid w:val="008C52F1"/>
    <w:rsid w:val="008C533E"/>
    <w:rsid w:val="008C53EC"/>
    <w:rsid w:val="008C550E"/>
    <w:rsid w:val="008C55C8"/>
    <w:rsid w:val="008C58D0"/>
    <w:rsid w:val="008C5E20"/>
    <w:rsid w:val="008C6019"/>
    <w:rsid w:val="008C61D8"/>
    <w:rsid w:val="008C63C7"/>
    <w:rsid w:val="008C66B4"/>
    <w:rsid w:val="008C67ED"/>
    <w:rsid w:val="008C6CB8"/>
    <w:rsid w:val="008C7149"/>
    <w:rsid w:val="008C7219"/>
    <w:rsid w:val="008C78A0"/>
    <w:rsid w:val="008C7D16"/>
    <w:rsid w:val="008C7D8E"/>
    <w:rsid w:val="008D027A"/>
    <w:rsid w:val="008D03C2"/>
    <w:rsid w:val="008D0423"/>
    <w:rsid w:val="008D06CD"/>
    <w:rsid w:val="008D1717"/>
    <w:rsid w:val="008D1739"/>
    <w:rsid w:val="008D174D"/>
    <w:rsid w:val="008D1A73"/>
    <w:rsid w:val="008D2D08"/>
    <w:rsid w:val="008D3288"/>
    <w:rsid w:val="008D414C"/>
    <w:rsid w:val="008D4167"/>
    <w:rsid w:val="008D4675"/>
    <w:rsid w:val="008D4768"/>
    <w:rsid w:val="008D4874"/>
    <w:rsid w:val="008D49DB"/>
    <w:rsid w:val="008D4B46"/>
    <w:rsid w:val="008D5049"/>
    <w:rsid w:val="008D51BB"/>
    <w:rsid w:val="008D5AA4"/>
    <w:rsid w:val="008D5C16"/>
    <w:rsid w:val="008D5F06"/>
    <w:rsid w:val="008D633E"/>
    <w:rsid w:val="008D64C0"/>
    <w:rsid w:val="008D67D3"/>
    <w:rsid w:val="008D68B8"/>
    <w:rsid w:val="008D6A45"/>
    <w:rsid w:val="008D6C2A"/>
    <w:rsid w:val="008D743C"/>
    <w:rsid w:val="008D7502"/>
    <w:rsid w:val="008D77FB"/>
    <w:rsid w:val="008D7896"/>
    <w:rsid w:val="008E0299"/>
    <w:rsid w:val="008E04E9"/>
    <w:rsid w:val="008E0602"/>
    <w:rsid w:val="008E07C7"/>
    <w:rsid w:val="008E0A66"/>
    <w:rsid w:val="008E0AC7"/>
    <w:rsid w:val="008E1524"/>
    <w:rsid w:val="008E1D9B"/>
    <w:rsid w:val="008E271B"/>
    <w:rsid w:val="008E37DC"/>
    <w:rsid w:val="008E3B2A"/>
    <w:rsid w:val="008E3F63"/>
    <w:rsid w:val="008E4418"/>
    <w:rsid w:val="008E47CA"/>
    <w:rsid w:val="008E4EA9"/>
    <w:rsid w:val="008E4F7B"/>
    <w:rsid w:val="008E514A"/>
    <w:rsid w:val="008E54EA"/>
    <w:rsid w:val="008E556A"/>
    <w:rsid w:val="008E5B41"/>
    <w:rsid w:val="008E6228"/>
    <w:rsid w:val="008E6395"/>
    <w:rsid w:val="008E6531"/>
    <w:rsid w:val="008E673E"/>
    <w:rsid w:val="008E7110"/>
    <w:rsid w:val="008E71A5"/>
    <w:rsid w:val="008E731E"/>
    <w:rsid w:val="008E775E"/>
    <w:rsid w:val="008F014A"/>
    <w:rsid w:val="008F05A8"/>
    <w:rsid w:val="008F07EE"/>
    <w:rsid w:val="008F085C"/>
    <w:rsid w:val="008F09A5"/>
    <w:rsid w:val="008F0B19"/>
    <w:rsid w:val="008F0B48"/>
    <w:rsid w:val="008F0B70"/>
    <w:rsid w:val="008F10BC"/>
    <w:rsid w:val="008F1169"/>
    <w:rsid w:val="008F1631"/>
    <w:rsid w:val="008F175A"/>
    <w:rsid w:val="008F1964"/>
    <w:rsid w:val="008F1971"/>
    <w:rsid w:val="008F1B77"/>
    <w:rsid w:val="008F212A"/>
    <w:rsid w:val="008F2186"/>
    <w:rsid w:val="008F3016"/>
    <w:rsid w:val="008F303E"/>
    <w:rsid w:val="008F3209"/>
    <w:rsid w:val="008F3D8E"/>
    <w:rsid w:val="008F421B"/>
    <w:rsid w:val="008F4460"/>
    <w:rsid w:val="008F4BD4"/>
    <w:rsid w:val="008F4E5E"/>
    <w:rsid w:val="008F4EFB"/>
    <w:rsid w:val="008F51DB"/>
    <w:rsid w:val="008F5708"/>
    <w:rsid w:val="008F5D89"/>
    <w:rsid w:val="008F6654"/>
    <w:rsid w:val="008F69F5"/>
    <w:rsid w:val="008F6BA7"/>
    <w:rsid w:val="008F6C41"/>
    <w:rsid w:val="008F6C77"/>
    <w:rsid w:val="008F6EB0"/>
    <w:rsid w:val="008F70BD"/>
    <w:rsid w:val="008F72DF"/>
    <w:rsid w:val="008F7642"/>
    <w:rsid w:val="008F7EE3"/>
    <w:rsid w:val="0090007D"/>
    <w:rsid w:val="00900613"/>
    <w:rsid w:val="00900699"/>
    <w:rsid w:val="009008B7"/>
    <w:rsid w:val="00900CCD"/>
    <w:rsid w:val="00900FE8"/>
    <w:rsid w:val="00901102"/>
    <w:rsid w:val="00902160"/>
    <w:rsid w:val="00902178"/>
    <w:rsid w:val="0090267A"/>
    <w:rsid w:val="009026AA"/>
    <w:rsid w:val="009029BB"/>
    <w:rsid w:val="00903445"/>
    <w:rsid w:val="00903501"/>
    <w:rsid w:val="009037F8"/>
    <w:rsid w:val="00903C03"/>
    <w:rsid w:val="00903D2B"/>
    <w:rsid w:val="0090436C"/>
    <w:rsid w:val="009047A9"/>
    <w:rsid w:val="00904FCA"/>
    <w:rsid w:val="0090534A"/>
    <w:rsid w:val="00906045"/>
    <w:rsid w:val="00906327"/>
    <w:rsid w:val="00906779"/>
    <w:rsid w:val="00906B3F"/>
    <w:rsid w:val="00906DFD"/>
    <w:rsid w:val="00907098"/>
    <w:rsid w:val="00907A68"/>
    <w:rsid w:val="00910B7B"/>
    <w:rsid w:val="00910F35"/>
    <w:rsid w:val="009115E7"/>
    <w:rsid w:val="0091177E"/>
    <w:rsid w:val="00911BE8"/>
    <w:rsid w:val="00911FB3"/>
    <w:rsid w:val="00912038"/>
    <w:rsid w:val="00912613"/>
    <w:rsid w:val="00912638"/>
    <w:rsid w:val="00912934"/>
    <w:rsid w:val="00912FE2"/>
    <w:rsid w:val="00913945"/>
    <w:rsid w:val="00913C8A"/>
    <w:rsid w:val="00913CBA"/>
    <w:rsid w:val="00913CE7"/>
    <w:rsid w:val="00914026"/>
    <w:rsid w:val="009140AB"/>
    <w:rsid w:val="009141B7"/>
    <w:rsid w:val="00914A1B"/>
    <w:rsid w:val="00914C14"/>
    <w:rsid w:val="00914C1F"/>
    <w:rsid w:val="00914E71"/>
    <w:rsid w:val="00914E99"/>
    <w:rsid w:val="00914EE6"/>
    <w:rsid w:val="0091502F"/>
    <w:rsid w:val="00915352"/>
    <w:rsid w:val="00916037"/>
    <w:rsid w:val="009164E3"/>
    <w:rsid w:val="0091653B"/>
    <w:rsid w:val="009166A2"/>
    <w:rsid w:val="00916B57"/>
    <w:rsid w:val="00916BC1"/>
    <w:rsid w:val="00916CFD"/>
    <w:rsid w:val="00916FF2"/>
    <w:rsid w:val="00917021"/>
    <w:rsid w:val="00917385"/>
    <w:rsid w:val="009173B7"/>
    <w:rsid w:val="00917507"/>
    <w:rsid w:val="00917586"/>
    <w:rsid w:val="009176C3"/>
    <w:rsid w:val="00917797"/>
    <w:rsid w:val="009204D0"/>
    <w:rsid w:val="00920A3C"/>
    <w:rsid w:val="00920B1F"/>
    <w:rsid w:val="00920B21"/>
    <w:rsid w:val="00921243"/>
    <w:rsid w:val="0092157F"/>
    <w:rsid w:val="009215E4"/>
    <w:rsid w:val="009217F9"/>
    <w:rsid w:val="00921E18"/>
    <w:rsid w:val="009222ED"/>
    <w:rsid w:val="00922906"/>
    <w:rsid w:val="00922CD9"/>
    <w:rsid w:val="00922E86"/>
    <w:rsid w:val="00923DD0"/>
    <w:rsid w:val="00923E30"/>
    <w:rsid w:val="00923E71"/>
    <w:rsid w:val="0092410F"/>
    <w:rsid w:val="00924261"/>
    <w:rsid w:val="009242A5"/>
    <w:rsid w:val="009243EF"/>
    <w:rsid w:val="00924666"/>
    <w:rsid w:val="00924C05"/>
    <w:rsid w:val="00925774"/>
    <w:rsid w:val="00925830"/>
    <w:rsid w:val="00925AD4"/>
    <w:rsid w:val="009262A0"/>
    <w:rsid w:val="009269F7"/>
    <w:rsid w:val="00926AD8"/>
    <w:rsid w:val="00926B46"/>
    <w:rsid w:val="009304E5"/>
    <w:rsid w:val="00930C7E"/>
    <w:rsid w:val="00930C87"/>
    <w:rsid w:val="00930F02"/>
    <w:rsid w:val="00931817"/>
    <w:rsid w:val="00931CCB"/>
    <w:rsid w:val="0093213E"/>
    <w:rsid w:val="009327AF"/>
    <w:rsid w:val="00932987"/>
    <w:rsid w:val="00932A01"/>
    <w:rsid w:val="00932DF1"/>
    <w:rsid w:val="00933DEC"/>
    <w:rsid w:val="009341C0"/>
    <w:rsid w:val="0093437E"/>
    <w:rsid w:val="009343FB"/>
    <w:rsid w:val="009346D4"/>
    <w:rsid w:val="00934764"/>
    <w:rsid w:val="00934A36"/>
    <w:rsid w:val="00934ADB"/>
    <w:rsid w:val="00934E5E"/>
    <w:rsid w:val="00935061"/>
    <w:rsid w:val="00935523"/>
    <w:rsid w:val="0093576F"/>
    <w:rsid w:val="00935CD6"/>
    <w:rsid w:val="009360AD"/>
    <w:rsid w:val="009365C7"/>
    <w:rsid w:val="00936B83"/>
    <w:rsid w:val="00936C48"/>
    <w:rsid w:val="00936E7A"/>
    <w:rsid w:val="00936FB0"/>
    <w:rsid w:val="009370D6"/>
    <w:rsid w:val="00937218"/>
    <w:rsid w:val="00937FF6"/>
    <w:rsid w:val="00940097"/>
    <w:rsid w:val="009400CA"/>
    <w:rsid w:val="009401CC"/>
    <w:rsid w:val="0094028A"/>
    <w:rsid w:val="0094031F"/>
    <w:rsid w:val="00940324"/>
    <w:rsid w:val="00940628"/>
    <w:rsid w:val="00940B09"/>
    <w:rsid w:val="00940BE8"/>
    <w:rsid w:val="00940E53"/>
    <w:rsid w:val="00940F4C"/>
    <w:rsid w:val="0094103E"/>
    <w:rsid w:val="009422D5"/>
    <w:rsid w:val="00942414"/>
    <w:rsid w:val="00942596"/>
    <w:rsid w:val="009428FE"/>
    <w:rsid w:val="0094293C"/>
    <w:rsid w:val="00942AA8"/>
    <w:rsid w:val="00942B40"/>
    <w:rsid w:val="0094467F"/>
    <w:rsid w:val="00944EA8"/>
    <w:rsid w:val="009451B6"/>
    <w:rsid w:val="009453EA"/>
    <w:rsid w:val="00945911"/>
    <w:rsid w:val="00945AE1"/>
    <w:rsid w:val="00945EAC"/>
    <w:rsid w:val="00946401"/>
    <w:rsid w:val="009468D2"/>
    <w:rsid w:val="00946CFE"/>
    <w:rsid w:val="00947195"/>
    <w:rsid w:val="009477F9"/>
    <w:rsid w:val="0094787E"/>
    <w:rsid w:val="00947899"/>
    <w:rsid w:val="00947E0E"/>
    <w:rsid w:val="00950556"/>
    <w:rsid w:val="009509B4"/>
    <w:rsid w:val="00951208"/>
    <w:rsid w:val="009512C0"/>
    <w:rsid w:val="00951472"/>
    <w:rsid w:val="00951561"/>
    <w:rsid w:val="009515D3"/>
    <w:rsid w:val="0095198C"/>
    <w:rsid w:val="00951C47"/>
    <w:rsid w:val="00951EBD"/>
    <w:rsid w:val="009521F6"/>
    <w:rsid w:val="00952492"/>
    <w:rsid w:val="0095311D"/>
    <w:rsid w:val="009534EA"/>
    <w:rsid w:val="00953528"/>
    <w:rsid w:val="00953726"/>
    <w:rsid w:val="00953A7D"/>
    <w:rsid w:val="00953E22"/>
    <w:rsid w:val="00955784"/>
    <w:rsid w:val="00955AA6"/>
    <w:rsid w:val="00955CC2"/>
    <w:rsid w:val="009561FA"/>
    <w:rsid w:val="00956672"/>
    <w:rsid w:val="009567B9"/>
    <w:rsid w:val="0095703C"/>
    <w:rsid w:val="009570EA"/>
    <w:rsid w:val="009572AF"/>
    <w:rsid w:val="009576ED"/>
    <w:rsid w:val="00957971"/>
    <w:rsid w:val="00960376"/>
    <w:rsid w:val="0096058B"/>
    <w:rsid w:val="009605B4"/>
    <w:rsid w:val="00960773"/>
    <w:rsid w:val="00960D10"/>
    <w:rsid w:val="00960D4D"/>
    <w:rsid w:val="00960D65"/>
    <w:rsid w:val="00960EB7"/>
    <w:rsid w:val="00961112"/>
    <w:rsid w:val="009612DA"/>
    <w:rsid w:val="00961940"/>
    <w:rsid w:val="0096197C"/>
    <w:rsid w:val="00961EBF"/>
    <w:rsid w:val="00961EF6"/>
    <w:rsid w:val="00962009"/>
    <w:rsid w:val="00962145"/>
    <w:rsid w:val="00962C84"/>
    <w:rsid w:val="00962DE3"/>
    <w:rsid w:val="00963444"/>
    <w:rsid w:val="009635BE"/>
    <w:rsid w:val="00963618"/>
    <w:rsid w:val="00963970"/>
    <w:rsid w:val="00963A28"/>
    <w:rsid w:val="00963E6F"/>
    <w:rsid w:val="00964032"/>
    <w:rsid w:val="0096429C"/>
    <w:rsid w:val="00964AE7"/>
    <w:rsid w:val="0096612D"/>
    <w:rsid w:val="00966304"/>
    <w:rsid w:val="0096646E"/>
    <w:rsid w:val="0096681C"/>
    <w:rsid w:val="00966973"/>
    <w:rsid w:val="009679EB"/>
    <w:rsid w:val="00967AC2"/>
    <w:rsid w:val="00967C58"/>
    <w:rsid w:val="0097007B"/>
    <w:rsid w:val="0097019D"/>
    <w:rsid w:val="009707BC"/>
    <w:rsid w:val="00970BF2"/>
    <w:rsid w:val="00971121"/>
    <w:rsid w:val="009716CF"/>
    <w:rsid w:val="00971A08"/>
    <w:rsid w:val="00971ADE"/>
    <w:rsid w:val="0097281D"/>
    <w:rsid w:val="00972BAB"/>
    <w:rsid w:val="00972F0F"/>
    <w:rsid w:val="0097340F"/>
    <w:rsid w:val="00973843"/>
    <w:rsid w:val="00974693"/>
    <w:rsid w:val="00974696"/>
    <w:rsid w:val="00974B09"/>
    <w:rsid w:val="00974CF8"/>
    <w:rsid w:val="0097521F"/>
    <w:rsid w:val="00975400"/>
    <w:rsid w:val="00975591"/>
    <w:rsid w:val="00975A4F"/>
    <w:rsid w:val="00975AF5"/>
    <w:rsid w:val="00975B75"/>
    <w:rsid w:val="00975D38"/>
    <w:rsid w:val="00976107"/>
    <w:rsid w:val="00976181"/>
    <w:rsid w:val="009762E8"/>
    <w:rsid w:val="00976925"/>
    <w:rsid w:val="00976C33"/>
    <w:rsid w:val="0097728D"/>
    <w:rsid w:val="0097735C"/>
    <w:rsid w:val="00977521"/>
    <w:rsid w:val="009802FA"/>
    <w:rsid w:val="0098039E"/>
    <w:rsid w:val="00980B0B"/>
    <w:rsid w:val="00981058"/>
    <w:rsid w:val="009810C0"/>
    <w:rsid w:val="0098116A"/>
    <w:rsid w:val="00981683"/>
    <w:rsid w:val="009817A1"/>
    <w:rsid w:val="0098186B"/>
    <w:rsid w:val="00982211"/>
    <w:rsid w:val="00982304"/>
    <w:rsid w:val="0098254A"/>
    <w:rsid w:val="00982878"/>
    <w:rsid w:val="0098314F"/>
    <w:rsid w:val="009831E7"/>
    <w:rsid w:val="009834E3"/>
    <w:rsid w:val="009836E2"/>
    <w:rsid w:val="00983A8D"/>
    <w:rsid w:val="00984552"/>
    <w:rsid w:val="00984750"/>
    <w:rsid w:val="00984942"/>
    <w:rsid w:val="00984C81"/>
    <w:rsid w:val="009857C7"/>
    <w:rsid w:val="009859D5"/>
    <w:rsid w:val="00985B0D"/>
    <w:rsid w:val="00985F68"/>
    <w:rsid w:val="00986271"/>
    <w:rsid w:val="00986823"/>
    <w:rsid w:val="00986D9B"/>
    <w:rsid w:val="00986DE8"/>
    <w:rsid w:val="00986F09"/>
    <w:rsid w:val="00987394"/>
    <w:rsid w:val="00987404"/>
    <w:rsid w:val="009875C7"/>
    <w:rsid w:val="00990166"/>
    <w:rsid w:val="009904C6"/>
    <w:rsid w:val="00990893"/>
    <w:rsid w:val="00990933"/>
    <w:rsid w:val="00990C20"/>
    <w:rsid w:val="00991694"/>
    <w:rsid w:val="00991790"/>
    <w:rsid w:val="009917ED"/>
    <w:rsid w:val="00991900"/>
    <w:rsid w:val="00991EB9"/>
    <w:rsid w:val="00991EC2"/>
    <w:rsid w:val="00991EE7"/>
    <w:rsid w:val="009921A5"/>
    <w:rsid w:val="00992202"/>
    <w:rsid w:val="0099234F"/>
    <w:rsid w:val="00992BA1"/>
    <w:rsid w:val="00992F14"/>
    <w:rsid w:val="00993177"/>
    <w:rsid w:val="009934BA"/>
    <w:rsid w:val="00993644"/>
    <w:rsid w:val="00993946"/>
    <w:rsid w:val="009941B8"/>
    <w:rsid w:val="00994965"/>
    <w:rsid w:val="00995269"/>
    <w:rsid w:val="00995554"/>
    <w:rsid w:val="00995795"/>
    <w:rsid w:val="00995CA1"/>
    <w:rsid w:val="009961CE"/>
    <w:rsid w:val="00996611"/>
    <w:rsid w:val="00996F00"/>
    <w:rsid w:val="00997372"/>
    <w:rsid w:val="009979BB"/>
    <w:rsid w:val="009A01CD"/>
    <w:rsid w:val="009A0252"/>
    <w:rsid w:val="009A0443"/>
    <w:rsid w:val="009A0791"/>
    <w:rsid w:val="009A096B"/>
    <w:rsid w:val="009A0D66"/>
    <w:rsid w:val="009A1126"/>
    <w:rsid w:val="009A1F93"/>
    <w:rsid w:val="009A22FE"/>
    <w:rsid w:val="009A2C71"/>
    <w:rsid w:val="009A2E17"/>
    <w:rsid w:val="009A2EFA"/>
    <w:rsid w:val="009A3122"/>
    <w:rsid w:val="009A3342"/>
    <w:rsid w:val="009A3364"/>
    <w:rsid w:val="009A3DE1"/>
    <w:rsid w:val="009A3FF1"/>
    <w:rsid w:val="009A42F4"/>
    <w:rsid w:val="009A44E1"/>
    <w:rsid w:val="009A4893"/>
    <w:rsid w:val="009A495D"/>
    <w:rsid w:val="009A50FA"/>
    <w:rsid w:val="009A5699"/>
    <w:rsid w:val="009A57F8"/>
    <w:rsid w:val="009A5B4A"/>
    <w:rsid w:val="009A5C21"/>
    <w:rsid w:val="009A6236"/>
    <w:rsid w:val="009A6351"/>
    <w:rsid w:val="009A6355"/>
    <w:rsid w:val="009A6866"/>
    <w:rsid w:val="009A6FA7"/>
    <w:rsid w:val="009A76E3"/>
    <w:rsid w:val="009A7C20"/>
    <w:rsid w:val="009A7D3B"/>
    <w:rsid w:val="009B0212"/>
    <w:rsid w:val="009B0774"/>
    <w:rsid w:val="009B1234"/>
    <w:rsid w:val="009B1695"/>
    <w:rsid w:val="009B28AA"/>
    <w:rsid w:val="009B2939"/>
    <w:rsid w:val="009B4026"/>
    <w:rsid w:val="009B4186"/>
    <w:rsid w:val="009B45EB"/>
    <w:rsid w:val="009B49D2"/>
    <w:rsid w:val="009B5024"/>
    <w:rsid w:val="009B5177"/>
    <w:rsid w:val="009B51D8"/>
    <w:rsid w:val="009B527D"/>
    <w:rsid w:val="009B5A05"/>
    <w:rsid w:val="009B5B07"/>
    <w:rsid w:val="009B5FF2"/>
    <w:rsid w:val="009B672D"/>
    <w:rsid w:val="009B6C9E"/>
    <w:rsid w:val="009B7AF1"/>
    <w:rsid w:val="009C03B6"/>
    <w:rsid w:val="009C0C62"/>
    <w:rsid w:val="009C0E75"/>
    <w:rsid w:val="009C0F8E"/>
    <w:rsid w:val="009C131D"/>
    <w:rsid w:val="009C1400"/>
    <w:rsid w:val="009C14D9"/>
    <w:rsid w:val="009C185B"/>
    <w:rsid w:val="009C1B8E"/>
    <w:rsid w:val="009C1BF8"/>
    <w:rsid w:val="009C2043"/>
    <w:rsid w:val="009C21B3"/>
    <w:rsid w:val="009C2434"/>
    <w:rsid w:val="009C2726"/>
    <w:rsid w:val="009C2912"/>
    <w:rsid w:val="009C2AE8"/>
    <w:rsid w:val="009C30D9"/>
    <w:rsid w:val="009C33DA"/>
    <w:rsid w:val="009C3554"/>
    <w:rsid w:val="009C3606"/>
    <w:rsid w:val="009C3E35"/>
    <w:rsid w:val="009C3F70"/>
    <w:rsid w:val="009C42FF"/>
    <w:rsid w:val="009C48F5"/>
    <w:rsid w:val="009C4E6C"/>
    <w:rsid w:val="009C4FE4"/>
    <w:rsid w:val="009C4FF2"/>
    <w:rsid w:val="009C50AA"/>
    <w:rsid w:val="009C52AC"/>
    <w:rsid w:val="009C54CB"/>
    <w:rsid w:val="009C588D"/>
    <w:rsid w:val="009C5BB6"/>
    <w:rsid w:val="009C5D1E"/>
    <w:rsid w:val="009C5EEE"/>
    <w:rsid w:val="009C639D"/>
    <w:rsid w:val="009C643F"/>
    <w:rsid w:val="009C6953"/>
    <w:rsid w:val="009C6988"/>
    <w:rsid w:val="009C6D91"/>
    <w:rsid w:val="009C738A"/>
    <w:rsid w:val="009C77D8"/>
    <w:rsid w:val="009C780E"/>
    <w:rsid w:val="009C7EA5"/>
    <w:rsid w:val="009C7F27"/>
    <w:rsid w:val="009D01CA"/>
    <w:rsid w:val="009D035B"/>
    <w:rsid w:val="009D0440"/>
    <w:rsid w:val="009D0590"/>
    <w:rsid w:val="009D07D1"/>
    <w:rsid w:val="009D083F"/>
    <w:rsid w:val="009D0919"/>
    <w:rsid w:val="009D0EF4"/>
    <w:rsid w:val="009D13F0"/>
    <w:rsid w:val="009D1408"/>
    <w:rsid w:val="009D1645"/>
    <w:rsid w:val="009D16CB"/>
    <w:rsid w:val="009D1722"/>
    <w:rsid w:val="009D1784"/>
    <w:rsid w:val="009D1C22"/>
    <w:rsid w:val="009D1D11"/>
    <w:rsid w:val="009D237D"/>
    <w:rsid w:val="009D23B4"/>
    <w:rsid w:val="009D23D9"/>
    <w:rsid w:val="009D24B7"/>
    <w:rsid w:val="009D2CD5"/>
    <w:rsid w:val="009D2CDF"/>
    <w:rsid w:val="009D2E95"/>
    <w:rsid w:val="009D37DB"/>
    <w:rsid w:val="009D381A"/>
    <w:rsid w:val="009D4143"/>
    <w:rsid w:val="009D4311"/>
    <w:rsid w:val="009D434C"/>
    <w:rsid w:val="009D4444"/>
    <w:rsid w:val="009D46C3"/>
    <w:rsid w:val="009D4AD3"/>
    <w:rsid w:val="009D4BBC"/>
    <w:rsid w:val="009D4D8A"/>
    <w:rsid w:val="009D599E"/>
    <w:rsid w:val="009D5A1A"/>
    <w:rsid w:val="009D5A73"/>
    <w:rsid w:val="009D5D14"/>
    <w:rsid w:val="009D5D15"/>
    <w:rsid w:val="009D621C"/>
    <w:rsid w:val="009D69E1"/>
    <w:rsid w:val="009D6A3C"/>
    <w:rsid w:val="009D6BFB"/>
    <w:rsid w:val="009D6DF6"/>
    <w:rsid w:val="009D71B7"/>
    <w:rsid w:val="009D76A3"/>
    <w:rsid w:val="009D7BF7"/>
    <w:rsid w:val="009D7D29"/>
    <w:rsid w:val="009D7D74"/>
    <w:rsid w:val="009E0811"/>
    <w:rsid w:val="009E0C0A"/>
    <w:rsid w:val="009E1523"/>
    <w:rsid w:val="009E1816"/>
    <w:rsid w:val="009E1861"/>
    <w:rsid w:val="009E1B72"/>
    <w:rsid w:val="009E1DD6"/>
    <w:rsid w:val="009E1FFF"/>
    <w:rsid w:val="009E2B62"/>
    <w:rsid w:val="009E2D60"/>
    <w:rsid w:val="009E3440"/>
    <w:rsid w:val="009E37A3"/>
    <w:rsid w:val="009E3BBB"/>
    <w:rsid w:val="009E3C81"/>
    <w:rsid w:val="009E40EA"/>
    <w:rsid w:val="009E4534"/>
    <w:rsid w:val="009E50BA"/>
    <w:rsid w:val="009E5626"/>
    <w:rsid w:val="009E5647"/>
    <w:rsid w:val="009E62A9"/>
    <w:rsid w:val="009E664D"/>
    <w:rsid w:val="009E6781"/>
    <w:rsid w:val="009E6B81"/>
    <w:rsid w:val="009E6C7D"/>
    <w:rsid w:val="009E6EB3"/>
    <w:rsid w:val="009E739F"/>
    <w:rsid w:val="009E74E8"/>
    <w:rsid w:val="009E7D9A"/>
    <w:rsid w:val="009E7EEE"/>
    <w:rsid w:val="009F001F"/>
    <w:rsid w:val="009F0271"/>
    <w:rsid w:val="009F0BC5"/>
    <w:rsid w:val="009F0E49"/>
    <w:rsid w:val="009F0F82"/>
    <w:rsid w:val="009F1209"/>
    <w:rsid w:val="009F136A"/>
    <w:rsid w:val="009F1664"/>
    <w:rsid w:val="009F18FF"/>
    <w:rsid w:val="009F1FDB"/>
    <w:rsid w:val="009F212F"/>
    <w:rsid w:val="009F29BC"/>
    <w:rsid w:val="009F2EB5"/>
    <w:rsid w:val="009F2FCA"/>
    <w:rsid w:val="009F3AE5"/>
    <w:rsid w:val="009F4288"/>
    <w:rsid w:val="009F45B0"/>
    <w:rsid w:val="009F46A3"/>
    <w:rsid w:val="009F4BE2"/>
    <w:rsid w:val="009F4C18"/>
    <w:rsid w:val="009F4C51"/>
    <w:rsid w:val="009F4CA7"/>
    <w:rsid w:val="009F4E81"/>
    <w:rsid w:val="009F4EF4"/>
    <w:rsid w:val="009F4EF8"/>
    <w:rsid w:val="009F507C"/>
    <w:rsid w:val="009F50F7"/>
    <w:rsid w:val="009F5185"/>
    <w:rsid w:val="009F51AB"/>
    <w:rsid w:val="009F55E3"/>
    <w:rsid w:val="009F5792"/>
    <w:rsid w:val="009F5A99"/>
    <w:rsid w:val="009F5CB8"/>
    <w:rsid w:val="009F60AD"/>
    <w:rsid w:val="009F62A4"/>
    <w:rsid w:val="009F651A"/>
    <w:rsid w:val="009F66B8"/>
    <w:rsid w:val="009F66F7"/>
    <w:rsid w:val="009F6778"/>
    <w:rsid w:val="009F6F07"/>
    <w:rsid w:val="009F6F18"/>
    <w:rsid w:val="009F7A47"/>
    <w:rsid w:val="00A00322"/>
    <w:rsid w:val="00A0076C"/>
    <w:rsid w:val="00A00B25"/>
    <w:rsid w:val="00A00BD0"/>
    <w:rsid w:val="00A00D6D"/>
    <w:rsid w:val="00A01375"/>
    <w:rsid w:val="00A014E7"/>
    <w:rsid w:val="00A01631"/>
    <w:rsid w:val="00A01774"/>
    <w:rsid w:val="00A017D4"/>
    <w:rsid w:val="00A018C5"/>
    <w:rsid w:val="00A01990"/>
    <w:rsid w:val="00A0236C"/>
    <w:rsid w:val="00A027A4"/>
    <w:rsid w:val="00A0289B"/>
    <w:rsid w:val="00A02D1D"/>
    <w:rsid w:val="00A02EC3"/>
    <w:rsid w:val="00A035E5"/>
    <w:rsid w:val="00A03B07"/>
    <w:rsid w:val="00A03FF7"/>
    <w:rsid w:val="00A04218"/>
    <w:rsid w:val="00A0435D"/>
    <w:rsid w:val="00A0448F"/>
    <w:rsid w:val="00A04D95"/>
    <w:rsid w:val="00A050BB"/>
    <w:rsid w:val="00A05156"/>
    <w:rsid w:val="00A053AE"/>
    <w:rsid w:val="00A05582"/>
    <w:rsid w:val="00A05887"/>
    <w:rsid w:val="00A05D82"/>
    <w:rsid w:val="00A071E8"/>
    <w:rsid w:val="00A075C2"/>
    <w:rsid w:val="00A07BBF"/>
    <w:rsid w:val="00A07C71"/>
    <w:rsid w:val="00A1028E"/>
    <w:rsid w:val="00A10620"/>
    <w:rsid w:val="00A10937"/>
    <w:rsid w:val="00A10BA6"/>
    <w:rsid w:val="00A10EC7"/>
    <w:rsid w:val="00A116CC"/>
    <w:rsid w:val="00A11756"/>
    <w:rsid w:val="00A119E5"/>
    <w:rsid w:val="00A12493"/>
    <w:rsid w:val="00A125DB"/>
    <w:rsid w:val="00A12741"/>
    <w:rsid w:val="00A13319"/>
    <w:rsid w:val="00A134E2"/>
    <w:rsid w:val="00A136C7"/>
    <w:rsid w:val="00A136FD"/>
    <w:rsid w:val="00A13F5A"/>
    <w:rsid w:val="00A14142"/>
    <w:rsid w:val="00A14435"/>
    <w:rsid w:val="00A14509"/>
    <w:rsid w:val="00A1467B"/>
    <w:rsid w:val="00A1489F"/>
    <w:rsid w:val="00A14C53"/>
    <w:rsid w:val="00A15293"/>
    <w:rsid w:val="00A15322"/>
    <w:rsid w:val="00A155C7"/>
    <w:rsid w:val="00A155DC"/>
    <w:rsid w:val="00A1574F"/>
    <w:rsid w:val="00A15C3E"/>
    <w:rsid w:val="00A17789"/>
    <w:rsid w:val="00A2000A"/>
    <w:rsid w:val="00A2055B"/>
    <w:rsid w:val="00A2104D"/>
    <w:rsid w:val="00A212E2"/>
    <w:rsid w:val="00A215AB"/>
    <w:rsid w:val="00A21DE6"/>
    <w:rsid w:val="00A220CB"/>
    <w:rsid w:val="00A2278B"/>
    <w:rsid w:val="00A230FC"/>
    <w:rsid w:val="00A233BE"/>
    <w:rsid w:val="00A2355B"/>
    <w:rsid w:val="00A2356D"/>
    <w:rsid w:val="00A23620"/>
    <w:rsid w:val="00A2383D"/>
    <w:rsid w:val="00A23B19"/>
    <w:rsid w:val="00A23F90"/>
    <w:rsid w:val="00A240EB"/>
    <w:rsid w:val="00A247EB"/>
    <w:rsid w:val="00A24996"/>
    <w:rsid w:val="00A24D1A"/>
    <w:rsid w:val="00A24D2D"/>
    <w:rsid w:val="00A25021"/>
    <w:rsid w:val="00A256C1"/>
    <w:rsid w:val="00A25A57"/>
    <w:rsid w:val="00A25B45"/>
    <w:rsid w:val="00A269B2"/>
    <w:rsid w:val="00A26DF9"/>
    <w:rsid w:val="00A26F51"/>
    <w:rsid w:val="00A27388"/>
    <w:rsid w:val="00A278EF"/>
    <w:rsid w:val="00A27901"/>
    <w:rsid w:val="00A27B0B"/>
    <w:rsid w:val="00A27C7B"/>
    <w:rsid w:val="00A30207"/>
    <w:rsid w:val="00A30FB5"/>
    <w:rsid w:val="00A31340"/>
    <w:rsid w:val="00A31425"/>
    <w:rsid w:val="00A315D2"/>
    <w:rsid w:val="00A31667"/>
    <w:rsid w:val="00A31E85"/>
    <w:rsid w:val="00A321AD"/>
    <w:rsid w:val="00A322D3"/>
    <w:rsid w:val="00A322F9"/>
    <w:rsid w:val="00A32925"/>
    <w:rsid w:val="00A32980"/>
    <w:rsid w:val="00A333E6"/>
    <w:rsid w:val="00A33BA0"/>
    <w:rsid w:val="00A34008"/>
    <w:rsid w:val="00A34125"/>
    <w:rsid w:val="00A3416B"/>
    <w:rsid w:val="00A34205"/>
    <w:rsid w:val="00A3440A"/>
    <w:rsid w:val="00A34440"/>
    <w:rsid w:val="00A346A3"/>
    <w:rsid w:val="00A350AD"/>
    <w:rsid w:val="00A35B7C"/>
    <w:rsid w:val="00A35BFF"/>
    <w:rsid w:val="00A3661C"/>
    <w:rsid w:val="00A368F1"/>
    <w:rsid w:val="00A36B50"/>
    <w:rsid w:val="00A37113"/>
    <w:rsid w:val="00A37394"/>
    <w:rsid w:val="00A37A2C"/>
    <w:rsid w:val="00A37CD5"/>
    <w:rsid w:val="00A37F4E"/>
    <w:rsid w:val="00A4002A"/>
    <w:rsid w:val="00A405FE"/>
    <w:rsid w:val="00A40B58"/>
    <w:rsid w:val="00A40B62"/>
    <w:rsid w:val="00A410D3"/>
    <w:rsid w:val="00A41142"/>
    <w:rsid w:val="00A4125C"/>
    <w:rsid w:val="00A41FD7"/>
    <w:rsid w:val="00A43291"/>
    <w:rsid w:val="00A43A42"/>
    <w:rsid w:val="00A43B44"/>
    <w:rsid w:val="00A43C26"/>
    <w:rsid w:val="00A4418A"/>
    <w:rsid w:val="00A44371"/>
    <w:rsid w:val="00A446DE"/>
    <w:rsid w:val="00A448FA"/>
    <w:rsid w:val="00A44E8C"/>
    <w:rsid w:val="00A4663B"/>
    <w:rsid w:val="00A467EE"/>
    <w:rsid w:val="00A4682B"/>
    <w:rsid w:val="00A46C8F"/>
    <w:rsid w:val="00A47043"/>
    <w:rsid w:val="00A4705C"/>
    <w:rsid w:val="00A473A1"/>
    <w:rsid w:val="00A479CE"/>
    <w:rsid w:val="00A50036"/>
    <w:rsid w:val="00A507E1"/>
    <w:rsid w:val="00A51564"/>
    <w:rsid w:val="00A515B7"/>
    <w:rsid w:val="00A516C8"/>
    <w:rsid w:val="00A5177E"/>
    <w:rsid w:val="00A517BE"/>
    <w:rsid w:val="00A51A73"/>
    <w:rsid w:val="00A5250F"/>
    <w:rsid w:val="00A533C4"/>
    <w:rsid w:val="00A534AE"/>
    <w:rsid w:val="00A53F75"/>
    <w:rsid w:val="00A54286"/>
    <w:rsid w:val="00A548E6"/>
    <w:rsid w:val="00A54924"/>
    <w:rsid w:val="00A54933"/>
    <w:rsid w:val="00A54C4E"/>
    <w:rsid w:val="00A54D46"/>
    <w:rsid w:val="00A5528B"/>
    <w:rsid w:val="00A55D6D"/>
    <w:rsid w:val="00A55F76"/>
    <w:rsid w:val="00A5645F"/>
    <w:rsid w:val="00A5665B"/>
    <w:rsid w:val="00A56913"/>
    <w:rsid w:val="00A5696E"/>
    <w:rsid w:val="00A56E63"/>
    <w:rsid w:val="00A57003"/>
    <w:rsid w:val="00A577BD"/>
    <w:rsid w:val="00A57C32"/>
    <w:rsid w:val="00A57CF5"/>
    <w:rsid w:val="00A60114"/>
    <w:rsid w:val="00A6026C"/>
    <w:rsid w:val="00A60613"/>
    <w:rsid w:val="00A606A8"/>
    <w:rsid w:val="00A60820"/>
    <w:rsid w:val="00A60C11"/>
    <w:rsid w:val="00A60D7F"/>
    <w:rsid w:val="00A61372"/>
    <w:rsid w:val="00A6167E"/>
    <w:rsid w:val="00A6186B"/>
    <w:rsid w:val="00A6308D"/>
    <w:rsid w:val="00A632A3"/>
    <w:rsid w:val="00A632C7"/>
    <w:rsid w:val="00A63592"/>
    <w:rsid w:val="00A63FAD"/>
    <w:rsid w:val="00A64378"/>
    <w:rsid w:val="00A64513"/>
    <w:rsid w:val="00A64A45"/>
    <w:rsid w:val="00A64D39"/>
    <w:rsid w:val="00A64E2A"/>
    <w:rsid w:val="00A66043"/>
    <w:rsid w:val="00A66853"/>
    <w:rsid w:val="00A66891"/>
    <w:rsid w:val="00A668B6"/>
    <w:rsid w:val="00A669FB"/>
    <w:rsid w:val="00A66CA5"/>
    <w:rsid w:val="00A67892"/>
    <w:rsid w:val="00A679EA"/>
    <w:rsid w:val="00A67C84"/>
    <w:rsid w:val="00A7041E"/>
    <w:rsid w:val="00A70596"/>
    <w:rsid w:val="00A70791"/>
    <w:rsid w:val="00A70865"/>
    <w:rsid w:val="00A7089E"/>
    <w:rsid w:val="00A70A6E"/>
    <w:rsid w:val="00A70E78"/>
    <w:rsid w:val="00A70FF9"/>
    <w:rsid w:val="00A71102"/>
    <w:rsid w:val="00A7118F"/>
    <w:rsid w:val="00A711CA"/>
    <w:rsid w:val="00A717B0"/>
    <w:rsid w:val="00A718E8"/>
    <w:rsid w:val="00A7198F"/>
    <w:rsid w:val="00A71BCF"/>
    <w:rsid w:val="00A71FCB"/>
    <w:rsid w:val="00A72269"/>
    <w:rsid w:val="00A72611"/>
    <w:rsid w:val="00A72E73"/>
    <w:rsid w:val="00A72EA8"/>
    <w:rsid w:val="00A7313C"/>
    <w:rsid w:val="00A73237"/>
    <w:rsid w:val="00A7325D"/>
    <w:rsid w:val="00A73A91"/>
    <w:rsid w:val="00A73BC6"/>
    <w:rsid w:val="00A741D5"/>
    <w:rsid w:val="00A742A3"/>
    <w:rsid w:val="00A7432B"/>
    <w:rsid w:val="00A7443D"/>
    <w:rsid w:val="00A74EFB"/>
    <w:rsid w:val="00A75166"/>
    <w:rsid w:val="00A76980"/>
    <w:rsid w:val="00A76C87"/>
    <w:rsid w:val="00A7763E"/>
    <w:rsid w:val="00A77F54"/>
    <w:rsid w:val="00A77FC4"/>
    <w:rsid w:val="00A80609"/>
    <w:rsid w:val="00A80671"/>
    <w:rsid w:val="00A80E4D"/>
    <w:rsid w:val="00A81030"/>
    <w:rsid w:val="00A8113A"/>
    <w:rsid w:val="00A816F2"/>
    <w:rsid w:val="00A819EA"/>
    <w:rsid w:val="00A81A1A"/>
    <w:rsid w:val="00A82205"/>
    <w:rsid w:val="00A82296"/>
    <w:rsid w:val="00A82669"/>
    <w:rsid w:val="00A8345A"/>
    <w:rsid w:val="00A8375E"/>
    <w:rsid w:val="00A83A08"/>
    <w:rsid w:val="00A83A33"/>
    <w:rsid w:val="00A83BCD"/>
    <w:rsid w:val="00A83C2A"/>
    <w:rsid w:val="00A84120"/>
    <w:rsid w:val="00A8427B"/>
    <w:rsid w:val="00A846B9"/>
    <w:rsid w:val="00A84CE5"/>
    <w:rsid w:val="00A84D4C"/>
    <w:rsid w:val="00A85115"/>
    <w:rsid w:val="00A8574A"/>
    <w:rsid w:val="00A85868"/>
    <w:rsid w:val="00A859E0"/>
    <w:rsid w:val="00A85A17"/>
    <w:rsid w:val="00A8633F"/>
    <w:rsid w:val="00A863BD"/>
    <w:rsid w:val="00A868CD"/>
    <w:rsid w:val="00A870AC"/>
    <w:rsid w:val="00A87790"/>
    <w:rsid w:val="00A878A4"/>
    <w:rsid w:val="00A878D7"/>
    <w:rsid w:val="00A87913"/>
    <w:rsid w:val="00A8795F"/>
    <w:rsid w:val="00A87BD0"/>
    <w:rsid w:val="00A87DAB"/>
    <w:rsid w:val="00A90090"/>
    <w:rsid w:val="00A90171"/>
    <w:rsid w:val="00A901CA"/>
    <w:rsid w:val="00A901F6"/>
    <w:rsid w:val="00A9056E"/>
    <w:rsid w:val="00A90588"/>
    <w:rsid w:val="00A9077A"/>
    <w:rsid w:val="00A90C00"/>
    <w:rsid w:val="00A90F7B"/>
    <w:rsid w:val="00A910F4"/>
    <w:rsid w:val="00A913B5"/>
    <w:rsid w:val="00A9187D"/>
    <w:rsid w:val="00A918C0"/>
    <w:rsid w:val="00A91B36"/>
    <w:rsid w:val="00A91B96"/>
    <w:rsid w:val="00A91D32"/>
    <w:rsid w:val="00A91E56"/>
    <w:rsid w:val="00A92413"/>
    <w:rsid w:val="00A924E4"/>
    <w:rsid w:val="00A92652"/>
    <w:rsid w:val="00A92A73"/>
    <w:rsid w:val="00A92C40"/>
    <w:rsid w:val="00A92C52"/>
    <w:rsid w:val="00A92C9C"/>
    <w:rsid w:val="00A93A40"/>
    <w:rsid w:val="00A93BA9"/>
    <w:rsid w:val="00A93CA3"/>
    <w:rsid w:val="00A93D15"/>
    <w:rsid w:val="00A93E2F"/>
    <w:rsid w:val="00A93EAF"/>
    <w:rsid w:val="00A93F08"/>
    <w:rsid w:val="00A940DB"/>
    <w:rsid w:val="00A9461A"/>
    <w:rsid w:val="00A94999"/>
    <w:rsid w:val="00A94C4D"/>
    <w:rsid w:val="00A95317"/>
    <w:rsid w:val="00A96881"/>
    <w:rsid w:val="00A96BBC"/>
    <w:rsid w:val="00A96F30"/>
    <w:rsid w:val="00A96FBF"/>
    <w:rsid w:val="00A97109"/>
    <w:rsid w:val="00A97265"/>
    <w:rsid w:val="00A9750D"/>
    <w:rsid w:val="00A976A2"/>
    <w:rsid w:val="00AA02FC"/>
    <w:rsid w:val="00AA04CA"/>
    <w:rsid w:val="00AA059F"/>
    <w:rsid w:val="00AA0F85"/>
    <w:rsid w:val="00AA17D8"/>
    <w:rsid w:val="00AA18BF"/>
    <w:rsid w:val="00AA1BF4"/>
    <w:rsid w:val="00AA1CEF"/>
    <w:rsid w:val="00AA1D6B"/>
    <w:rsid w:val="00AA222D"/>
    <w:rsid w:val="00AA259F"/>
    <w:rsid w:val="00AA2893"/>
    <w:rsid w:val="00AA290B"/>
    <w:rsid w:val="00AA2CF7"/>
    <w:rsid w:val="00AA3F1F"/>
    <w:rsid w:val="00AA4590"/>
    <w:rsid w:val="00AA476D"/>
    <w:rsid w:val="00AA490B"/>
    <w:rsid w:val="00AA4B67"/>
    <w:rsid w:val="00AA4B8C"/>
    <w:rsid w:val="00AA4F7A"/>
    <w:rsid w:val="00AA4FD7"/>
    <w:rsid w:val="00AA534A"/>
    <w:rsid w:val="00AA5416"/>
    <w:rsid w:val="00AA5CAC"/>
    <w:rsid w:val="00AA5F3A"/>
    <w:rsid w:val="00AA669A"/>
    <w:rsid w:val="00AA693D"/>
    <w:rsid w:val="00AA6DB9"/>
    <w:rsid w:val="00AA6FAD"/>
    <w:rsid w:val="00AA6FF3"/>
    <w:rsid w:val="00AA70DA"/>
    <w:rsid w:val="00AA7215"/>
    <w:rsid w:val="00AA7247"/>
    <w:rsid w:val="00AA76EA"/>
    <w:rsid w:val="00AA77F8"/>
    <w:rsid w:val="00AA7B67"/>
    <w:rsid w:val="00AA7C60"/>
    <w:rsid w:val="00AA7E9A"/>
    <w:rsid w:val="00AB0411"/>
    <w:rsid w:val="00AB04F8"/>
    <w:rsid w:val="00AB067E"/>
    <w:rsid w:val="00AB0B9F"/>
    <w:rsid w:val="00AB0EFF"/>
    <w:rsid w:val="00AB0F25"/>
    <w:rsid w:val="00AB13BD"/>
    <w:rsid w:val="00AB25A7"/>
    <w:rsid w:val="00AB25C2"/>
    <w:rsid w:val="00AB3104"/>
    <w:rsid w:val="00AB317E"/>
    <w:rsid w:val="00AB3571"/>
    <w:rsid w:val="00AB37FC"/>
    <w:rsid w:val="00AB38AE"/>
    <w:rsid w:val="00AB3A03"/>
    <w:rsid w:val="00AB3A5A"/>
    <w:rsid w:val="00AB3D1A"/>
    <w:rsid w:val="00AB3E25"/>
    <w:rsid w:val="00AB434C"/>
    <w:rsid w:val="00AB453B"/>
    <w:rsid w:val="00AB49DF"/>
    <w:rsid w:val="00AB4A1A"/>
    <w:rsid w:val="00AB53DB"/>
    <w:rsid w:val="00AB5F23"/>
    <w:rsid w:val="00AB6B02"/>
    <w:rsid w:val="00AB6B64"/>
    <w:rsid w:val="00AB6E91"/>
    <w:rsid w:val="00AB7354"/>
    <w:rsid w:val="00AB75C2"/>
    <w:rsid w:val="00AC02D0"/>
    <w:rsid w:val="00AC041A"/>
    <w:rsid w:val="00AC0636"/>
    <w:rsid w:val="00AC0AD5"/>
    <w:rsid w:val="00AC1824"/>
    <w:rsid w:val="00AC1B97"/>
    <w:rsid w:val="00AC1E92"/>
    <w:rsid w:val="00AC1EDC"/>
    <w:rsid w:val="00AC1FA0"/>
    <w:rsid w:val="00AC22BC"/>
    <w:rsid w:val="00AC2A56"/>
    <w:rsid w:val="00AC306B"/>
    <w:rsid w:val="00AC3127"/>
    <w:rsid w:val="00AC40A6"/>
    <w:rsid w:val="00AC4167"/>
    <w:rsid w:val="00AC42F8"/>
    <w:rsid w:val="00AC43CE"/>
    <w:rsid w:val="00AC45E1"/>
    <w:rsid w:val="00AC48D5"/>
    <w:rsid w:val="00AC4988"/>
    <w:rsid w:val="00AC4ADD"/>
    <w:rsid w:val="00AC4F8B"/>
    <w:rsid w:val="00AC52F9"/>
    <w:rsid w:val="00AC53E6"/>
    <w:rsid w:val="00AC54A2"/>
    <w:rsid w:val="00AC5599"/>
    <w:rsid w:val="00AC597D"/>
    <w:rsid w:val="00AC5C6B"/>
    <w:rsid w:val="00AC64D7"/>
    <w:rsid w:val="00AC65D8"/>
    <w:rsid w:val="00AC6CBD"/>
    <w:rsid w:val="00AC7070"/>
    <w:rsid w:val="00AC711D"/>
    <w:rsid w:val="00AC762B"/>
    <w:rsid w:val="00AC772F"/>
    <w:rsid w:val="00AC776F"/>
    <w:rsid w:val="00AC7CF6"/>
    <w:rsid w:val="00AC7DB9"/>
    <w:rsid w:val="00AD005C"/>
    <w:rsid w:val="00AD0471"/>
    <w:rsid w:val="00AD0D5C"/>
    <w:rsid w:val="00AD0F2C"/>
    <w:rsid w:val="00AD1038"/>
    <w:rsid w:val="00AD184B"/>
    <w:rsid w:val="00AD19E7"/>
    <w:rsid w:val="00AD1CD3"/>
    <w:rsid w:val="00AD2248"/>
    <w:rsid w:val="00AD296E"/>
    <w:rsid w:val="00AD2A92"/>
    <w:rsid w:val="00AD2CDC"/>
    <w:rsid w:val="00AD2ED9"/>
    <w:rsid w:val="00AD2EF7"/>
    <w:rsid w:val="00AD4598"/>
    <w:rsid w:val="00AD47E5"/>
    <w:rsid w:val="00AD4CDB"/>
    <w:rsid w:val="00AD4D7C"/>
    <w:rsid w:val="00AD5234"/>
    <w:rsid w:val="00AD5817"/>
    <w:rsid w:val="00AD5FBA"/>
    <w:rsid w:val="00AD6232"/>
    <w:rsid w:val="00AD6C24"/>
    <w:rsid w:val="00AD6D31"/>
    <w:rsid w:val="00AD71F9"/>
    <w:rsid w:val="00AD777A"/>
    <w:rsid w:val="00AD7C4E"/>
    <w:rsid w:val="00AD7E40"/>
    <w:rsid w:val="00AE000B"/>
    <w:rsid w:val="00AE04BF"/>
    <w:rsid w:val="00AE07BE"/>
    <w:rsid w:val="00AE0C47"/>
    <w:rsid w:val="00AE1086"/>
    <w:rsid w:val="00AE13C9"/>
    <w:rsid w:val="00AE18BB"/>
    <w:rsid w:val="00AE18DC"/>
    <w:rsid w:val="00AE1A60"/>
    <w:rsid w:val="00AE2509"/>
    <w:rsid w:val="00AE29E0"/>
    <w:rsid w:val="00AE2B34"/>
    <w:rsid w:val="00AE2E07"/>
    <w:rsid w:val="00AE304F"/>
    <w:rsid w:val="00AE312D"/>
    <w:rsid w:val="00AE314B"/>
    <w:rsid w:val="00AE3A53"/>
    <w:rsid w:val="00AE3AD3"/>
    <w:rsid w:val="00AE3F2C"/>
    <w:rsid w:val="00AE41B2"/>
    <w:rsid w:val="00AE43A9"/>
    <w:rsid w:val="00AE4C4E"/>
    <w:rsid w:val="00AE57B7"/>
    <w:rsid w:val="00AE580C"/>
    <w:rsid w:val="00AE5B2A"/>
    <w:rsid w:val="00AE5B7D"/>
    <w:rsid w:val="00AE5D7F"/>
    <w:rsid w:val="00AE64DD"/>
    <w:rsid w:val="00AE66E5"/>
    <w:rsid w:val="00AE7513"/>
    <w:rsid w:val="00AE78DE"/>
    <w:rsid w:val="00AE792E"/>
    <w:rsid w:val="00AE79B1"/>
    <w:rsid w:val="00AE7AD5"/>
    <w:rsid w:val="00AE7B2E"/>
    <w:rsid w:val="00AE7BE1"/>
    <w:rsid w:val="00AE7BEC"/>
    <w:rsid w:val="00AF0277"/>
    <w:rsid w:val="00AF0410"/>
    <w:rsid w:val="00AF0A59"/>
    <w:rsid w:val="00AF0BE0"/>
    <w:rsid w:val="00AF0EE9"/>
    <w:rsid w:val="00AF0F82"/>
    <w:rsid w:val="00AF11A6"/>
    <w:rsid w:val="00AF15F4"/>
    <w:rsid w:val="00AF19D0"/>
    <w:rsid w:val="00AF20AE"/>
    <w:rsid w:val="00AF2658"/>
    <w:rsid w:val="00AF3151"/>
    <w:rsid w:val="00AF31CE"/>
    <w:rsid w:val="00AF3251"/>
    <w:rsid w:val="00AF327F"/>
    <w:rsid w:val="00AF360C"/>
    <w:rsid w:val="00AF37AE"/>
    <w:rsid w:val="00AF3A44"/>
    <w:rsid w:val="00AF4390"/>
    <w:rsid w:val="00AF4743"/>
    <w:rsid w:val="00AF5609"/>
    <w:rsid w:val="00AF57BC"/>
    <w:rsid w:val="00AF607B"/>
    <w:rsid w:val="00AF66E2"/>
    <w:rsid w:val="00AF6B4A"/>
    <w:rsid w:val="00AF79D5"/>
    <w:rsid w:val="00AF7A04"/>
    <w:rsid w:val="00AF7D9E"/>
    <w:rsid w:val="00AF7FE7"/>
    <w:rsid w:val="00B0082E"/>
    <w:rsid w:val="00B0086A"/>
    <w:rsid w:val="00B00878"/>
    <w:rsid w:val="00B00F27"/>
    <w:rsid w:val="00B011C2"/>
    <w:rsid w:val="00B01219"/>
    <w:rsid w:val="00B0157E"/>
    <w:rsid w:val="00B01F71"/>
    <w:rsid w:val="00B02273"/>
    <w:rsid w:val="00B023B8"/>
    <w:rsid w:val="00B02511"/>
    <w:rsid w:val="00B02A3B"/>
    <w:rsid w:val="00B02ED8"/>
    <w:rsid w:val="00B03051"/>
    <w:rsid w:val="00B0391A"/>
    <w:rsid w:val="00B03BCB"/>
    <w:rsid w:val="00B040A9"/>
    <w:rsid w:val="00B04431"/>
    <w:rsid w:val="00B047AD"/>
    <w:rsid w:val="00B04853"/>
    <w:rsid w:val="00B04BB4"/>
    <w:rsid w:val="00B04D29"/>
    <w:rsid w:val="00B0502F"/>
    <w:rsid w:val="00B05811"/>
    <w:rsid w:val="00B059C1"/>
    <w:rsid w:val="00B05FAA"/>
    <w:rsid w:val="00B0660B"/>
    <w:rsid w:val="00B06A67"/>
    <w:rsid w:val="00B06BEA"/>
    <w:rsid w:val="00B07009"/>
    <w:rsid w:val="00B07122"/>
    <w:rsid w:val="00B0750E"/>
    <w:rsid w:val="00B07703"/>
    <w:rsid w:val="00B0777C"/>
    <w:rsid w:val="00B07B39"/>
    <w:rsid w:val="00B07E33"/>
    <w:rsid w:val="00B10002"/>
    <w:rsid w:val="00B101A7"/>
    <w:rsid w:val="00B10357"/>
    <w:rsid w:val="00B10890"/>
    <w:rsid w:val="00B10DDF"/>
    <w:rsid w:val="00B10E69"/>
    <w:rsid w:val="00B10FEF"/>
    <w:rsid w:val="00B112A3"/>
    <w:rsid w:val="00B112F6"/>
    <w:rsid w:val="00B1157A"/>
    <w:rsid w:val="00B11660"/>
    <w:rsid w:val="00B11AB5"/>
    <w:rsid w:val="00B1247C"/>
    <w:rsid w:val="00B1252B"/>
    <w:rsid w:val="00B12C93"/>
    <w:rsid w:val="00B12ECF"/>
    <w:rsid w:val="00B13930"/>
    <w:rsid w:val="00B1415A"/>
    <w:rsid w:val="00B143D1"/>
    <w:rsid w:val="00B1468D"/>
    <w:rsid w:val="00B14DBA"/>
    <w:rsid w:val="00B15B0A"/>
    <w:rsid w:val="00B15DDA"/>
    <w:rsid w:val="00B162F7"/>
    <w:rsid w:val="00B166C9"/>
    <w:rsid w:val="00B16D9C"/>
    <w:rsid w:val="00B16DDA"/>
    <w:rsid w:val="00B16E56"/>
    <w:rsid w:val="00B17341"/>
    <w:rsid w:val="00B17504"/>
    <w:rsid w:val="00B176ED"/>
    <w:rsid w:val="00B17BCF"/>
    <w:rsid w:val="00B17E2B"/>
    <w:rsid w:val="00B200B6"/>
    <w:rsid w:val="00B20798"/>
    <w:rsid w:val="00B209DC"/>
    <w:rsid w:val="00B20A83"/>
    <w:rsid w:val="00B20BB8"/>
    <w:rsid w:val="00B20CDF"/>
    <w:rsid w:val="00B20E8C"/>
    <w:rsid w:val="00B21250"/>
    <w:rsid w:val="00B21732"/>
    <w:rsid w:val="00B21D20"/>
    <w:rsid w:val="00B21DD5"/>
    <w:rsid w:val="00B21FB6"/>
    <w:rsid w:val="00B22332"/>
    <w:rsid w:val="00B22BAC"/>
    <w:rsid w:val="00B22EA9"/>
    <w:rsid w:val="00B2349B"/>
    <w:rsid w:val="00B23A27"/>
    <w:rsid w:val="00B23C93"/>
    <w:rsid w:val="00B23E9B"/>
    <w:rsid w:val="00B23EB0"/>
    <w:rsid w:val="00B23F3D"/>
    <w:rsid w:val="00B24A6C"/>
    <w:rsid w:val="00B24B68"/>
    <w:rsid w:val="00B24C04"/>
    <w:rsid w:val="00B2507F"/>
    <w:rsid w:val="00B25274"/>
    <w:rsid w:val="00B2534E"/>
    <w:rsid w:val="00B25582"/>
    <w:rsid w:val="00B25AB0"/>
    <w:rsid w:val="00B26114"/>
    <w:rsid w:val="00B2626A"/>
    <w:rsid w:val="00B268A7"/>
    <w:rsid w:val="00B268DE"/>
    <w:rsid w:val="00B270C0"/>
    <w:rsid w:val="00B27406"/>
    <w:rsid w:val="00B27641"/>
    <w:rsid w:val="00B279B1"/>
    <w:rsid w:val="00B27B9B"/>
    <w:rsid w:val="00B27D67"/>
    <w:rsid w:val="00B27E24"/>
    <w:rsid w:val="00B27EAA"/>
    <w:rsid w:val="00B27FE7"/>
    <w:rsid w:val="00B3037A"/>
    <w:rsid w:val="00B304AA"/>
    <w:rsid w:val="00B305D5"/>
    <w:rsid w:val="00B3071C"/>
    <w:rsid w:val="00B30BA1"/>
    <w:rsid w:val="00B30DD9"/>
    <w:rsid w:val="00B3118A"/>
    <w:rsid w:val="00B31405"/>
    <w:rsid w:val="00B316ED"/>
    <w:rsid w:val="00B31BF7"/>
    <w:rsid w:val="00B31C90"/>
    <w:rsid w:val="00B31CEB"/>
    <w:rsid w:val="00B32036"/>
    <w:rsid w:val="00B32398"/>
    <w:rsid w:val="00B3251A"/>
    <w:rsid w:val="00B32AF6"/>
    <w:rsid w:val="00B32D18"/>
    <w:rsid w:val="00B330AB"/>
    <w:rsid w:val="00B3378A"/>
    <w:rsid w:val="00B33C18"/>
    <w:rsid w:val="00B33D6F"/>
    <w:rsid w:val="00B341DE"/>
    <w:rsid w:val="00B3421F"/>
    <w:rsid w:val="00B34569"/>
    <w:rsid w:val="00B34755"/>
    <w:rsid w:val="00B34BDD"/>
    <w:rsid w:val="00B34D92"/>
    <w:rsid w:val="00B34DDC"/>
    <w:rsid w:val="00B3506D"/>
    <w:rsid w:val="00B354CE"/>
    <w:rsid w:val="00B35AEB"/>
    <w:rsid w:val="00B35B98"/>
    <w:rsid w:val="00B35FDE"/>
    <w:rsid w:val="00B3602A"/>
    <w:rsid w:val="00B36754"/>
    <w:rsid w:val="00B367D9"/>
    <w:rsid w:val="00B36D87"/>
    <w:rsid w:val="00B37695"/>
    <w:rsid w:val="00B379BA"/>
    <w:rsid w:val="00B37B10"/>
    <w:rsid w:val="00B37EED"/>
    <w:rsid w:val="00B405C7"/>
    <w:rsid w:val="00B40962"/>
    <w:rsid w:val="00B40AF7"/>
    <w:rsid w:val="00B40F74"/>
    <w:rsid w:val="00B40FED"/>
    <w:rsid w:val="00B4130E"/>
    <w:rsid w:val="00B414A1"/>
    <w:rsid w:val="00B41679"/>
    <w:rsid w:val="00B41B44"/>
    <w:rsid w:val="00B41ED4"/>
    <w:rsid w:val="00B41FB2"/>
    <w:rsid w:val="00B4201D"/>
    <w:rsid w:val="00B42135"/>
    <w:rsid w:val="00B42156"/>
    <w:rsid w:val="00B421FD"/>
    <w:rsid w:val="00B425C6"/>
    <w:rsid w:val="00B42611"/>
    <w:rsid w:val="00B42AF4"/>
    <w:rsid w:val="00B43013"/>
    <w:rsid w:val="00B43073"/>
    <w:rsid w:val="00B43B43"/>
    <w:rsid w:val="00B43DEE"/>
    <w:rsid w:val="00B43F01"/>
    <w:rsid w:val="00B43FCF"/>
    <w:rsid w:val="00B4448E"/>
    <w:rsid w:val="00B446AC"/>
    <w:rsid w:val="00B447F8"/>
    <w:rsid w:val="00B44F97"/>
    <w:rsid w:val="00B450A0"/>
    <w:rsid w:val="00B450ED"/>
    <w:rsid w:val="00B4557A"/>
    <w:rsid w:val="00B46335"/>
    <w:rsid w:val="00B46486"/>
    <w:rsid w:val="00B469D7"/>
    <w:rsid w:val="00B46BC5"/>
    <w:rsid w:val="00B46CDF"/>
    <w:rsid w:val="00B46CFC"/>
    <w:rsid w:val="00B46D9A"/>
    <w:rsid w:val="00B46F0A"/>
    <w:rsid w:val="00B473EF"/>
    <w:rsid w:val="00B47AC6"/>
    <w:rsid w:val="00B47BA8"/>
    <w:rsid w:val="00B47BEF"/>
    <w:rsid w:val="00B50124"/>
    <w:rsid w:val="00B502C2"/>
    <w:rsid w:val="00B502D2"/>
    <w:rsid w:val="00B50499"/>
    <w:rsid w:val="00B50512"/>
    <w:rsid w:val="00B50B4F"/>
    <w:rsid w:val="00B51310"/>
    <w:rsid w:val="00B51B1A"/>
    <w:rsid w:val="00B51F27"/>
    <w:rsid w:val="00B51F49"/>
    <w:rsid w:val="00B52004"/>
    <w:rsid w:val="00B52B21"/>
    <w:rsid w:val="00B5368E"/>
    <w:rsid w:val="00B542E4"/>
    <w:rsid w:val="00B54863"/>
    <w:rsid w:val="00B54946"/>
    <w:rsid w:val="00B5498A"/>
    <w:rsid w:val="00B549DC"/>
    <w:rsid w:val="00B54A9B"/>
    <w:rsid w:val="00B55289"/>
    <w:rsid w:val="00B55293"/>
    <w:rsid w:val="00B5572C"/>
    <w:rsid w:val="00B55E6F"/>
    <w:rsid w:val="00B5670C"/>
    <w:rsid w:val="00B567F1"/>
    <w:rsid w:val="00B568EA"/>
    <w:rsid w:val="00B57608"/>
    <w:rsid w:val="00B576CF"/>
    <w:rsid w:val="00B5777F"/>
    <w:rsid w:val="00B57992"/>
    <w:rsid w:val="00B57B12"/>
    <w:rsid w:val="00B60005"/>
    <w:rsid w:val="00B603C5"/>
    <w:rsid w:val="00B609FC"/>
    <w:rsid w:val="00B60BC1"/>
    <w:rsid w:val="00B61313"/>
    <w:rsid w:val="00B615F5"/>
    <w:rsid w:val="00B61657"/>
    <w:rsid w:val="00B618D2"/>
    <w:rsid w:val="00B61912"/>
    <w:rsid w:val="00B619BE"/>
    <w:rsid w:val="00B61EAF"/>
    <w:rsid w:val="00B622E7"/>
    <w:rsid w:val="00B62584"/>
    <w:rsid w:val="00B6260C"/>
    <w:rsid w:val="00B628AC"/>
    <w:rsid w:val="00B62C56"/>
    <w:rsid w:val="00B63048"/>
    <w:rsid w:val="00B63682"/>
    <w:rsid w:val="00B63FEC"/>
    <w:rsid w:val="00B63FF0"/>
    <w:rsid w:val="00B6407C"/>
    <w:rsid w:val="00B642D4"/>
    <w:rsid w:val="00B642EE"/>
    <w:rsid w:val="00B64422"/>
    <w:rsid w:val="00B64C3B"/>
    <w:rsid w:val="00B64D7D"/>
    <w:rsid w:val="00B64FE6"/>
    <w:rsid w:val="00B65081"/>
    <w:rsid w:val="00B65356"/>
    <w:rsid w:val="00B6572D"/>
    <w:rsid w:val="00B65993"/>
    <w:rsid w:val="00B65ED9"/>
    <w:rsid w:val="00B66176"/>
    <w:rsid w:val="00B6631B"/>
    <w:rsid w:val="00B665A2"/>
    <w:rsid w:val="00B6724C"/>
    <w:rsid w:val="00B67292"/>
    <w:rsid w:val="00B67D0D"/>
    <w:rsid w:val="00B700B8"/>
    <w:rsid w:val="00B7050F"/>
    <w:rsid w:val="00B70557"/>
    <w:rsid w:val="00B717C1"/>
    <w:rsid w:val="00B71B7D"/>
    <w:rsid w:val="00B71B81"/>
    <w:rsid w:val="00B71C7E"/>
    <w:rsid w:val="00B72130"/>
    <w:rsid w:val="00B723AA"/>
    <w:rsid w:val="00B72581"/>
    <w:rsid w:val="00B7276E"/>
    <w:rsid w:val="00B72CB5"/>
    <w:rsid w:val="00B72D20"/>
    <w:rsid w:val="00B72E60"/>
    <w:rsid w:val="00B72E8F"/>
    <w:rsid w:val="00B73373"/>
    <w:rsid w:val="00B733AD"/>
    <w:rsid w:val="00B7345C"/>
    <w:rsid w:val="00B73954"/>
    <w:rsid w:val="00B73B19"/>
    <w:rsid w:val="00B73F56"/>
    <w:rsid w:val="00B73FEA"/>
    <w:rsid w:val="00B749FC"/>
    <w:rsid w:val="00B74DA6"/>
    <w:rsid w:val="00B752C8"/>
    <w:rsid w:val="00B7538B"/>
    <w:rsid w:val="00B75658"/>
    <w:rsid w:val="00B75D48"/>
    <w:rsid w:val="00B7781B"/>
    <w:rsid w:val="00B77A07"/>
    <w:rsid w:val="00B77C39"/>
    <w:rsid w:val="00B77F11"/>
    <w:rsid w:val="00B80030"/>
    <w:rsid w:val="00B80082"/>
    <w:rsid w:val="00B80288"/>
    <w:rsid w:val="00B803EB"/>
    <w:rsid w:val="00B8042C"/>
    <w:rsid w:val="00B80596"/>
    <w:rsid w:val="00B805D0"/>
    <w:rsid w:val="00B80AD4"/>
    <w:rsid w:val="00B814C4"/>
    <w:rsid w:val="00B8151D"/>
    <w:rsid w:val="00B81612"/>
    <w:rsid w:val="00B81BAF"/>
    <w:rsid w:val="00B82130"/>
    <w:rsid w:val="00B82163"/>
    <w:rsid w:val="00B822A5"/>
    <w:rsid w:val="00B82833"/>
    <w:rsid w:val="00B82CC7"/>
    <w:rsid w:val="00B82FE4"/>
    <w:rsid w:val="00B830AA"/>
    <w:rsid w:val="00B833CE"/>
    <w:rsid w:val="00B83573"/>
    <w:rsid w:val="00B83BCD"/>
    <w:rsid w:val="00B84169"/>
    <w:rsid w:val="00B844AA"/>
    <w:rsid w:val="00B8513B"/>
    <w:rsid w:val="00B8527C"/>
    <w:rsid w:val="00B8578A"/>
    <w:rsid w:val="00B8591A"/>
    <w:rsid w:val="00B85AC7"/>
    <w:rsid w:val="00B8647C"/>
    <w:rsid w:val="00B868B4"/>
    <w:rsid w:val="00B86E11"/>
    <w:rsid w:val="00B8726B"/>
    <w:rsid w:val="00B874BD"/>
    <w:rsid w:val="00B874CE"/>
    <w:rsid w:val="00B87930"/>
    <w:rsid w:val="00B87F13"/>
    <w:rsid w:val="00B90584"/>
    <w:rsid w:val="00B90768"/>
    <w:rsid w:val="00B909A6"/>
    <w:rsid w:val="00B90D65"/>
    <w:rsid w:val="00B90E1C"/>
    <w:rsid w:val="00B90EDD"/>
    <w:rsid w:val="00B91722"/>
    <w:rsid w:val="00B9187A"/>
    <w:rsid w:val="00B91A72"/>
    <w:rsid w:val="00B91FAE"/>
    <w:rsid w:val="00B9245E"/>
    <w:rsid w:val="00B926C9"/>
    <w:rsid w:val="00B92729"/>
    <w:rsid w:val="00B92C46"/>
    <w:rsid w:val="00B92D0B"/>
    <w:rsid w:val="00B9348A"/>
    <w:rsid w:val="00B93A4C"/>
    <w:rsid w:val="00B93C32"/>
    <w:rsid w:val="00B9406B"/>
    <w:rsid w:val="00B94366"/>
    <w:rsid w:val="00B94469"/>
    <w:rsid w:val="00B948C4"/>
    <w:rsid w:val="00B95383"/>
    <w:rsid w:val="00B953BC"/>
    <w:rsid w:val="00B953C2"/>
    <w:rsid w:val="00B9549A"/>
    <w:rsid w:val="00B958EB"/>
    <w:rsid w:val="00B95B5F"/>
    <w:rsid w:val="00B96523"/>
    <w:rsid w:val="00B968FA"/>
    <w:rsid w:val="00B96953"/>
    <w:rsid w:val="00B96C8D"/>
    <w:rsid w:val="00B97E1B"/>
    <w:rsid w:val="00B97E61"/>
    <w:rsid w:val="00B97F15"/>
    <w:rsid w:val="00BA0313"/>
    <w:rsid w:val="00BA08B4"/>
    <w:rsid w:val="00BA0ACC"/>
    <w:rsid w:val="00BA11DD"/>
    <w:rsid w:val="00BA1937"/>
    <w:rsid w:val="00BA221A"/>
    <w:rsid w:val="00BA235B"/>
    <w:rsid w:val="00BA235D"/>
    <w:rsid w:val="00BA255C"/>
    <w:rsid w:val="00BA2C64"/>
    <w:rsid w:val="00BA2D46"/>
    <w:rsid w:val="00BA2E7C"/>
    <w:rsid w:val="00BA2F23"/>
    <w:rsid w:val="00BA303B"/>
    <w:rsid w:val="00BA3283"/>
    <w:rsid w:val="00BA3A54"/>
    <w:rsid w:val="00BA47C0"/>
    <w:rsid w:val="00BA4931"/>
    <w:rsid w:val="00BA5F61"/>
    <w:rsid w:val="00BA62F9"/>
    <w:rsid w:val="00BA640A"/>
    <w:rsid w:val="00BA7216"/>
    <w:rsid w:val="00BA72DF"/>
    <w:rsid w:val="00BA7DC2"/>
    <w:rsid w:val="00BB027F"/>
    <w:rsid w:val="00BB0860"/>
    <w:rsid w:val="00BB08B4"/>
    <w:rsid w:val="00BB0D87"/>
    <w:rsid w:val="00BB10F1"/>
    <w:rsid w:val="00BB18B6"/>
    <w:rsid w:val="00BB1AC2"/>
    <w:rsid w:val="00BB1DD2"/>
    <w:rsid w:val="00BB1FF8"/>
    <w:rsid w:val="00BB2614"/>
    <w:rsid w:val="00BB2B98"/>
    <w:rsid w:val="00BB2B9C"/>
    <w:rsid w:val="00BB3061"/>
    <w:rsid w:val="00BB3159"/>
    <w:rsid w:val="00BB32BF"/>
    <w:rsid w:val="00BB3567"/>
    <w:rsid w:val="00BB38D1"/>
    <w:rsid w:val="00BB451C"/>
    <w:rsid w:val="00BB46B9"/>
    <w:rsid w:val="00BB4B18"/>
    <w:rsid w:val="00BB50E9"/>
    <w:rsid w:val="00BB55BF"/>
    <w:rsid w:val="00BB6089"/>
    <w:rsid w:val="00BB60EE"/>
    <w:rsid w:val="00BB6165"/>
    <w:rsid w:val="00BB622A"/>
    <w:rsid w:val="00BB67AA"/>
    <w:rsid w:val="00BB67D6"/>
    <w:rsid w:val="00BB6B2A"/>
    <w:rsid w:val="00BB6CB2"/>
    <w:rsid w:val="00BB6F70"/>
    <w:rsid w:val="00BB7038"/>
    <w:rsid w:val="00BB757D"/>
    <w:rsid w:val="00BB75DD"/>
    <w:rsid w:val="00BB7A34"/>
    <w:rsid w:val="00BB7AA3"/>
    <w:rsid w:val="00BB7CAE"/>
    <w:rsid w:val="00BC030A"/>
    <w:rsid w:val="00BC033F"/>
    <w:rsid w:val="00BC089D"/>
    <w:rsid w:val="00BC0C51"/>
    <w:rsid w:val="00BC0FC3"/>
    <w:rsid w:val="00BC0FF2"/>
    <w:rsid w:val="00BC1715"/>
    <w:rsid w:val="00BC195F"/>
    <w:rsid w:val="00BC1F2F"/>
    <w:rsid w:val="00BC2096"/>
    <w:rsid w:val="00BC2113"/>
    <w:rsid w:val="00BC25F6"/>
    <w:rsid w:val="00BC2CA7"/>
    <w:rsid w:val="00BC2EF0"/>
    <w:rsid w:val="00BC2FCC"/>
    <w:rsid w:val="00BC30D3"/>
    <w:rsid w:val="00BC333B"/>
    <w:rsid w:val="00BC3C23"/>
    <w:rsid w:val="00BC4289"/>
    <w:rsid w:val="00BC4610"/>
    <w:rsid w:val="00BC46A5"/>
    <w:rsid w:val="00BC46EC"/>
    <w:rsid w:val="00BC491C"/>
    <w:rsid w:val="00BC4A87"/>
    <w:rsid w:val="00BC4B32"/>
    <w:rsid w:val="00BC5A06"/>
    <w:rsid w:val="00BC5E9D"/>
    <w:rsid w:val="00BC5F20"/>
    <w:rsid w:val="00BC6233"/>
    <w:rsid w:val="00BC69B2"/>
    <w:rsid w:val="00BC69EC"/>
    <w:rsid w:val="00BC6F88"/>
    <w:rsid w:val="00BC762D"/>
    <w:rsid w:val="00BC7810"/>
    <w:rsid w:val="00BC7D6A"/>
    <w:rsid w:val="00BD00E6"/>
    <w:rsid w:val="00BD03D6"/>
    <w:rsid w:val="00BD050A"/>
    <w:rsid w:val="00BD064E"/>
    <w:rsid w:val="00BD0C75"/>
    <w:rsid w:val="00BD0E13"/>
    <w:rsid w:val="00BD0F61"/>
    <w:rsid w:val="00BD16A1"/>
    <w:rsid w:val="00BD16E7"/>
    <w:rsid w:val="00BD1B89"/>
    <w:rsid w:val="00BD1E7B"/>
    <w:rsid w:val="00BD203D"/>
    <w:rsid w:val="00BD2383"/>
    <w:rsid w:val="00BD2933"/>
    <w:rsid w:val="00BD2D35"/>
    <w:rsid w:val="00BD2E95"/>
    <w:rsid w:val="00BD332A"/>
    <w:rsid w:val="00BD3366"/>
    <w:rsid w:val="00BD3858"/>
    <w:rsid w:val="00BD3AB2"/>
    <w:rsid w:val="00BD41C9"/>
    <w:rsid w:val="00BD4782"/>
    <w:rsid w:val="00BD496F"/>
    <w:rsid w:val="00BD4F46"/>
    <w:rsid w:val="00BD5912"/>
    <w:rsid w:val="00BD5A63"/>
    <w:rsid w:val="00BD5AF9"/>
    <w:rsid w:val="00BD60A6"/>
    <w:rsid w:val="00BD655F"/>
    <w:rsid w:val="00BD65C4"/>
    <w:rsid w:val="00BD69C8"/>
    <w:rsid w:val="00BD69F2"/>
    <w:rsid w:val="00BD6AA0"/>
    <w:rsid w:val="00BD6D4F"/>
    <w:rsid w:val="00BD7333"/>
    <w:rsid w:val="00BD75D5"/>
    <w:rsid w:val="00BD790F"/>
    <w:rsid w:val="00BD7D9B"/>
    <w:rsid w:val="00BD7D9C"/>
    <w:rsid w:val="00BD7FE0"/>
    <w:rsid w:val="00BE0C6E"/>
    <w:rsid w:val="00BE1546"/>
    <w:rsid w:val="00BE1BE4"/>
    <w:rsid w:val="00BE1ED2"/>
    <w:rsid w:val="00BE1FC2"/>
    <w:rsid w:val="00BE22AC"/>
    <w:rsid w:val="00BE237F"/>
    <w:rsid w:val="00BE271E"/>
    <w:rsid w:val="00BE2A07"/>
    <w:rsid w:val="00BE3088"/>
    <w:rsid w:val="00BE3A46"/>
    <w:rsid w:val="00BE3CD1"/>
    <w:rsid w:val="00BE3DB0"/>
    <w:rsid w:val="00BE3F0A"/>
    <w:rsid w:val="00BE40E2"/>
    <w:rsid w:val="00BE42B5"/>
    <w:rsid w:val="00BE4318"/>
    <w:rsid w:val="00BE45CB"/>
    <w:rsid w:val="00BE45F3"/>
    <w:rsid w:val="00BE466C"/>
    <w:rsid w:val="00BE4828"/>
    <w:rsid w:val="00BE493D"/>
    <w:rsid w:val="00BE4964"/>
    <w:rsid w:val="00BE4BF6"/>
    <w:rsid w:val="00BE4E15"/>
    <w:rsid w:val="00BE5023"/>
    <w:rsid w:val="00BE5F5B"/>
    <w:rsid w:val="00BE69FF"/>
    <w:rsid w:val="00BE6FDC"/>
    <w:rsid w:val="00BE7254"/>
    <w:rsid w:val="00BE72E8"/>
    <w:rsid w:val="00BE7686"/>
    <w:rsid w:val="00BE799B"/>
    <w:rsid w:val="00BE7AD7"/>
    <w:rsid w:val="00BF1062"/>
    <w:rsid w:val="00BF1133"/>
    <w:rsid w:val="00BF1D04"/>
    <w:rsid w:val="00BF204C"/>
    <w:rsid w:val="00BF2F76"/>
    <w:rsid w:val="00BF3B0B"/>
    <w:rsid w:val="00BF3CFE"/>
    <w:rsid w:val="00BF40F3"/>
    <w:rsid w:val="00BF4726"/>
    <w:rsid w:val="00BF479D"/>
    <w:rsid w:val="00BF49EE"/>
    <w:rsid w:val="00BF4B64"/>
    <w:rsid w:val="00BF4E60"/>
    <w:rsid w:val="00BF5B11"/>
    <w:rsid w:val="00BF5FEA"/>
    <w:rsid w:val="00BF61D5"/>
    <w:rsid w:val="00BF63A2"/>
    <w:rsid w:val="00BF671B"/>
    <w:rsid w:val="00BF673C"/>
    <w:rsid w:val="00BF67CD"/>
    <w:rsid w:val="00BF6AE8"/>
    <w:rsid w:val="00BF6B77"/>
    <w:rsid w:val="00BF6DFA"/>
    <w:rsid w:val="00BF75E0"/>
    <w:rsid w:val="00BF7D49"/>
    <w:rsid w:val="00BF7D88"/>
    <w:rsid w:val="00C00483"/>
    <w:rsid w:val="00C005A6"/>
    <w:rsid w:val="00C00AB5"/>
    <w:rsid w:val="00C013C6"/>
    <w:rsid w:val="00C0148C"/>
    <w:rsid w:val="00C0176B"/>
    <w:rsid w:val="00C017AE"/>
    <w:rsid w:val="00C01BCF"/>
    <w:rsid w:val="00C0232B"/>
    <w:rsid w:val="00C02BE1"/>
    <w:rsid w:val="00C02E50"/>
    <w:rsid w:val="00C03372"/>
    <w:rsid w:val="00C03581"/>
    <w:rsid w:val="00C035EA"/>
    <w:rsid w:val="00C03CE1"/>
    <w:rsid w:val="00C04690"/>
    <w:rsid w:val="00C04704"/>
    <w:rsid w:val="00C05242"/>
    <w:rsid w:val="00C0548F"/>
    <w:rsid w:val="00C05A52"/>
    <w:rsid w:val="00C05CD3"/>
    <w:rsid w:val="00C061B5"/>
    <w:rsid w:val="00C06621"/>
    <w:rsid w:val="00C06663"/>
    <w:rsid w:val="00C0668F"/>
    <w:rsid w:val="00C0730B"/>
    <w:rsid w:val="00C07316"/>
    <w:rsid w:val="00C07646"/>
    <w:rsid w:val="00C07DB2"/>
    <w:rsid w:val="00C1078B"/>
    <w:rsid w:val="00C1107B"/>
    <w:rsid w:val="00C11294"/>
    <w:rsid w:val="00C11532"/>
    <w:rsid w:val="00C1162C"/>
    <w:rsid w:val="00C1169C"/>
    <w:rsid w:val="00C11934"/>
    <w:rsid w:val="00C11B04"/>
    <w:rsid w:val="00C120B4"/>
    <w:rsid w:val="00C1240A"/>
    <w:rsid w:val="00C12595"/>
    <w:rsid w:val="00C12762"/>
    <w:rsid w:val="00C12907"/>
    <w:rsid w:val="00C137DE"/>
    <w:rsid w:val="00C13AB6"/>
    <w:rsid w:val="00C13B1A"/>
    <w:rsid w:val="00C13F67"/>
    <w:rsid w:val="00C14298"/>
    <w:rsid w:val="00C14485"/>
    <w:rsid w:val="00C14ABC"/>
    <w:rsid w:val="00C14C43"/>
    <w:rsid w:val="00C15247"/>
    <w:rsid w:val="00C1528F"/>
    <w:rsid w:val="00C154F4"/>
    <w:rsid w:val="00C15734"/>
    <w:rsid w:val="00C15B35"/>
    <w:rsid w:val="00C15C87"/>
    <w:rsid w:val="00C15D1A"/>
    <w:rsid w:val="00C15FC5"/>
    <w:rsid w:val="00C15FCE"/>
    <w:rsid w:val="00C1639E"/>
    <w:rsid w:val="00C16469"/>
    <w:rsid w:val="00C16586"/>
    <w:rsid w:val="00C16894"/>
    <w:rsid w:val="00C168D6"/>
    <w:rsid w:val="00C17092"/>
    <w:rsid w:val="00C170A7"/>
    <w:rsid w:val="00C171B0"/>
    <w:rsid w:val="00C173D0"/>
    <w:rsid w:val="00C17605"/>
    <w:rsid w:val="00C17DD4"/>
    <w:rsid w:val="00C17EE9"/>
    <w:rsid w:val="00C201D6"/>
    <w:rsid w:val="00C202B5"/>
    <w:rsid w:val="00C2083B"/>
    <w:rsid w:val="00C20920"/>
    <w:rsid w:val="00C20ACC"/>
    <w:rsid w:val="00C21581"/>
    <w:rsid w:val="00C216D8"/>
    <w:rsid w:val="00C2173B"/>
    <w:rsid w:val="00C21790"/>
    <w:rsid w:val="00C217C4"/>
    <w:rsid w:val="00C21A55"/>
    <w:rsid w:val="00C21A59"/>
    <w:rsid w:val="00C21B7B"/>
    <w:rsid w:val="00C21EB2"/>
    <w:rsid w:val="00C221E7"/>
    <w:rsid w:val="00C22501"/>
    <w:rsid w:val="00C230BF"/>
    <w:rsid w:val="00C230FD"/>
    <w:rsid w:val="00C23A70"/>
    <w:rsid w:val="00C24351"/>
    <w:rsid w:val="00C243CA"/>
    <w:rsid w:val="00C24425"/>
    <w:rsid w:val="00C245ED"/>
    <w:rsid w:val="00C24660"/>
    <w:rsid w:val="00C24928"/>
    <w:rsid w:val="00C24A51"/>
    <w:rsid w:val="00C24E06"/>
    <w:rsid w:val="00C24EBF"/>
    <w:rsid w:val="00C24F96"/>
    <w:rsid w:val="00C2514C"/>
    <w:rsid w:val="00C255BA"/>
    <w:rsid w:val="00C2574E"/>
    <w:rsid w:val="00C258C2"/>
    <w:rsid w:val="00C2598B"/>
    <w:rsid w:val="00C26C6E"/>
    <w:rsid w:val="00C26EC2"/>
    <w:rsid w:val="00C2788D"/>
    <w:rsid w:val="00C27BF9"/>
    <w:rsid w:val="00C3012D"/>
    <w:rsid w:val="00C3027F"/>
    <w:rsid w:val="00C30417"/>
    <w:rsid w:val="00C30BF3"/>
    <w:rsid w:val="00C30DF9"/>
    <w:rsid w:val="00C31C92"/>
    <w:rsid w:val="00C31FB1"/>
    <w:rsid w:val="00C32367"/>
    <w:rsid w:val="00C3265F"/>
    <w:rsid w:val="00C32F52"/>
    <w:rsid w:val="00C3349D"/>
    <w:rsid w:val="00C339E3"/>
    <w:rsid w:val="00C33AE2"/>
    <w:rsid w:val="00C33AF2"/>
    <w:rsid w:val="00C3485D"/>
    <w:rsid w:val="00C349EE"/>
    <w:rsid w:val="00C34EA0"/>
    <w:rsid w:val="00C3510E"/>
    <w:rsid w:val="00C352F2"/>
    <w:rsid w:val="00C3562C"/>
    <w:rsid w:val="00C35C1F"/>
    <w:rsid w:val="00C35CDF"/>
    <w:rsid w:val="00C362A5"/>
    <w:rsid w:val="00C36B91"/>
    <w:rsid w:val="00C36C28"/>
    <w:rsid w:val="00C36E4B"/>
    <w:rsid w:val="00C3715A"/>
    <w:rsid w:val="00C373A5"/>
    <w:rsid w:val="00C374D3"/>
    <w:rsid w:val="00C37529"/>
    <w:rsid w:val="00C376C7"/>
    <w:rsid w:val="00C378A9"/>
    <w:rsid w:val="00C378FE"/>
    <w:rsid w:val="00C37F0B"/>
    <w:rsid w:val="00C37F7F"/>
    <w:rsid w:val="00C40337"/>
    <w:rsid w:val="00C40629"/>
    <w:rsid w:val="00C4079E"/>
    <w:rsid w:val="00C40B04"/>
    <w:rsid w:val="00C40BE4"/>
    <w:rsid w:val="00C40DDA"/>
    <w:rsid w:val="00C40F71"/>
    <w:rsid w:val="00C411BA"/>
    <w:rsid w:val="00C4193C"/>
    <w:rsid w:val="00C41E71"/>
    <w:rsid w:val="00C42709"/>
    <w:rsid w:val="00C42A03"/>
    <w:rsid w:val="00C42A93"/>
    <w:rsid w:val="00C43322"/>
    <w:rsid w:val="00C43B54"/>
    <w:rsid w:val="00C4438C"/>
    <w:rsid w:val="00C443E6"/>
    <w:rsid w:val="00C447AE"/>
    <w:rsid w:val="00C448D1"/>
    <w:rsid w:val="00C448E3"/>
    <w:rsid w:val="00C44BD5"/>
    <w:rsid w:val="00C453B6"/>
    <w:rsid w:val="00C45543"/>
    <w:rsid w:val="00C45B8F"/>
    <w:rsid w:val="00C45BD2"/>
    <w:rsid w:val="00C45E7B"/>
    <w:rsid w:val="00C464F5"/>
    <w:rsid w:val="00C46B53"/>
    <w:rsid w:val="00C46B64"/>
    <w:rsid w:val="00C46DCC"/>
    <w:rsid w:val="00C46DE5"/>
    <w:rsid w:val="00C47946"/>
    <w:rsid w:val="00C47C39"/>
    <w:rsid w:val="00C47DD8"/>
    <w:rsid w:val="00C50463"/>
    <w:rsid w:val="00C50985"/>
    <w:rsid w:val="00C50D93"/>
    <w:rsid w:val="00C50EE7"/>
    <w:rsid w:val="00C510D1"/>
    <w:rsid w:val="00C51500"/>
    <w:rsid w:val="00C51594"/>
    <w:rsid w:val="00C51858"/>
    <w:rsid w:val="00C51C82"/>
    <w:rsid w:val="00C52AAD"/>
    <w:rsid w:val="00C531D1"/>
    <w:rsid w:val="00C53428"/>
    <w:rsid w:val="00C53AC9"/>
    <w:rsid w:val="00C53C1A"/>
    <w:rsid w:val="00C54085"/>
    <w:rsid w:val="00C5422D"/>
    <w:rsid w:val="00C54322"/>
    <w:rsid w:val="00C5459B"/>
    <w:rsid w:val="00C547A3"/>
    <w:rsid w:val="00C54A74"/>
    <w:rsid w:val="00C54F6A"/>
    <w:rsid w:val="00C55058"/>
    <w:rsid w:val="00C55100"/>
    <w:rsid w:val="00C56283"/>
    <w:rsid w:val="00C566B7"/>
    <w:rsid w:val="00C56A6E"/>
    <w:rsid w:val="00C56BFC"/>
    <w:rsid w:val="00C56DD0"/>
    <w:rsid w:val="00C572CF"/>
    <w:rsid w:val="00C608D3"/>
    <w:rsid w:val="00C6090A"/>
    <w:rsid w:val="00C61607"/>
    <w:rsid w:val="00C61CE3"/>
    <w:rsid w:val="00C61F14"/>
    <w:rsid w:val="00C61F97"/>
    <w:rsid w:val="00C625A6"/>
    <w:rsid w:val="00C628AB"/>
    <w:rsid w:val="00C62E23"/>
    <w:rsid w:val="00C633D9"/>
    <w:rsid w:val="00C634AE"/>
    <w:rsid w:val="00C6390B"/>
    <w:rsid w:val="00C63D24"/>
    <w:rsid w:val="00C64252"/>
    <w:rsid w:val="00C6449E"/>
    <w:rsid w:val="00C645EF"/>
    <w:rsid w:val="00C646FA"/>
    <w:rsid w:val="00C65189"/>
    <w:rsid w:val="00C654C1"/>
    <w:rsid w:val="00C65C3C"/>
    <w:rsid w:val="00C65D2E"/>
    <w:rsid w:val="00C65D71"/>
    <w:rsid w:val="00C66472"/>
    <w:rsid w:val="00C66B93"/>
    <w:rsid w:val="00C66DD1"/>
    <w:rsid w:val="00C6751F"/>
    <w:rsid w:val="00C67866"/>
    <w:rsid w:val="00C67899"/>
    <w:rsid w:val="00C679EE"/>
    <w:rsid w:val="00C70094"/>
    <w:rsid w:val="00C70950"/>
    <w:rsid w:val="00C710CC"/>
    <w:rsid w:val="00C711D6"/>
    <w:rsid w:val="00C713E7"/>
    <w:rsid w:val="00C7185A"/>
    <w:rsid w:val="00C71D16"/>
    <w:rsid w:val="00C71F79"/>
    <w:rsid w:val="00C7257F"/>
    <w:rsid w:val="00C734F3"/>
    <w:rsid w:val="00C737A0"/>
    <w:rsid w:val="00C73C33"/>
    <w:rsid w:val="00C73F16"/>
    <w:rsid w:val="00C741FF"/>
    <w:rsid w:val="00C74285"/>
    <w:rsid w:val="00C743FD"/>
    <w:rsid w:val="00C746B6"/>
    <w:rsid w:val="00C747A8"/>
    <w:rsid w:val="00C7495F"/>
    <w:rsid w:val="00C74D3E"/>
    <w:rsid w:val="00C74DD3"/>
    <w:rsid w:val="00C74E5C"/>
    <w:rsid w:val="00C74EEE"/>
    <w:rsid w:val="00C75082"/>
    <w:rsid w:val="00C7557A"/>
    <w:rsid w:val="00C75E2B"/>
    <w:rsid w:val="00C75F29"/>
    <w:rsid w:val="00C7641C"/>
    <w:rsid w:val="00C765AD"/>
    <w:rsid w:val="00C769DE"/>
    <w:rsid w:val="00C76B3A"/>
    <w:rsid w:val="00C76B7C"/>
    <w:rsid w:val="00C76C02"/>
    <w:rsid w:val="00C77026"/>
    <w:rsid w:val="00C77641"/>
    <w:rsid w:val="00C8003A"/>
    <w:rsid w:val="00C80D88"/>
    <w:rsid w:val="00C8101A"/>
    <w:rsid w:val="00C816BB"/>
    <w:rsid w:val="00C81843"/>
    <w:rsid w:val="00C8196F"/>
    <w:rsid w:val="00C81A08"/>
    <w:rsid w:val="00C81D4C"/>
    <w:rsid w:val="00C8229E"/>
    <w:rsid w:val="00C82388"/>
    <w:rsid w:val="00C82980"/>
    <w:rsid w:val="00C835C5"/>
    <w:rsid w:val="00C83B12"/>
    <w:rsid w:val="00C846CF"/>
    <w:rsid w:val="00C84822"/>
    <w:rsid w:val="00C849B4"/>
    <w:rsid w:val="00C84E8E"/>
    <w:rsid w:val="00C85417"/>
    <w:rsid w:val="00C85610"/>
    <w:rsid w:val="00C8565F"/>
    <w:rsid w:val="00C85BCD"/>
    <w:rsid w:val="00C86394"/>
    <w:rsid w:val="00C86C74"/>
    <w:rsid w:val="00C86D11"/>
    <w:rsid w:val="00C86D12"/>
    <w:rsid w:val="00C86DC4"/>
    <w:rsid w:val="00C86DCE"/>
    <w:rsid w:val="00C86DEE"/>
    <w:rsid w:val="00C86E9F"/>
    <w:rsid w:val="00C86EE4"/>
    <w:rsid w:val="00C8700B"/>
    <w:rsid w:val="00C87649"/>
    <w:rsid w:val="00C876C9"/>
    <w:rsid w:val="00C902A4"/>
    <w:rsid w:val="00C9047B"/>
    <w:rsid w:val="00C905B5"/>
    <w:rsid w:val="00C90616"/>
    <w:rsid w:val="00C90628"/>
    <w:rsid w:val="00C90AEC"/>
    <w:rsid w:val="00C90BDB"/>
    <w:rsid w:val="00C90E52"/>
    <w:rsid w:val="00C9121D"/>
    <w:rsid w:val="00C914B2"/>
    <w:rsid w:val="00C91938"/>
    <w:rsid w:val="00C91A12"/>
    <w:rsid w:val="00C91F69"/>
    <w:rsid w:val="00C92520"/>
    <w:rsid w:val="00C92A6E"/>
    <w:rsid w:val="00C92C9E"/>
    <w:rsid w:val="00C93000"/>
    <w:rsid w:val="00C930C7"/>
    <w:rsid w:val="00C93876"/>
    <w:rsid w:val="00C9399C"/>
    <w:rsid w:val="00C939D0"/>
    <w:rsid w:val="00C93AAA"/>
    <w:rsid w:val="00C940D2"/>
    <w:rsid w:val="00C9435B"/>
    <w:rsid w:val="00C9435E"/>
    <w:rsid w:val="00C946F4"/>
    <w:rsid w:val="00C9474C"/>
    <w:rsid w:val="00C94987"/>
    <w:rsid w:val="00C94E4E"/>
    <w:rsid w:val="00C95843"/>
    <w:rsid w:val="00C95B13"/>
    <w:rsid w:val="00C95D26"/>
    <w:rsid w:val="00C95D2B"/>
    <w:rsid w:val="00C95D73"/>
    <w:rsid w:val="00C96B30"/>
    <w:rsid w:val="00C97163"/>
    <w:rsid w:val="00C979F2"/>
    <w:rsid w:val="00C97A1E"/>
    <w:rsid w:val="00CA0341"/>
    <w:rsid w:val="00CA03DC"/>
    <w:rsid w:val="00CA0929"/>
    <w:rsid w:val="00CA0ED7"/>
    <w:rsid w:val="00CA1294"/>
    <w:rsid w:val="00CA12A2"/>
    <w:rsid w:val="00CA17BE"/>
    <w:rsid w:val="00CA189A"/>
    <w:rsid w:val="00CA1DFB"/>
    <w:rsid w:val="00CA214B"/>
    <w:rsid w:val="00CA221B"/>
    <w:rsid w:val="00CA2321"/>
    <w:rsid w:val="00CA2624"/>
    <w:rsid w:val="00CA269D"/>
    <w:rsid w:val="00CA283A"/>
    <w:rsid w:val="00CA28A8"/>
    <w:rsid w:val="00CA32AE"/>
    <w:rsid w:val="00CA37F5"/>
    <w:rsid w:val="00CA3802"/>
    <w:rsid w:val="00CA3E0E"/>
    <w:rsid w:val="00CA445B"/>
    <w:rsid w:val="00CA4DD2"/>
    <w:rsid w:val="00CA53E7"/>
    <w:rsid w:val="00CA5E6F"/>
    <w:rsid w:val="00CA6444"/>
    <w:rsid w:val="00CA688B"/>
    <w:rsid w:val="00CA692C"/>
    <w:rsid w:val="00CA6A87"/>
    <w:rsid w:val="00CA72EB"/>
    <w:rsid w:val="00CA79A4"/>
    <w:rsid w:val="00CA7A06"/>
    <w:rsid w:val="00CA7E31"/>
    <w:rsid w:val="00CB070F"/>
    <w:rsid w:val="00CB0716"/>
    <w:rsid w:val="00CB154A"/>
    <w:rsid w:val="00CB19DB"/>
    <w:rsid w:val="00CB1AF6"/>
    <w:rsid w:val="00CB1E17"/>
    <w:rsid w:val="00CB1E28"/>
    <w:rsid w:val="00CB1F3E"/>
    <w:rsid w:val="00CB2299"/>
    <w:rsid w:val="00CB2490"/>
    <w:rsid w:val="00CB25E5"/>
    <w:rsid w:val="00CB38CF"/>
    <w:rsid w:val="00CB3B0B"/>
    <w:rsid w:val="00CB3B36"/>
    <w:rsid w:val="00CB40CA"/>
    <w:rsid w:val="00CB43BF"/>
    <w:rsid w:val="00CB4882"/>
    <w:rsid w:val="00CB4BB5"/>
    <w:rsid w:val="00CB56EF"/>
    <w:rsid w:val="00CB582D"/>
    <w:rsid w:val="00CB5CAF"/>
    <w:rsid w:val="00CB6035"/>
    <w:rsid w:val="00CB6090"/>
    <w:rsid w:val="00CB66C4"/>
    <w:rsid w:val="00CB6CD7"/>
    <w:rsid w:val="00CB6DA6"/>
    <w:rsid w:val="00CB705F"/>
    <w:rsid w:val="00CB724C"/>
    <w:rsid w:val="00CB7707"/>
    <w:rsid w:val="00CB7736"/>
    <w:rsid w:val="00CB7855"/>
    <w:rsid w:val="00CB7D79"/>
    <w:rsid w:val="00CC0367"/>
    <w:rsid w:val="00CC0469"/>
    <w:rsid w:val="00CC0485"/>
    <w:rsid w:val="00CC06D1"/>
    <w:rsid w:val="00CC1053"/>
    <w:rsid w:val="00CC12F3"/>
    <w:rsid w:val="00CC19A7"/>
    <w:rsid w:val="00CC19EC"/>
    <w:rsid w:val="00CC1AE0"/>
    <w:rsid w:val="00CC1F51"/>
    <w:rsid w:val="00CC2059"/>
    <w:rsid w:val="00CC23BE"/>
    <w:rsid w:val="00CC294A"/>
    <w:rsid w:val="00CC29B0"/>
    <w:rsid w:val="00CC32FB"/>
    <w:rsid w:val="00CC3302"/>
    <w:rsid w:val="00CC3695"/>
    <w:rsid w:val="00CC4407"/>
    <w:rsid w:val="00CC4676"/>
    <w:rsid w:val="00CC48F1"/>
    <w:rsid w:val="00CC4B4D"/>
    <w:rsid w:val="00CC4D86"/>
    <w:rsid w:val="00CC4FF1"/>
    <w:rsid w:val="00CC59C8"/>
    <w:rsid w:val="00CC5B23"/>
    <w:rsid w:val="00CC5B4A"/>
    <w:rsid w:val="00CC5C2F"/>
    <w:rsid w:val="00CC5D0D"/>
    <w:rsid w:val="00CC5F3E"/>
    <w:rsid w:val="00CC6452"/>
    <w:rsid w:val="00CC6557"/>
    <w:rsid w:val="00CC6BE0"/>
    <w:rsid w:val="00CC6C3E"/>
    <w:rsid w:val="00CC6CA1"/>
    <w:rsid w:val="00CC6EE0"/>
    <w:rsid w:val="00CC7117"/>
    <w:rsid w:val="00CC786B"/>
    <w:rsid w:val="00CC79BE"/>
    <w:rsid w:val="00CC7D24"/>
    <w:rsid w:val="00CC7DF2"/>
    <w:rsid w:val="00CD01BA"/>
    <w:rsid w:val="00CD0452"/>
    <w:rsid w:val="00CD06BF"/>
    <w:rsid w:val="00CD1042"/>
    <w:rsid w:val="00CD1283"/>
    <w:rsid w:val="00CD13D0"/>
    <w:rsid w:val="00CD19EF"/>
    <w:rsid w:val="00CD1EA5"/>
    <w:rsid w:val="00CD23C6"/>
    <w:rsid w:val="00CD2462"/>
    <w:rsid w:val="00CD295F"/>
    <w:rsid w:val="00CD2AEF"/>
    <w:rsid w:val="00CD2C20"/>
    <w:rsid w:val="00CD2CB2"/>
    <w:rsid w:val="00CD304C"/>
    <w:rsid w:val="00CD384C"/>
    <w:rsid w:val="00CD3A42"/>
    <w:rsid w:val="00CD41CB"/>
    <w:rsid w:val="00CD4E42"/>
    <w:rsid w:val="00CD4E4A"/>
    <w:rsid w:val="00CD57CF"/>
    <w:rsid w:val="00CD5894"/>
    <w:rsid w:val="00CD5B1E"/>
    <w:rsid w:val="00CD5E8B"/>
    <w:rsid w:val="00CD5F17"/>
    <w:rsid w:val="00CD5FF2"/>
    <w:rsid w:val="00CD6291"/>
    <w:rsid w:val="00CD65D8"/>
    <w:rsid w:val="00CD6688"/>
    <w:rsid w:val="00CD6910"/>
    <w:rsid w:val="00CD6B8D"/>
    <w:rsid w:val="00CD6DE0"/>
    <w:rsid w:val="00CD6E3F"/>
    <w:rsid w:val="00CD7480"/>
    <w:rsid w:val="00CD7761"/>
    <w:rsid w:val="00CD7C15"/>
    <w:rsid w:val="00CE05AE"/>
    <w:rsid w:val="00CE083C"/>
    <w:rsid w:val="00CE0D0E"/>
    <w:rsid w:val="00CE0DE3"/>
    <w:rsid w:val="00CE1A29"/>
    <w:rsid w:val="00CE20AE"/>
    <w:rsid w:val="00CE210E"/>
    <w:rsid w:val="00CE2277"/>
    <w:rsid w:val="00CE25B8"/>
    <w:rsid w:val="00CE261C"/>
    <w:rsid w:val="00CE2692"/>
    <w:rsid w:val="00CE2AC6"/>
    <w:rsid w:val="00CE2F6C"/>
    <w:rsid w:val="00CE37FC"/>
    <w:rsid w:val="00CE4068"/>
    <w:rsid w:val="00CE45DE"/>
    <w:rsid w:val="00CE4A3F"/>
    <w:rsid w:val="00CE4BBB"/>
    <w:rsid w:val="00CE4D0E"/>
    <w:rsid w:val="00CE5057"/>
    <w:rsid w:val="00CE5374"/>
    <w:rsid w:val="00CE53DB"/>
    <w:rsid w:val="00CE56B4"/>
    <w:rsid w:val="00CE5720"/>
    <w:rsid w:val="00CE5C92"/>
    <w:rsid w:val="00CE5C97"/>
    <w:rsid w:val="00CE633B"/>
    <w:rsid w:val="00CE64F8"/>
    <w:rsid w:val="00CE6A4E"/>
    <w:rsid w:val="00CE6C5C"/>
    <w:rsid w:val="00CE70E4"/>
    <w:rsid w:val="00CE71B2"/>
    <w:rsid w:val="00CE7540"/>
    <w:rsid w:val="00CE76CA"/>
    <w:rsid w:val="00CE7881"/>
    <w:rsid w:val="00CE7887"/>
    <w:rsid w:val="00CF0351"/>
    <w:rsid w:val="00CF035C"/>
    <w:rsid w:val="00CF0517"/>
    <w:rsid w:val="00CF05C8"/>
    <w:rsid w:val="00CF080D"/>
    <w:rsid w:val="00CF09BE"/>
    <w:rsid w:val="00CF1899"/>
    <w:rsid w:val="00CF1A59"/>
    <w:rsid w:val="00CF1A62"/>
    <w:rsid w:val="00CF1D6F"/>
    <w:rsid w:val="00CF1D90"/>
    <w:rsid w:val="00CF1EDD"/>
    <w:rsid w:val="00CF25F5"/>
    <w:rsid w:val="00CF324C"/>
    <w:rsid w:val="00CF330E"/>
    <w:rsid w:val="00CF39D5"/>
    <w:rsid w:val="00CF3D1A"/>
    <w:rsid w:val="00CF3F2E"/>
    <w:rsid w:val="00CF41E8"/>
    <w:rsid w:val="00CF4461"/>
    <w:rsid w:val="00CF4A2C"/>
    <w:rsid w:val="00CF521D"/>
    <w:rsid w:val="00CF5375"/>
    <w:rsid w:val="00CF5B60"/>
    <w:rsid w:val="00CF5BE5"/>
    <w:rsid w:val="00CF5C62"/>
    <w:rsid w:val="00CF5EF4"/>
    <w:rsid w:val="00CF6119"/>
    <w:rsid w:val="00CF69E6"/>
    <w:rsid w:val="00CF709C"/>
    <w:rsid w:val="00CF7841"/>
    <w:rsid w:val="00CF78AA"/>
    <w:rsid w:val="00CF79A1"/>
    <w:rsid w:val="00CF7C2A"/>
    <w:rsid w:val="00D0001F"/>
    <w:rsid w:val="00D002DA"/>
    <w:rsid w:val="00D00514"/>
    <w:rsid w:val="00D006A3"/>
    <w:rsid w:val="00D00708"/>
    <w:rsid w:val="00D01527"/>
    <w:rsid w:val="00D029AD"/>
    <w:rsid w:val="00D02AF5"/>
    <w:rsid w:val="00D02B98"/>
    <w:rsid w:val="00D02C2F"/>
    <w:rsid w:val="00D03130"/>
    <w:rsid w:val="00D03457"/>
    <w:rsid w:val="00D03E87"/>
    <w:rsid w:val="00D04168"/>
    <w:rsid w:val="00D04E27"/>
    <w:rsid w:val="00D0506C"/>
    <w:rsid w:val="00D055A7"/>
    <w:rsid w:val="00D05850"/>
    <w:rsid w:val="00D0599E"/>
    <w:rsid w:val="00D062E6"/>
    <w:rsid w:val="00D06B46"/>
    <w:rsid w:val="00D0736A"/>
    <w:rsid w:val="00D07A2A"/>
    <w:rsid w:val="00D07C9F"/>
    <w:rsid w:val="00D07F9F"/>
    <w:rsid w:val="00D107BD"/>
    <w:rsid w:val="00D11582"/>
    <w:rsid w:val="00D11F2B"/>
    <w:rsid w:val="00D122C6"/>
    <w:rsid w:val="00D123EE"/>
    <w:rsid w:val="00D12882"/>
    <w:rsid w:val="00D1288A"/>
    <w:rsid w:val="00D12911"/>
    <w:rsid w:val="00D12C71"/>
    <w:rsid w:val="00D12E83"/>
    <w:rsid w:val="00D12ED0"/>
    <w:rsid w:val="00D12F02"/>
    <w:rsid w:val="00D132DA"/>
    <w:rsid w:val="00D143AA"/>
    <w:rsid w:val="00D14473"/>
    <w:rsid w:val="00D14554"/>
    <w:rsid w:val="00D14CEC"/>
    <w:rsid w:val="00D14DD6"/>
    <w:rsid w:val="00D152F9"/>
    <w:rsid w:val="00D15425"/>
    <w:rsid w:val="00D15808"/>
    <w:rsid w:val="00D15B3F"/>
    <w:rsid w:val="00D165BE"/>
    <w:rsid w:val="00D16623"/>
    <w:rsid w:val="00D167F0"/>
    <w:rsid w:val="00D16B09"/>
    <w:rsid w:val="00D16D57"/>
    <w:rsid w:val="00D16D67"/>
    <w:rsid w:val="00D170C8"/>
    <w:rsid w:val="00D173DE"/>
    <w:rsid w:val="00D177D5"/>
    <w:rsid w:val="00D17BAF"/>
    <w:rsid w:val="00D17F09"/>
    <w:rsid w:val="00D20336"/>
    <w:rsid w:val="00D203E9"/>
    <w:rsid w:val="00D212A4"/>
    <w:rsid w:val="00D21424"/>
    <w:rsid w:val="00D217F3"/>
    <w:rsid w:val="00D21808"/>
    <w:rsid w:val="00D22082"/>
    <w:rsid w:val="00D223BE"/>
    <w:rsid w:val="00D227B8"/>
    <w:rsid w:val="00D22817"/>
    <w:rsid w:val="00D2306F"/>
    <w:rsid w:val="00D2332E"/>
    <w:rsid w:val="00D236E4"/>
    <w:rsid w:val="00D23DFA"/>
    <w:rsid w:val="00D2469A"/>
    <w:rsid w:val="00D247DC"/>
    <w:rsid w:val="00D24881"/>
    <w:rsid w:val="00D24A66"/>
    <w:rsid w:val="00D24B27"/>
    <w:rsid w:val="00D24B97"/>
    <w:rsid w:val="00D256A9"/>
    <w:rsid w:val="00D259C7"/>
    <w:rsid w:val="00D25D5F"/>
    <w:rsid w:val="00D26080"/>
    <w:rsid w:val="00D2629F"/>
    <w:rsid w:val="00D2695B"/>
    <w:rsid w:val="00D26BC9"/>
    <w:rsid w:val="00D26BF6"/>
    <w:rsid w:val="00D26D08"/>
    <w:rsid w:val="00D27779"/>
    <w:rsid w:val="00D2781A"/>
    <w:rsid w:val="00D2785E"/>
    <w:rsid w:val="00D27975"/>
    <w:rsid w:val="00D30CB9"/>
    <w:rsid w:val="00D30D73"/>
    <w:rsid w:val="00D3107D"/>
    <w:rsid w:val="00D3154E"/>
    <w:rsid w:val="00D31863"/>
    <w:rsid w:val="00D31DB1"/>
    <w:rsid w:val="00D31FC5"/>
    <w:rsid w:val="00D3253E"/>
    <w:rsid w:val="00D32D77"/>
    <w:rsid w:val="00D34115"/>
    <w:rsid w:val="00D342AB"/>
    <w:rsid w:val="00D34634"/>
    <w:rsid w:val="00D348AC"/>
    <w:rsid w:val="00D34ACD"/>
    <w:rsid w:val="00D34BC0"/>
    <w:rsid w:val="00D351D0"/>
    <w:rsid w:val="00D351F2"/>
    <w:rsid w:val="00D35605"/>
    <w:rsid w:val="00D3561B"/>
    <w:rsid w:val="00D3588D"/>
    <w:rsid w:val="00D35B28"/>
    <w:rsid w:val="00D35DF7"/>
    <w:rsid w:val="00D363AC"/>
    <w:rsid w:val="00D36500"/>
    <w:rsid w:val="00D36A52"/>
    <w:rsid w:val="00D373C9"/>
    <w:rsid w:val="00D37697"/>
    <w:rsid w:val="00D400FA"/>
    <w:rsid w:val="00D40783"/>
    <w:rsid w:val="00D40957"/>
    <w:rsid w:val="00D409F7"/>
    <w:rsid w:val="00D40AE1"/>
    <w:rsid w:val="00D4157C"/>
    <w:rsid w:val="00D416D1"/>
    <w:rsid w:val="00D41821"/>
    <w:rsid w:val="00D419B8"/>
    <w:rsid w:val="00D41B5F"/>
    <w:rsid w:val="00D42017"/>
    <w:rsid w:val="00D42B51"/>
    <w:rsid w:val="00D4303B"/>
    <w:rsid w:val="00D4311C"/>
    <w:rsid w:val="00D434E3"/>
    <w:rsid w:val="00D43659"/>
    <w:rsid w:val="00D43A87"/>
    <w:rsid w:val="00D44105"/>
    <w:rsid w:val="00D44373"/>
    <w:rsid w:val="00D44540"/>
    <w:rsid w:val="00D448DE"/>
    <w:rsid w:val="00D44A2E"/>
    <w:rsid w:val="00D45183"/>
    <w:rsid w:val="00D45AFA"/>
    <w:rsid w:val="00D45E11"/>
    <w:rsid w:val="00D4621C"/>
    <w:rsid w:val="00D46290"/>
    <w:rsid w:val="00D46330"/>
    <w:rsid w:val="00D4649B"/>
    <w:rsid w:val="00D46B90"/>
    <w:rsid w:val="00D46EE1"/>
    <w:rsid w:val="00D473A0"/>
    <w:rsid w:val="00D47A23"/>
    <w:rsid w:val="00D47A64"/>
    <w:rsid w:val="00D47AB6"/>
    <w:rsid w:val="00D47F10"/>
    <w:rsid w:val="00D500BC"/>
    <w:rsid w:val="00D5065C"/>
    <w:rsid w:val="00D50822"/>
    <w:rsid w:val="00D508F7"/>
    <w:rsid w:val="00D50C80"/>
    <w:rsid w:val="00D50F0E"/>
    <w:rsid w:val="00D50FFE"/>
    <w:rsid w:val="00D51035"/>
    <w:rsid w:val="00D51097"/>
    <w:rsid w:val="00D51783"/>
    <w:rsid w:val="00D519A0"/>
    <w:rsid w:val="00D52252"/>
    <w:rsid w:val="00D5259E"/>
    <w:rsid w:val="00D52E6A"/>
    <w:rsid w:val="00D52FF0"/>
    <w:rsid w:val="00D5330D"/>
    <w:rsid w:val="00D533AB"/>
    <w:rsid w:val="00D53816"/>
    <w:rsid w:val="00D53879"/>
    <w:rsid w:val="00D53D2A"/>
    <w:rsid w:val="00D53F99"/>
    <w:rsid w:val="00D54BE7"/>
    <w:rsid w:val="00D54F9D"/>
    <w:rsid w:val="00D5531C"/>
    <w:rsid w:val="00D5551B"/>
    <w:rsid w:val="00D5576A"/>
    <w:rsid w:val="00D56158"/>
    <w:rsid w:val="00D565CC"/>
    <w:rsid w:val="00D56710"/>
    <w:rsid w:val="00D568F5"/>
    <w:rsid w:val="00D56F22"/>
    <w:rsid w:val="00D57879"/>
    <w:rsid w:val="00D609D5"/>
    <w:rsid w:val="00D60D7E"/>
    <w:rsid w:val="00D615DC"/>
    <w:rsid w:val="00D618C6"/>
    <w:rsid w:val="00D61CB9"/>
    <w:rsid w:val="00D62269"/>
    <w:rsid w:val="00D623BA"/>
    <w:rsid w:val="00D623EF"/>
    <w:rsid w:val="00D6271F"/>
    <w:rsid w:val="00D62DCB"/>
    <w:rsid w:val="00D630C7"/>
    <w:rsid w:val="00D63BF4"/>
    <w:rsid w:val="00D63C51"/>
    <w:rsid w:val="00D6429C"/>
    <w:rsid w:val="00D64444"/>
    <w:rsid w:val="00D64586"/>
    <w:rsid w:val="00D649B5"/>
    <w:rsid w:val="00D64B72"/>
    <w:rsid w:val="00D64BEA"/>
    <w:rsid w:val="00D65B0B"/>
    <w:rsid w:val="00D65FA5"/>
    <w:rsid w:val="00D662F8"/>
    <w:rsid w:val="00D666A0"/>
    <w:rsid w:val="00D6699C"/>
    <w:rsid w:val="00D66B7D"/>
    <w:rsid w:val="00D66BA4"/>
    <w:rsid w:val="00D67AAF"/>
    <w:rsid w:val="00D67CCD"/>
    <w:rsid w:val="00D67D78"/>
    <w:rsid w:val="00D700AC"/>
    <w:rsid w:val="00D702BC"/>
    <w:rsid w:val="00D7074E"/>
    <w:rsid w:val="00D70935"/>
    <w:rsid w:val="00D70987"/>
    <w:rsid w:val="00D70BCC"/>
    <w:rsid w:val="00D711B6"/>
    <w:rsid w:val="00D71568"/>
    <w:rsid w:val="00D71722"/>
    <w:rsid w:val="00D71D1E"/>
    <w:rsid w:val="00D71E51"/>
    <w:rsid w:val="00D71E9F"/>
    <w:rsid w:val="00D71F4A"/>
    <w:rsid w:val="00D720D3"/>
    <w:rsid w:val="00D72815"/>
    <w:rsid w:val="00D728F4"/>
    <w:rsid w:val="00D72E33"/>
    <w:rsid w:val="00D7328A"/>
    <w:rsid w:val="00D732B2"/>
    <w:rsid w:val="00D7357B"/>
    <w:rsid w:val="00D73AF0"/>
    <w:rsid w:val="00D74095"/>
    <w:rsid w:val="00D74111"/>
    <w:rsid w:val="00D74174"/>
    <w:rsid w:val="00D741A6"/>
    <w:rsid w:val="00D742DB"/>
    <w:rsid w:val="00D747FF"/>
    <w:rsid w:val="00D74AE2"/>
    <w:rsid w:val="00D74CC3"/>
    <w:rsid w:val="00D74ECA"/>
    <w:rsid w:val="00D75106"/>
    <w:rsid w:val="00D75786"/>
    <w:rsid w:val="00D758FE"/>
    <w:rsid w:val="00D75B95"/>
    <w:rsid w:val="00D75BE3"/>
    <w:rsid w:val="00D76066"/>
    <w:rsid w:val="00D767F6"/>
    <w:rsid w:val="00D76B1E"/>
    <w:rsid w:val="00D76BFF"/>
    <w:rsid w:val="00D772DD"/>
    <w:rsid w:val="00D77C0C"/>
    <w:rsid w:val="00D77C86"/>
    <w:rsid w:val="00D77DAB"/>
    <w:rsid w:val="00D77FC6"/>
    <w:rsid w:val="00D8096D"/>
    <w:rsid w:val="00D80FF4"/>
    <w:rsid w:val="00D81689"/>
    <w:rsid w:val="00D818F2"/>
    <w:rsid w:val="00D81C13"/>
    <w:rsid w:val="00D81ECB"/>
    <w:rsid w:val="00D8220A"/>
    <w:rsid w:val="00D8237B"/>
    <w:rsid w:val="00D82436"/>
    <w:rsid w:val="00D824F4"/>
    <w:rsid w:val="00D82B73"/>
    <w:rsid w:val="00D83114"/>
    <w:rsid w:val="00D8368B"/>
    <w:rsid w:val="00D83A75"/>
    <w:rsid w:val="00D83ACA"/>
    <w:rsid w:val="00D8478E"/>
    <w:rsid w:val="00D84C12"/>
    <w:rsid w:val="00D858A1"/>
    <w:rsid w:val="00D858F8"/>
    <w:rsid w:val="00D859BA"/>
    <w:rsid w:val="00D85D0E"/>
    <w:rsid w:val="00D86197"/>
    <w:rsid w:val="00D861CA"/>
    <w:rsid w:val="00D86211"/>
    <w:rsid w:val="00D866ED"/>
    <w:rsid w:val="00D869E4"/>
    <w:rsid w:val="00D86C74"/>
    <w:rsid w:val="00D873E2"/>
    <w:rsid w:val="00D904C1"/>
    <w:rsid w:val="00D90655"/>
    <w:rsid w:val="00D90D56"/>
    <w:rsid w:val="00D91140"/>
    <w:rsid w:val="00D91171"/>
    <w:rsid w:val="00D911A5"/>
    <w:rsid w:val="00D91691"/>
    <w:rsid w:val="00D920A8"/>
    <w:rsid w:val="00D923A5"/>
    <w:rsid w:val="00D925DD"/>
    <w:rsid w:val="00D929B6"/>
    <w:rsid w:val="00D92A23"/>
    <w:rsid w:val="00D93151"/>
    <w:rsid w:val="00D937BA"/>
    <w:rsid w:val="00D9399E"/>
    <w:rsid w:val="00D93ACE"/>
    <w:rsid w:val="00D93ADC"/>
    <w:rsid w:val="00D93CD3"/>
    <w:rsid w:val="00D93F3E"/>
    <w:rsid w:val="00D948EB"/>
    <w:rsid w:val="00D94E74"/>
    <w:rsid w:val="00D95019"/>
    <w:rsid w:val="00D9593F"/>
    <w:rsid w:val="00D9617E"/>
    <w:rsid w:val="00D964CD"/>
    <w:rsid w:val="00D9665E"/>
    <w:rsid w:val="00D96924"/>
    <w:rsid w:val="00D969B0"/>
    <w:rsid w:val="00D96EA5"/>
    <w:rsid w:val="00D9701E"/>
    <w:rsid w:val="00D9704F"/>
    <w:rsid w:val="00D97087"/>
    <w:rsid w:val="00D9718C"/>
    <w:rsid w:val="00D97594"/>
    <w:rsid w:val="00D97648"/>
    <w:rsid w:val="00D976C7"/>
    <w:rsid w:val="00D97860"/>
    <w:rsid w:val="00D9789B"/>
    <w:rsid w:val="00D97B82"/>
    <w:rsid w:val="00D97CD0"/>
    <w:rsid w:val="00D97E38"/>
    <w:rsid w:val="00D97F61"/>
    <w:rsid w:val="00DA0444"/>
    <w:rsid w:val="00DA08AA"/>
    <w:rsid w:val="00DA08F5"/>
    <w:rsid w:val="00DA0AAA"/>
    <w:rsid w:val="00DA114E"/>
    <w:rsid w:val="00DA171C"/>
    <w:rsid w:val="00DA1CB9"/>
    <w:rsid w:val="00DA23B8"/>
    <w:rsid w:val="00DA2BE8"/>
    <w:rsid w:val="00DA31BA"/>
    <w:rsid w:val="00DA33E2"/>
    <w:rsid w:val="00DA365A"/>
    <w:rsid w:val="00DA4225"/>
    <w:rsid w:val="00DA4401"/>
    <w:rsid w:val="00DA44AC"/>
    <w:rsid w:val="00DA4849"/>
    <w:rsid w:val="00DA495C"/>
    <w:rsid w:val="00DA49B6"/>
    <w:rsid w:val="00DA4A23"/>
    <w:rsid w:val="00DA4BA2"/>
    <w:rsid w:val="00DA564A"/>
    <w:rsid w:val="00DA5B30"/>
    <w:rsid w:val="00DA5CF5"/>
    <w:rsid w:val="00DA6329"/>
    <w:rsid w:val="00DA6365"/>
    <w:rsid w:val="00DA6DE6"/>
    <w:rsid w:val="00DA6F8B"/>
    <w:rsid w:val="00DA722F"/>
    <w:rsid w:val="00DA77ED"/>
    <w:rsid w:val="00DA7D46"/>
    <w:rsid w:val="00DB005C"/>
    <w:rsid w:val="00DB0672"/>
    <w:rsid w:val="00DB07B8"/>
    <w:rsid w:val="00DB0A6F"/>
    <w:rsid w:val="00DB1279"/>
    <w:rsid w:val="00DB1298"/>
    <w:rsid w:val="00DB151C"/>
    <w:rsid w:val="00DB1D5A"/>
    <w:rsid w:val="00DB2265"/>
    <w:rsid w:val="00DB2561"/>
    <w:rsid w:val="00DB27BF"/>
    <w:rsid w:val="00DB2855"/>
    <w:rsid w:val="00DB2D6C"/>
    <w:rsid w:val="00DB311A"/>
    <w:rsid w:val="00DB36CB"/>
    <w:rsid w:val="00DB3A53"/>
    <w:rsid w:val="00DB46DB"/>
    <w:rsid w:val="00DB48DB"/>
    <w:rsid w:val="00DB4CD7"/>
    <w:rsid w:val="00DB4E2F"/>
    <w:rsid w:val="00DB5E14"/>
    <w:rsid w:val="00DB62AC"/>
    <w:rsid w:val="00DB71BE"/>
    <w:rsid w:val="00DB7215"/>
    <w:rsid w:val="00DC0663"/>
    <w:rsid w:val="00DC0768"/>
    <w:rsid w:val="00DC07E1"/>
    <w:rsid w:val="00DC0A5C"/>
    <w:rsid w:val="00DC0B21"/>
    <w:rsid w:val="00DC1183"/>
    <w:rsid w:val="00DC1C44"/>
    <w:rsid w:val="00DC1E42"/>
    <w:rsid w:val="00DC1E82"/>
    <w:rsid w:val="00DC24AB"/>
    <w:rsid w:val="00DC2AB6"/>
    <w:rsid w:val="00DC2DBC"/>
    <w:rsid w:val="00DC337A"/>
    <w:rsid w:val="00DC35DA"/>
    <w:rsid w:val="00DC35E3"/>
    <w:rsid w:val="00DC36C8"/>
    <w:rsid w:val="00DC38E1"/>
    <w:rsid w:val="00DC48D8"/>
    <w:rsid w:val="00DC4FFC"/>
    <w:rsid w:val="00DC5492"/>
    <w:rsid w:val="00DC55E9"/>
    <w:rsid w:val="00DC5B3F"/>
    <w:rsid w:val="00DC5C26"/>
    <w:rsid w:val="00DC60B4"/>
    <w:rsid w:val="00DC638F"/>
    <w:rsid w:val="00DC6403"/>
    <w:rsid w:val="00DC6630"/>
    <w:rsid w:val="00DC6B53"/>
    <w:rsid w:val="00DC6C47"/>
    <w:rsid w:val="00DC6DDD"/>
    <w:rsid w:val="00DC6E03"/>
    <w:rsid w:val="00DC706A"/>
    <w:rsid w:val="00DC7097"/>
    <w:rsid w:val="00DC73C5"/>
    <w:rsid w:val="00DC766B"/>
    <w:rsid w:val="00DC7EDE"/>
    <w:rsid w:val="00DC7F27"/>
    <w:rsid w:val="00DD05F2"/>
    <w:rsid w:val="00DD1218"/>
    <w:rsid w:val="00DD1345"/>
    <w:rsid w:val="00DD145D"/>
    <w:rsid w:val="00DD149D"/>
    <w:rsid w:val="00DD16ED"/>
    <w:rsid w:val="00DD1BE9"/>
    <w:rsid w:val="00DD226F"/>
    <w:rsid w:val="00DD245E"/>
    <w:rsid w:val="00DD2B5D"/>
    <w:rsid w:val="00DD335B"/>
    <w:rsid w:val="00DD3E6D"/>
    <w:rsid w:val="00DD45FB"/>
    <w:rsid w:val="00DD4844"/>
    <w:rsid w:val="00DD4C0F"/>
    <w:rsid w:val="00DD539D"/>
    <w:rsid w:val="00DD5CF8"/>
    <w:rsid w:val="00DD5DD0"/>
    <w:rsid w:val="00DD5F1E"/>
    <w:rsid w:val="00DD6345"/>
    <w:rsid w:val="00DD6B87"/>
    <w:rsid w:val="00DD6C15"/>
    <w:rsid w:val="00DD6FDF"/>
    <w:rsid w:val="00DD71B2"/>
    <w:rsid w:val="00DE0756"/>
    <w:rsid w:val="00DE0CD4"/>
    <w:rsid w:val="00DE1319"/>
    <w:rsid w:val="00DE1859"/>
    <w:rsid w:val="00DE1BAF"/>
    <w:rsid w:val="00DE2337"/>
    <w:rsid w:val="00DE2735"/>
    <w:rsid w:val="00DE2AB4"/>
    <w:rsid w:val="00DE2EA6"/>
    <w:rsid w:val="00DE2F97"/>
    <w:rsid w:val="00DE3B11"/>
    <w:rsid w:val="00DE3E6C"/>
    <w:rsid w:val="00DE3FC2"/>
    <w:rsid w:val="00DE4A07"/>
    <w:rsid w:val="00DE55E3"/>
    <w:rsid w:val="00DE60C6"/>
    <w:rsid w:val="00DE60D9"/>
    <w:rsid w:val="00DE6161"/>
    <w:rsid w:val="00DE61C5"/>
    <w:rsid w:val="00DE6503"/>
    <w:rsid w:val="00DE69C9"/>
    <w:rsid w:val="00DE6E3A"/>
    <w:rsid w:val="00DE6FFB"/>
    <w:rsid w:val="00DE79AA"/>
    <w:rsid w:val="00DE79F5"/>
    <w:rsid w:val="00DE7D20"/>
    <w:rsid w:val="00DF0115"/>
    <w:rsid w:val="00DF03B7"/>
    <w:rsid w:val="00DF0CC8"/>
    <w:rsid w:val="00DF1679"/>
    <w:rsid w:val="00DF16E6"/>
    <w:rsid w:val="00DF19B0"/>
    <w:rsid w:val="00DF1B08"/>
    <w:rsid w:val="00DF1BC9"/>
    <w:rsid w:val="00DF1D66"/>
    <w:rsid w:val="00DF222D"/>
    <w:rsid w:val="00DF23A5"/>
    <w:rsid w:val="00DF27E4"/>
    <w:rsid w:val="00DF2D4A"/>
    <w:rsid w:val="00DF2FDB"/>
    <w:rsid w:val="00DF31E3"/>
    <w:rsid w:val="00DF323C"/>
    <w:rsid w:val="00DF3A22"/>
    <w:rsid w:val="00DF3CDE"/>
    <w:rsid w:val="00DF3EAC"/>
    <w:rsid w:val="00DF3FF5"/>
    <w:rsid w:val="00DF3FFB"/>
    <w:rsid w:val="00DF4227"/>
    <w:rsid w:val="00DF46E8"/>
    <w:rsid w:val="00DF483A"/>
    <w:rsid w:val="00DF4844"/>
    <w:rsid w:val="00DF4F70"/>
    <w:rsid w:val="00DF63FB"/>
    <w:rsid w:val="00DF6965"/>
    <w:rsid w:val="00DF73BB"/>
    <w:rsid w:val="00DF7614"/>
    <w:rsid w:val="00DF7C6C"/>
    <w:rsid w:val="00E000EA"/>
    <w:rsid w:val="00E00628"/>
    <w:rsid w:val="00E00652"/>
    <w:rsid w:val="00E006C3"/>
    <w:rsid w:val="00E00815"/>
    <w:rsid w:val="00E00E05"/>
    <w:rsid w:val="00E010F9"/>
    <w:rsid w:val="00E016B1"/>
    <w:rsid w:val="00E01D84"/>
    <w:rsid w:val="00E02099"/>
    <w:rsid w:val="00E021BD"/>
    <w:rsid w:val="00E02490"/>
    <w:rsid w:val="00E028C5"/>
    <w:rsid w:val="00E02925"/>
    <w:rsid w:val="00E02E4F"/>
    <w:rsid w:val="00E02F61"/>
    <w:rsid w:val="00E03321"/>
    <w:rsid w:val="00E03542"/>
    <w:rsid w:val="00E03650"/>
    <w:rsid w:val="00E03660"/>
    <w:rsid w:val="00E03B58"/>
    <w:rsid w:val="00E03FD3"/>
    <w:rsid w:val="00E0459A"/>
    <w:rsid w:val="00E04C69"/>
    <w:rsid w:val="00E04CE1"/>
    <w:rsid w:val="00E056AF"/>
    <w:rsid w:val="00E057ED"/>
    <w:rsid w:val="00E058C4"/>
    <w:rsid w:val="00E05C75"/>
    <w:rsid w:val="00E06027"/>
    <w:rsid w:val="00E06680"/>
    <w:rsid w:val="00E068FF"/>
    <w:rsid w:val="00E06CD5"/>
    <w:rsid w:val="00E06E70"/>
    <w:rsid w:val="00E07523"/>
    <w:rsid w:val="00E07F4E"/>
    <w:rsid w:val="00E10055"/>
    <w:rsid w:val="00E10110"/>
    <w:rsid w:val="00E10335"/>
    <w:rsid w:val="00E106B0"/>
    <w:rsid w:val="00E10BAA"/>
    <w:rsid w:val="00E10BEC"/>
    <w:rsid w:val="00E110CB"/>
    <w:rsid w:val="00E110E3"/>
    <w:rsid w:val="00E114C2"/>
    <w:rsid w:val="00E11586"/>
    <w:rsid w:val="00E11658"/>
    <w:rsid w:val="00E11679"/>
    <w:rsid w:val="00E116E2"/>
    <w:rsid w:val="00E11AA3"/>
    <w:rsid w:val="00E11C09"/>
    <w:rsid w:val="00E11C0A"/>
    <w:rsid w:val="00E11DCB"/>
    <w:rsid w:val="00E11EAB"/>
    <w:rsid w:val="00E11F54"/>
    <w:rsid w:val="00E120C4"/>
    <w:rsid w:val="00E12762"/>
    <w:rsid w:val="00E12827"/>
    <w:rsid w:val="00E1291D"/>
    <w:rsid w:val="00E12B36"/>
    <w:rsid w:val="00E12C6E"/>
    <w:rsid w:val="00E12EE3"/>
    <w:rsid w:val="00E1311C"/>
    <w:rsid w:val="00E1388C"/>
    <w:rsid w:val="00E13EFF"/>
    <w:rsid w:val="00E147A2"/>
    <w:rsid w:val="00E14E5D"/>
    <w:rsid w:val="00E150B9"/>
    <w:rsid w:val="00E15209"/>
    <w:rsid w:val="00E15270"/>
    <w:rsid w:val="00E15346"/>
    <w:rsid w:val="00E15429"/>
    <w:rsid w:val="00E1556E"/>
    <w:rsid w:val="00E155F4"/>
    <w:rsid w:val="00E15EE4"/>
    <w:rsid w:val="00E15FF7"/>
    <w:rsid w:val="00E1603C"/>
    <w:rsid w:val="00E1619F"/>
    <w:rsid w:val="00E16279"/>
    <w:rsid w:val="00E165B2"/>
    <w:rsid w:val="00E165D3"/>
    <w:rsid w:val="00E16ACE"/>
    <w:rsid w:val="00E16E6B"/>
    <w:rsid w:val="00E16F71"/>
    <w:rsid w:val="00E17058"/>
    <w:rsid w:val="00E17120"/>
    <w:rsid w:val="00E1719B"/>
    <w:rsid w:val="00E17D3E"/>
    <w:rsid w:val="00E20161"/>
    <w:rsid w:val="00E2031F"/>
    <w:rsid w:val="00E2046F"/>
    <w:rsid w:val="00E2081B"/>
    <w:rsid w:val="00E209AD"/>
    <w:rsid w:val="00E20A5E"/>
    <w:rsid w:val="00E20A6D"/>
    <w:rsid w:val="00E20B21"/>
    <w:rsid w:val="00E2110B"/>
    <w:rsid w:val="00E21254"/>
    <w:rsid w:val="00E213BB"/>
    <w:rsid w:val="00E215D3"/>
    <w:rsid w:val="00E21752"/>
    <w:rsid w:val="00E21805"/>
    <w:rsid w:val="00E2206A"/>
    <w:rsid w:val="00E22322"/>
    <w:rsid w:val="00E22C6E"/>
    <w:rsid w:val="00E22EC0"/>
    <w:rsid w:val="00E233B6"/>
    <w:rsid w:val="00E2341D"/>
    <w:rsid w:val="00E2343A"/>
    <w:rsid w:val="00E239AE"/>
    <w:rsid w:val="00E23AE0"/>
    <w:rsid w:val="00E23D29"/>
    <w:rsid w:val="00E23F18"/>
    <w:rsid w:val="00E2415C"/>
    <w:rsid w:val="00E246B9"/>
    <w:rsid w:val="00E248C5"/>
    <w:rsid w:val="00E24A87"/>
    <w:rsid w:val="00E24AE1"/>
    <w:rsid w:val="00E256C2"/>
    <w:rsid w:val="00E25A9D"/>
    <w:rsid w:val="00E25B7C"/>
    <w:rsid w:val="00E25C9F"/>
    <w:rsid w:val="00E25F5B"/>
    <w:rsid w:val="00E260CA"/>
    <w:rsid w:val="00E26372"/>
    <w:rsid w:val="00E26C24"/>
    <w:rsid w:val="00E27023"/>
    <w:rsid w:val="00E2719D"/>
    <w:rsid w:val="00E2742C"/>
    <w:rsid w:val="00E2745F"/>
    <w:rsid w:val="00E27604"/>
    <w:rsid w:val="00E30DE1"/>
    <w:rsid w:val="00E312AF"/>
    <w:rsid w:val="00E31460"/>
    <w:rsid w:val="00E31C35"/>
    <w:rsid w:val="00E31DB4"/>
    <w:rsid w:val="00E31F37"/>
    <w:rsid w:val="00E32067"/>
    <w:rsid w:val="00E32143"/>
    <w:rsid w:val="00E32615"/>
    <w:rsid w:val="00E3271B"/>
    <w:rsid w:val="00E3279B"/>
    <w:rsid w:val="00E3282E"/>
    <w:rsid w:val="00E32C9C"/>
    <w:rsid w:val="00E331D5"/>
    <w:rsid w:val="00E33401"/>
    <w:rsid w:val="00E33708"/>
    <w:rsid w:val="00E337F1"/>
    <w:rsid w:val="00E33F19"/>
    <w:rsid w:val="00E33FE6"/>
    <w:rsid w:val="00E3417E"/>
    <w:rsid w:val="00E341FB"/>
    <w:rsid w:val="00E343A9"/>
    <w:rsid w:val="00E3443F"/>
    <w:rsid w:val="00E345B2"/>
    <w:rsid w:val="00E34809"/>
    <w:rsid w:val="00E34861"/>
    <w:rsid w:val="00E348C0"/>
    <w:rsid w:val="00E349A4"/>
    <w:rsid w:val="00E34B83"/>
    <w:rsid w:val="00E350EB"/>
    <w:rsid w:val="00E35156"/>
    <w:rsid w:val="00E35248"/>
    <w:rsid w:val="00E353F2"/>
    <w:rsid w:val="00E355B9"/>
    <w:rsid w:val="00E35BE4"/>
    <w:rsid w:val="00E36AD4"/>
    <w:rsid w:val="00E36F74"/>
    <w:rsid w:val="00E37044"/>
    <w:rsid w:val="00E3754E"/>
    <w:rsid w:val="00E37B23"/>
    <w:rsid w:val="00E401A4"/>
    <w:rsid w:val="00E4051D"/>
    <w:rsid w:val="00E4065A"/>
    <w:rsid w:val="00E40979"/>
    <w:rsid w:val="00E40998"/>
    <w:rsid w:val="00E40EC0"/>
    <w:rsid w:val="00E4107E"/>
    <w:rsid w:val="00E410B6"/>
    <w:rsid w:val="00E4138B"/>
    <w:rsid w:val="00E417B1"/>
    <w:rsid w:val="00E41ADD"/>
    <w:rsid w:val="00E41D63"/>
    <w:rsid w:val="00E42689"/>
    <w:rsid w:val="00E42962"/>
    <w:rsid w:val="00E42C01"/>
    <w:rsid w:val="00E42D5B"/>
    <w:rsid w:val="00E42E85"/>
    <w:rsid w:val="00E43485"/>
    <w:rsid w:val="00E43AAD"/>
    <w:rsid w:val="00E43E3F"/>
    <w:rsid w:val="00E4459B"/>
    <w:rsid w:val="00E446EE"/>
    <w:rsid w:val="00E45208"/>
    <w:rsid w:val="00E45565"/>
    <w:rsid w:val="00E45ED2"/>
    <w:rsid w:val="00E460DD"/>
    <w:rsid w:val="00E46225"/>
    <w:rsid w:val="00E46570"/>
    <w:rsid w:val="00E46572"/>
    <w:rsid w:val="00E465BA"/>
    <w:rsid w:val="00E46BA0"/>
    <w:rsid w:val="00E46C21"/>
    <w:rsid w:val="00E46C5E"/>
    <w:rsid w:val="00E46CC5"/>
    <w:rsid w:val="00E4772F"/>
    <w:rsid w:val="00E47792"/>
    <w:rsid w:val="00E47974"/>
    <w:rsid w:val="00E47BD0"/>
    <w:rsid w:val="00E47C5B"/>
    <w:rsid w:val="00E47C65"/>
    <w:rsid w:val="00E501C7"/>
    <w:rsid w:val="00E50443"/>
    <w:rsid w:val="00E507A5"/>
    <w:rsid w:val="00E50CCA"/>
    <w:rsid w:val="00E515DE"/>
    <w:rsid w:val="00E51BD3"/>
    <w:rsid w:val="00E51FD3"/>
    <w:rsid w:val="00E5231B"/>
    <w:rsid w:val="00E52440"/>
    <w:rsid w:val="00E526A3"/>
    <w:rsid w:val="00E52FFD"/>
    <w:rsid w:val="00E53237"/>
    <w:rsid w:val="00E535C3"/>
    <w:rsid w:val="00E53694"/>
    <w:rsid w:val="00E53836"/>
    <w:rsid w:val="00E53A34"/>
    <w:rsid w:val="00E53B98"/>
    <w:rsid w:val="00E54174"/>
    <w:rsid w:val="00E54339"/>
    <w:rsid w:val="00E54764"/>
    <w:rsid w:val="00E54D94"/>
    <w:rsid w:val="00E54DB8"/>
    <w:rsid w:val="00E5505F"/>
    <w:rsid w:val="00E55785"/>
    <w:rsid w:val="00E55893"/>
    <w:rsid w:val="00E55FDC"/>
    <w:rsid w:val="00E5604D"/>
    <w:rsid w:val="00E56424"/>
    <w:rsid w:val="00E56735"/>
    <w:rsid w:val="00E56830"/>
    <w:rsid w:val="00E56857"/>
    <w:rsid w:val="00E569A1"/>
    <w:rsid w:val="00E56D19"/>
    <w:rsid w:val="00E570CD"/>
    <w:rsid w:val="00E5733E"/>
    <w:rsid w:val="00E57771"/>
    <w:rsid w:val="00E577B9"/>
    <w:rsid w:val="00E577BE"/>
    <w:rsid w:val="00E57800"/>
    <w:rsid w:val="00E57C09"/>
    <w:rsid w:val="00E57D72"/>
    <w:rsid w:val="00E60468"/>
    <w:rsid w:val="00E606AA"/>
    <w:rsid w:val="00E60871"/>
    <w:rsid w:val="00E60AE9"/>
    <w:rsid w:val="00E612FC"/>
    <w:rsid w:val="00E61644"/>
    <w:rsid w:val="00E616A3"/>
    <w:rsid w:val="00E61875"/>
    <w:rsid w:val="00E619ED"/>
    <w:rsid w:val="00E61A55"/>
    <w:rsid w:val="00E61E58"/>
    <w:rsid w:val="00E61FC0"/>
    <w:rsid w:val="00E620BB"/>
    <w:rsid w:val="00E623CE"/>
    <w:rsid w:val="00E62A1A"/>
    <w:rsid w:val="00E62E04"/>
    <w:rsid w:val="00E63417"/>
    <w:rsid w:val="00E63A3E"/>
    <w:rsid w:val="00E64279"/>
    <w:rsid w:val="00E646C8"/>
    <w:rsid w:val="00E650D1"/>
    <w:rsid w:val="00E656F6"/>
    <w:rsid w:val="00E65B37"/>
    <w:rsid w:val="00E66304"/>
    <w:rsid w:val="00E6645C"/>
    <w:rsid w:val="00E666C1"/>
    <w:rsid w:val="00E666E0"/>
    <w:rsid w:val="00E66B29"/>
    <w:rsid w:val="00E66D26"/>
    <w:rsid w:val="00E67144"/>
    <w:rsid w:val="00E672A9"/>
    <w:rsid w:val="00E67425"/>
    <w:rsid w:val="00E67A79"/>
    <w:rsid w:val="00E67EF3"/>
    <w:rsid w:val="00E700E6"/>
    <w:rsid w:val="00E7037B"/>
    <w:rsid w:val="00E71531"/>
    <w:rsid w:val="00E71721"/>
    <w:rsid w:val="00E71CD7"/>
    <w:rsid w:val="00E71DC2"/>
    <w:rsid w:val="00E721F9"/>
    <w:rsid w:val="00E724E1"/>
    <w:rsid w:val="00E72957"/>
    <w:rsid w:val="00E72C52"/>
    <w:rsid w:val="00E72CD7"/>
    <w:rsid w:val="00E72D79"/>
    <w:rsid w:val="00E7314A"/>
    <w:rsid w:val="00E73150"/>
    <w:rsid w:val="00E732F3"/>
    <w:rsid w:val="00E734D2"/>
    <w:rsid w:val="00E73AB3"/>
    <w:rsid w:val="00E73C59"/>
    <w:rsid w:val="00E73E76"/>
    <w:rsid w:val="00E73FED"/>
    <w:rsid w:val="00E741D8"/>
    <w:rsid w:val="00E7421E"/>
    <w:rsid w:val="00E745CD"/>
    <w:rsid w:val="00E74744"/>
    <w:rsid w:val="00E74783"/>
    <w:rsid w:val="00E74D1F"/>
    <w:rsid w:val="00E750FF"/>
    <w:rsid w:val="00E75732"/>
    <w:rsid w:val="00E75845"/>
    <w:rsid w:val="00E75AA9"/>
    <w:rsid w:val="00E75CA4"/>
    <w:rsid w:val="00E76157"/>
    <w:rsid w:val="00E762F4"/>
    <w:rsid w:val="00E7647F"/>
    <w:rsid w:val="00E7725E"/>
    <w:rsid w:val="00E77759"/>
    <w:rsid w:val="00E80DA2"/>
    <w:rsid w:val="00E811D4"/>
    <w:rsid w:val="00E815B5"/>
    <w:rsid w:val="00E822FC"/>
    <w:rsid w:val="00E82439"/>
    <w:rsid w:val="00E825D2"/>
    <w:rsid w:val="00E826C6"/>
    <w:rsid w:val="00E828C6"/>
    <w:rsid w:val="00E8347D"/>
    <w:rsid w:val="00E83672"/>
    <w:rsid w:val="00E8393D"/>
    <w:rsid w:val="00E83DA4"/>
    <w:rsid w:val="00E83EEB"/>
    <w:rsid w:val="00E83F43"/>
    <w:rsid w:val="00E84037"/>
    <w:rsid w:val="00E84F48"/>
    <w:rsid w:val="00E8519C"/>
    <w:rsid w:val="00E855BB"/>
    <w:rsid w:val="00E857AA"/>
    <w:rsid w:val="00E859DE"/>
    <w:rsid w:val="00E85C5F"/>
    <w:rsid w:val="00E85C8E"/>
    <w:rsid w:val="00E85CEF"/>
    <w:rsid w:val="00E86293"/>
    <w:rsid w:val="00E8650F"/>
    <w:rsid w:val="00E8668C"/>
    <w:rsid w:val="00E866D3"/>
    <w:rsid w:val="00E8674D"/>
    <w:rsid w:val="00E868DC"/>
    <w:rsid w:val="00E86E46"/>
    <w:rsid w:val="00E86E47"/>
    <w:rsid w:val="00E875AF"/>
    <w:rsid w:val="00E878FA"/>
    <w:rsid w:val="00E87F34"/>
    <w:rsid w:val="00E90314"/>
    <w:rsid w:val="00E90613"/>
    <w:rsid w:val="00E90B6A"/>
    <w:rsid w:val="00E90C63"/>
    <w:rsid w:val="00E911F5"/>
    <w:rsid w:val="00E916F3"/>
    <w:rsid w:val="00E9180C"/>
    <w:rsid w:val="00E92255"/>
    <w:rsid w:val="00E92320"/>
    <w:rsid w:val="00E92644"/>
    <w:rsid w:val="00E927DC"/>
    <w:rsid w:val="00E92A83"/>
    <w:rsid w:val="00E92B1B"/>
    <w:rsid w:val="00E92FC1"/>
    <w:rsid w:val="00E9345C"/>
    <w:rsid w:val="00E93682"/>
    <w:rsid w:val="00E93B44"/>
    <w:rsid w:val="00E93C74"/>
    <w:rsid w:val="00E942B0"/>
    <w:rsid w:val="00E943DB"/>
    <w:rsid w:val="00E94C2F"/>
    <w:rsid w:val="00E94EC0"/>
    <w:rsid w:val="00E956DF"/>
    <w:rsid w:val="00E95742"/>
    <w:rsid w:val="00E95810"/>
    <w:rsid w:val="00E95962"/>
    <w:rsid w:val="00E95B05"/>
    <w:rsid w:val="00E95CB9"/>
    <w:rsid w:val="00E95D46"/>
    <w:rsid w:val="00E95FFA"/>
    <w:rsid w:val="00E96207"/>
    <w:rsid w:val="00E96469"/>
    <w:rsid w:val="00E96726"/>
    <w:rsid w:val="00E969F2"/>
    <w:rsid w:val="00E96D8D"/>
    <w:rsid w:val="00E96F8C"/>
    <w:rsid w:val="00E9739A"/>
    <w:rsid w:val="00E978E4"/>
    <w:rsid w:val="00E979CF"/>
    <w:rsid w:val="00E97EA6"/>
    <w:rsid w:val="00E97F1B"/>
    <w:rsid w:val="00EA01B2"/>
    <w:rsid w:val="00EA01BA"/>
    <w:rsid w:val="00EA035D"/>
    <w:rsid w:val="00EA0714"/>
    <w:rsid w:val="00EA0724"/>
    <w:rsid w:val="00EA095D"/>
    <w:rsid w:val="00EA0C39"/>
    <w:rsid w:val="00EA11B2"/>
    <w:rsid w:val="00EA2063"/>
    <w:rsid w:val="00EA2599"/>
    <w:rsid w:val="00EA29A8"/>
    <w:rsid w:val="00EA33A6"/>
    <w:rsid w:val="00EA34F9"/>
    <w:rsid w:val="00EA3724"/>
    <w:rsid w:val="00EA3791"/>
    <w:rsid w:val="00EA3B0C"/>
    <w:rsid w:val="00EA411B"/>
    <w:rsid w:val="00EA43F0"/>
    <w:rsid w:val="00EA4645"/>
    <w:rsid w:val="00EA4D4F"/>
    <w:rsid w:val="00EA4D89"/>
    <w:rsid w:val="00EA4EB6"/>
    <w:rsid w:val="00EA5E8D"/>
    <w:rsid w:val="00EA61B0"/>
    <w:rsid w:val="00EA6547"/>
    <w:rsid w:val="00EA684E"/>
    <w:rsid w:val="00EA705D"/>
    <w:rsid w:val="00EA767E"/>
    <w:rsid w:val="00EA7699"/>
    <w:rsid w:val="00EA773F"/>
    <w:rsid w:val="00EA783F"/>
    <w:rsid w:val="00EA7B3C"/>
    <w:rsid w:val="00EA7F55"/>
    <w:rsid w:val="00EA7F93"/>
    <w:rsid w:val="00EB0C5F"/>
    <w:rsid w:val="00EB0C80"/>
    <w:rsid w:val="00EB0C92"/>
    <w:rsid w:val="00EB1542"/>
    <w:rsid w:val="00EB169D"/>
    <w:rsid w:val="00EB16F7"/>
    <w:rsid w:val="00EB1929"/>
    <w:rsid w:val="00EB1ABB"/>
    <w:rsid w:val="00EB1C99"/>
    <w:rsid w:val="00EB214A"/>
    <w:rsid w:val="00EB22D5"/>
    <w:rsid w:val="00EB2513"/>
    <w:rsid w:val="00EB2906"/>
    <w:rsid w:val="00EB2B5B"/>
    <w:rsid w:val="00EB2F7A"/>
    <w:rsid w:val="00EB332B"/>
    <w:rsid w:val="00EB3B9C"/>
    <w:rsid w:val="00EB40CE"/>
    <w:rsid w:val="00EB443A"/>
    <w:rsid w:val="00EB444D"/>
    <w:rsid w:val="00EB44DC"/>
    <w:rsid w:val="00EB4678"/>
    <w:rsid w:val="00EB47AB"/>
    <w:rsid w:val="00EB4A43"/>
    <w:rsid w:val="00EB4A81"/>
    <w:rsid w:val="00EB4E88"/>
    <w:rsid w:val="00EB50A2"/>
    <w:rsid w:val="00EB5121"/>
    <w:rsid w:val="00EB514B"/>
    <w:rsid w:val="00EB51D5"/>
    <w:rsid w:val="00EB5879"/>
    <w:rsid w:val="00EB592A"/>
    <w:rsid w:val="00EB608E"/>
    <w:rsid w:val="00EB62DD"/>
    <w:rsid w:val="00EB668F"/>
    <w:rsid w:val="00EB695E"/>
    <w:rsid w:val="00EB69DD"/>
    <w:rsid w:val="00EB6B33"/>
    <w:rsid w:val="00EB6BEE"/>
    <w:rsid w:val="00EB6C21"/>
    <w:rsid w:val="00EB7026"/>
    <w:rsid w:val="00EB7041"/>
    <w:rsid w:val="00EB7685"/>
    <w:rsid w:val="00EB7926"/>
    <w:rsid w:val="00EB7A49"/>
    <w:rsid w:val="00EC0100"/>
    <w:rsid w:val="00EC01A5"/>
    <w:rsid w:val="00EC0428"/>
    <w:rsid w:val="00EC0921"/>
    <w:rsid w:val="00EC0A96"/>
    <w:rsid w:val="00EC0E12"/>
    <w:rsid w:val="00EC1CAA"/>
    <w:rsid w:val="00EC1E92"/>
    <w:rsid w:val="00EC2172"/>
    <w:rsid w:val="00EC262F"/>
    <w:rsid w:val="00EC2CA4"/>
    <w:rsid w:val="00EC2CF0"/>
    <w:rsid w:val="00EC30F3"/>
    <w:rsid w:val="00EC3739"/>
    <w:rsid w:val="00EC3A72"/>
    <w:rsid w:val="00EC3B15"/>
    <w:rsid w:val="00EC3BDD"/>
    <w:rsid w:val="00EC3C89"/>
    <w:rsid w:val="00EC4584"/>
    <w:rsid w:val="00EC4745"/>
    <w:rsid w:val="00EC4815"/>
    <w:rsid w:val="00EC4897"/>
    <w:rsid w:val="00EC4A00"/>
    <w:rsid w:val="00EC5A1B"/>
    <w:rsid w:val="00EC5A81"/>
    <w:rsid w:val="00EC5C19"/>
    <w:rsid w:val="00EC64A4"/>
    <w:rsid w:val="00EC65ED"/>
    <w:rsid w:val="00EC6646"/>
    <w:rsid w:val="00EC67C3"/>
    <w:rsid w:val="00EC6C39"/>
    <w:rsid w:val="00EC6CC8"/>
    <w:rsid w:val="00EC6E33"/>
    <w:rsid w:val="00EC727A"/>
    <w:rsid w:val="00EC75DD"/>
    <w:rsid w:val="00EC77DD"/>
    <w:rsid w:val="00EC78EC"/>
    <w:rsid w:val="00EC79E7"/>
    <w:rsid w:val="00EC7E84"/>
    <w:rsid w:val="00ED00D2"/>
    <w:rsid w:val="00ED0253"/>
    <w:rsid w:val="00ED095B"/>
    <w:rsid w:val="00ED0B24"/>
    <w:rsid w:val="00ED0D4E"/>
    <w:rsid w:val="00ED0F23"/>
    <w:rsid w:val="00ED0FC3"/>
    <w:rsid w:val="00ED10AF"/>
    <w:rsid w:val="00ED12A8"/>
    <w:rsid w:val="00ED1402"/>
    <w:rsid w:val="00ED1673"/>
    <w:rsid w:val="00ED1838"/>
    <w:rsid w:val="00ED1912"/>
    <w:rsid w:val="00ED1C50"/>
    <w:rsid w:val="00ED1E73"/>
    <w:rsid w:val="00ED2A80"/>
    <w:rsid w:val="00ED2BF2"/>
    <w:rsid w:val="00ED31BA"/>
    <w:rsid w:val="00ED3C8E"/>
    <w:rsid w:val="00ED4425"/>
    <w:rsid w:val="00ED444B"/>
    <w:rsid w:val="00ED4F8C"/>
    <w:rsid w:val="00ED52C9"/>
    <w:rsid w:val="00ED5321"/>
    <w:rsid w:val="00ED5510"/>
    <w:rsid w:val="00ED5891"/>
    <w:rsid w:val="00ED5995"/>
    <w:rsid w:val="00ED5BCF"/>
    <w:rsid w:val="00ED5C70"/>
    <w:rsid w:val="00ED5E46"/>
    <w:rsid w:val="00ED61B3"/>
    <w:rsid w:val="00ED6305"/>
    <w:rsid w:val="00ED63CF"/>
    <w:rsid w:val="00ED70AA"/>
    <w:rsid w:val="00ED75DA"/>
    <w:rsid w:val="00ED796F"/>
    <w:rsid w:val="00ED7BC7"/>
    <w:rsid w:val="00ED7BD3"/>
    <w:rsid w:val="00ED7E8E"/>
    <w:rsid w:val="00EE00FE"/>
    <w:rsid w:val="00EE08E7"/>
    <w:rsid w:val="00EE0B47"/>
    <w:rsid w:val="00EE0F54"/>
    <w:rsid w:val="00EE11D4"/>
    <w:rsid w:val="00EE17F4"/>
    <w:rsid w:val="00EE1AB1"/>
    <w:rsid w:val="00EE1ACF"/>
    <w:rsid w:val="00EE1CA8"/>
    <w:rsid w:val="00EE21B3"/>
    <w:rsid w:val="00EE26BC"/>
    <w:rsid w:val="00EE279B"/>
    <w:rsid w:val="00EE2B53"/>
    <w:rsid w:val="00EE2DE1"/>
    <w:rsid w:val="00EE2E2D"/>
    <w:rsid w:val="00EE2EF6"/>
    <w:rsid w:val="00EE2F0D"/>
    <w:rsid w:val="00EE3098"/>
    <w:rsid w:val="00EE3758"/>
    <w:rsid w:val="00EE3C6A"/>
    <w:rsid w:val="00EE3FD2"/>
    <w:rsid w:val="00EE477E"/>
    <w:rsid w:val="00EE47F9"/>
    <w:rsid w:val="00EE4F4A"/>
    <w:rsid w:val="00EE4F72"/>
    <w:rsid w:val="00EE5205"/>
    <w:rsid w:val="00EE5381"/>
    <w:rsid w:val="00EE55AC"/>
    <w:rsid w:val="00EE55C9"/>
    <w:rsid w:val="00EE5B76"/>
    <w:rsid w:val="00EE5E33"/>
    <w:rsid w:val="00EE61FE"/>
    <w:rsid w:val="00EE640C"/>
    <w:rsid w:val="00EE6851"/>
    <w:rsid w:val="00EE6882"/>
    <w:rsid w:val="00EE688D"/>
    <w:rsid w:val="00EE6A0D"/>
    <w:rsid w:val="00EE6CDC"/>
    <w:rsid w:val="00EE6D91"/>
    <w:rsid w:val="00EE6F2D"/>
    <w:rsid w:val="00EE7083"/>
    <w:rsid w:val="00EE708F"/>
    <w:rsid w:val="00EE7152"/>
    <w:rsid w:val="00EE7264"/>
    <w:rsid w:val="00EE7579"/>
    <w:rsid w:val="00EE7830"/>
    <w:rsid w:val="00EF00B4"/>
    <w:rsid w:val="00EF048A"/>
    <w:rsid w:val="00EF076B"/>
    <w:rsid w:val="00EF076C"/>
    <w:rsid w:val="00EF0E3F"/>
    <w:rsid w:val="00EF0FF5"/>
    <w:rsid w:val="00EF1144"/>
    <w:rsid w:val="00EF14D7"/>
    <w:rsid w:val="00EF16E4"/>
    <w:rsid w:val="00EF1A9F"/>
    <w:rsid w:val="00EF1E71"/>
    <w:rsid w:val="00EF1E73"/>
    <w:rsid w:val="00EF1F31"/>
    <w:rsid w:val="00EF21AC"/>
    <w:rsid w:val="00EF21B1"/>
    <w:rsid w:val="00EF236A"/>
    <w:rsid w:val="00EF2869"/>
    <w:rsid w:val="00EF2AC5"/>
    <w:rsid w:val="00EF30BD"/>
    <w:rsid w:val="00EF3DC4"/>
    <w:rsid w:val="00EF46AC"/>
    <w:rsid w:val="00EF47A9"/>
    <w:rsid w:val="00EF4AF8"/>
    <w:rsid w:val="00EF4C1E"/>
    <w:rsid w:val="00EF4CA5"/>
    <w:rsid w:val="00EF51DA"/>
    <w:rsid w:val="00EF6247"/>
    <w:rsid w:val="00EF62AB"/>
    <w:rsid w:val="00EF64A7"/>
    <w:rsid w:val="00EF6598"/>
    <w:rsid w:val="00EF68CD"/>
    <w:rsid w:val="00EF6A6A"/>
    <w:rsid w:val="00EF6ABC"/>
    <w:rsid w:val="00EF6D36"/>
    <w:rsid w:val="00EF72D1"/>
    <w:rsid w:val="00EF7573"/>
    <w:rsid w:val="00EF76F4"/>
    <w:rsid w:val="00EF7E05"/>
    <w:rsid w:val="00EF7F5D"/>
    <w:rsid w:val="00EF7F9C"/>
    <w:rsid w:val="00F00193"/>
    <w:rsid w:val="00F00245"/>
    <w:rsid w:val="00F01307"/>
    <w:rsid w:val="00F01A28"/>
    <w:rsid w:val="00F01B85"/>
    <w:rsid w:val="00F01B88"/>
    <w:rsid w:val="00F0224F"/>
    <w:rsid w:val="00F02DD1"/>
    <w:rsid w:val="00F03200"/>
    <w:rsid w:val="00F03630"/>
    <w:rsid w:val="00F03863"/>
    <w:rsid w:val="00F03C5E"/>
    <w:rsid w:val="00F04206"/>
    <w:rsid w:val="00F044A2"/>
    <w:rsid w:val="00F04737"/>
    <w:rsid w:val="00F04A19"/>
    <w:rsid w:val="00F04A68"/>
    <w:rsid w:val="00F04AFD"/>
    <w:rsid w:val="00F04B06"/>
    <w:rsid w:val="00F04CDF"/>
    <w:rsid w:val="00F04E28"/>
    <w:rsid w:val="00F05023"/>
    <w:rsid w:val="00F05333"/>
    <w:rsid w:val="00F05529"/>
    <w:rsid w:val="00F05A52"/>
    <w:rsid w:val="00F06718"/>
    <w:rsid w:val="00F06EE1"/>
    <w:rsid w:val="00F07180"/>
    <w:rsid w:val="00F07241"/>
    <w:rsid w:val="00F07603"/>
    <w:rsid w:val="00F079F0"/>
    <w:rsid w:val="00F07BDD"/>
    <w:rsid w:val="00F07C10"/>
    <w:rsid w:val="00F1014B"/>
    <w:rsid w:val="00F103C6"/>
    <w:rsid w:val="00F104DE"/>
    <w:rsid w:val="00F1090D"/>
    <w:rsid w:val="00F10A17"/>
    <w:rsid w:val="00F10D1B"/>
    <w:rsid w:val="00F110E5"/>
    <w:rsid w:val="00F117A8"/>
    <w:rsid w:val="00F11F16"/>
    <w:rsid w:val="00F1207B"/>
    <w:rsid w:val="00F12A6A"/>
    <w:rsid w:val="00F12AC4"/>
    <w:rsid w:val="00F1352E"/>
    <w:rsid w:val="00F13635"/>
    <w:rsid w:val="00F13641"/>
    <w:rsid w:val="00F13C4A"/>
    <w:rsid w:val="00F144B7"/>
    <w:rsid w:val="00F14537"/>
    <w:rsid w:val="00F14726"/>
    <w:rsid w:val="00F14B62"/>
    <w:rsid w:val="00F150A2"/>
    <w:rsid w:val="00F15B64"/>
    <w:rsid w:val="00F15C04"/>
    <w:rsid w:val="00F1655D"/>
    <w:rsid w:val="00F165D9"/>
    <w:rsid w:val="00F168AB"/>
    <w:rsid w:val="00F16AFA"/>
    <w:rsid w:val="00F16C5E"/>
    <w:rsid w:val="00F17538"/>
    <w:rsid w:val="00F1793C"/>
    <w:rsid w:val="00F17EE2"/>
    <w:rsid w:val="00F20003"/>
    <w:rsid w:val="00F2040A"/>
    <w:rsid w:val="00F20756"/>
    <w:rsid w:val="00F207BD"/>
    <w:rsid w:val="00F20815"/>
    <w:rsid w:val="00F208B0"/>
    <w:rsid w:val="00F20C43"/>
    <w:rsid w:val="00F211C7"/>
    <w:rsid w:val="00F2146D"/>
    <w:rsid w:val="00F21668"/>
    <w:rsid w:val="00F217E9"/>
    <w:rsid w:val="00F21CEC"/>
    <w:rsid w:val="00F21D7C"/>
    <w:rsid w:val="00F2211F"/>
    <w:rsid w:val="00F2212B"/>
    <w:rsid w:val="00F22A40"/>
    <w:rsid w:val="00F22BF1"/>
    <w:rsid w:val="00F22D83"/>
    <w:rsid w:val="00F2336F"/>
    <w:rsid w:val="00F23664"/>
    <w:rsid w:val="00F23F47"/>
    <w:rsid w:val="00F2415B"/>
    <w:rsid w:val="00F241C7"/>
    <w:rsid w:val="00F24553"/>
    <w:rsid w:val="00F24791"/>
    <w:rsid w:val="00F24CBE"/>
    <w:rsid w:val="00F2513F"/>
    <w:rsid w:val="00F25727"/>
    <w:rsid w:val="00F2610E"/>
    <w:rsid w:val="00F26130"/>
    <w:rsid w:val="00F276A0"/>
    <w:rsid w:val="00F27830"/>
    <w:rsid w:val="00F27F76"/>
    <w:rsid w:val="00F30163"/>
    <w:rsid w:val="00F318DD"/>
    <w:rsid w:val="00F31A08"/>
    <w:rsid w:val="00F31D43"/>
    <w:rsid w:val="00F32178"/>
    <w:rsid w:val="00F3278E"/>
    <w:rsid w:val="00F32C09"/>
    <w:rsid w:val="00F32D28"/>
    <w:rsid w:val="00F32E00"/>
    <w:rsid w:val="00F32EBA"/>
    <w:rsid w:val="00F333CF"/>
    <w:rsid w:val="00F334AB"/>
    <w:rsid w:val="00F33949"/>
    <w:rsid w:val="00F33A20"/>
    <w:rsid w:val="00F33A51"/>
    <w:rsid w:val="00F33D17"/>
    <w:rsid w:val="00F33FA6"/>
    <w:rsid w:val="00F3407A"/>
    <w:rsid w:val="00F34254"/>
    <w:rsid w:val="00F344B7"/>
    <w:rsid w:val="00F34FAA"/>
    <w:rsid w:val="00F34FEC"/>
    <w:rsid w:val="00F34FF7"/>
    <w:rsid w:val="00F35C70"/>
    <w:rsid w:val="00F35CB2"/>
    <w:rsid w:val="00F35E62"/>
    <w:rsid w:val="00F36541"/>
    <w:rsid w:val="00F365C9"/>
    <w:rsid w:val="00F36F87"/>
    <w:rsid w:val="00F3718F"/>
    <w:rsid w:val="00F37E99"/>
    <w:rsid w:val="00F37EF2"/>
    <w:rsid w:val="00F37FDE"/>
    <w:rsid w:val="00F407FB"/>
    <w:rsid w:val="00F4084D"/>
    <w:rsid w:val="00F40A60"/>
    <w:rsid w:val="00F40A80"/>
    <w:rsid w:val="00F40BDA"/>
    <w:rsid w:val="00F40DB4"/>
    <w:rsid w:val="00F40E38"/>
    <w:rsid w:val="00F4114A"/>
    <w:rsid w:val="00F41606"/>
    <w:rsid w:val="00F416B7"/>
    <w:rsid w:val="00F42145"/>
    <w:rsid w:val="00F4214E"/>
    <w:rsid w:val="00F42199"/>
    <w:rsid w:val="00F42749"/>
    <w:rsid w:val="00F42C32"/>
    <w:rsid w:val="00F42D24"/>
    <w:rsid w:val="00F42F2F"/>
    <w:rsid w:val="00F4338B"/>
    <w:rsid w:val="00F433B8"/>
    <w:rsid w:val="00F43413"/>
    <w:rsid w:val="00F43860"/>
    <w:rsid w:val="00F438A0"/>
    <w:rsid w:val="00F441FF"/>
    <w:rsid w:val="00F448EA"/>
    <w:rsid w:val="00F45547"/>
    <w:rsid w:val="00F4566E"/>
    <w:rsid w:val="00F460A6"/>
    <w:rsid w:val="00F4636E"/>
    <w:rsid w:val="00F464D4"/>
    <w:rsid w:val="00F46648"/>
    <w:rsid w:val="00F467C3"/>
    <w:rsid w:val="00F469A7"/>
    <w:rsid w:val="00F46CBC"/>
    <w:rsid w:val="00F46D5E"/>
    <w:rsid w:val="00F46FD9"/>
    <w:rsid w:val="00F4737E"/>
    <w:rsid w:val="00F477F3"/>
    <w:rsid w:val="00F478AE"/>
    <w:rsid w:val="00F47A03"/>
    <w:rsid w:val="00F50241"/>
    <w:rsid w:val="00F5050D"/>
    <w:rsid w:val="00F505FA"/>
    <w:rsid w:val="00F50A61"/>
    <w:rsid w:val="00F50E03"/>
    <w:rsid w:val="00F51382"/>
    <w:rsid w:val="00F51463"/>
    <w:rsid w:val="00F515A3"/>
    <w:rsid w:val="00F51AC8"/>
    <w:rsid w:val="00F51AD4"/>
    <w:rsid w:val="00F51E05"/>
    <w:rsid w:val="00F51E4C"/>
    <w:rsid w:val="00F51EB4"/>
    <w:rsid w:val="00F522D6"/>
    <w:rsid w:val="00F528F3"/>
    <w:rsid w:val="00F52A13"/>
    <w:rsid w:val="00F53086"/>
    <w:rsid w:val="00F539CB"/>
    <w:rsid w:val="00F53E80"/>
    <w:rsid w:val="00F543A7"/>
    <w:rsid w:val="00F54773"/>
    <w:rsid w:val="00F54F20"/>
    <w:rsid w:val="00F5561B"/>
    <w:rsid w:val="00F55742"/>
    <w:rsid w:val="00F5578A"/>
    <w:rsid w:val="00F5588D"/>
    <w:rsid w:val="00F55F37"/>
    <w:rsid w:val="00F55F41"/>
    <w:rsid w:val="00F56025"/>
    <w:rsid w:val="00F56027"/>
    <w:rsid w:val="00F5621F"/>
    <w:rsid w:val="00F56675"/>
    <w:rsid w:val="00F566DD"/>
    <w:rsid w:val="00F56772"/>
    <w:rsid w:val="00F56E0F"/>
    <w:rsid w:val="00F56E21"/>
    <w:rsid w:val="00F56F95"/>
    <w:rsid w:val="00F57356"/>
    <w:rsid w:val="00F57466"/>
    <w:rsid w:val="00F57526"/>
    <w:rsid w:val="00F579A6"/>
    <w:rsid w:val="00F57A56"/>
    <w:rsid w:val="00F57B02"/>
    <w:rsid w:val="00F57B99"/>
    <w:rsid w:val="00F57D5C"/>
    <w:rsid w:val="00F57DC3"/>
    <w:rsid w:val="00F60036"/>
    <w:rsid w:val="00F60116"/>
    <w:rsid w:val="00F606FF"/>
    <w:rsid w:val="00F608D8"/>
    <w:rsid w:val="00F60A55"/>
    <w:rsid w:val="00F60B68"/>
    <w:rsid w:val="00F60FB0"/>
    <w:rsid w:val="00F6101D"/>
    <w:rsid w:val="00F61078"/>
    <w:rsid w:val="00F61911"/>
    <w:rsid w:val="00F62399"/>
    <w:rsid w:val="00F62DF8"/>
    <w:rsid w:val="00F62EF0"/>
    <w:rsid w:val="00F637D3"/>
    <w:rsid w:val="00F638CF"/>
    <w:rsid w:val="00F63F52"/>
    <w:rsid w:val="00F64AFF"/>
    <w:rsid w:val="00F64E81"/>
    <w:rsid w:val="00F6509A"/>
    <w:rsid w:val="00F650A2"/>
    <w:rsid w:val="00F65539"/>
    <w:rsid w:val="00F65598"/>
    <w:rsid w:val="00F6569F"/>
    <w:rsid w:val="00F65E6D"/>
    <w:rsid w:val="00F65EB4"/>
    <w:rsid w:val="00F661D6"/>
    <w:rsid w:val="00F66A5E"/>
    <w:rsid w:val="00F66B45"/>
    <w:rsid w:val="00F66E00"/>
    <w:rsid w:val="00F67194"/>
    <w:rsid w:val="00F70010"/>
    <w:rsid w:val="00F7051B"/>
    <w:rsid w:val="00F706E8"/>
    <w:rsid w:val="00F70B47"/>
    <w:rsid w:val="00F70CC1"/>
    <w:rsid w:val="00F713BF"/>
    <w:rsid w:val="00F715C4"/>
    <w:rsid w:val="00F7177C"/>
    <w:rsid w:val="00F71830"/>
    <w:rsid w:val="00F7189A"/>
    <w:rsid w:val="00F720CF"/>
    <w:rsid w:val="00F7231B"/>
    <w:rsid w:val="00F72A73"/>
    <w:rsid w:val="00F72AF4"/>
    <w:rsid w:val="00F72E7F"/>
    <w:rsid w:val="00F73452"/>
    <w:rsid w:val="00F73486"/>
    <w:rsid w:val="00F7371B"/>
    <w:rsid w:val="00F73BCC"/>
    <w:rsid w:val="00F74057"/>
    <w:rsid w:val="00F74091"/>
    <w:rsid w:val="00F74300"/>
    <w:rsid w:val="00F7446E"/>
    <w:rsid w:val="00F75110"/>
    <w:rsid w:val="00F75308"/>
    <w:rsid w:val="00F7536D"/>
    <w:rsid w:val="00F75414"/>
    <w:rsid w:val="00F758A3"/>
    <w:rsid w:val="00F758D3"/>
    <w:rsid w:val="00F7596A"/>
    <w:rsid w:val="00F759E5"/>
    <w:rsid w:val="00F75B9E"/>
    <w:rsid w:val="00F75C7A"/>
    <w:rsid w:val="00F75DD2"/>
    <w:rsid w:val="00F75EE0"/>
    <w:rsid w:val="00F760EC"/>
    <w:rsid w:val="00F761F0"/>
    <w:rsid w:val="00F766EF"/>
    <w:rsid w:val="00F767BB"/>
    <w:rsid w:val="00F76933"/>
    <w:rsid w:val="00F76A02"/>
    <w:rsid w:val="00F774EC"/>
    <w:rsid w:val="00F777E1"/>
    <w:rsid w:val="00F77992"/>
    <w:rsid w:val="00F77A77"/>
    <w:rsid w:val="00F8015C"/>
    <w:rsid w:val="00F80289"/>
    <w:rsid w:val="00F80902"/>
    <w:rsid w:val="00F80DB7"/>
    <w:rsid w:val="00F8119F"/>
    <w:rsid w:val="00F811EF"/>
    <w:rsid w:val="00F81510"/>
    <w:rsid w:val="00F81AE5"/>
    <w:rsid w:val="00F824BD"/>
    <w:rsid w:val="00F826B6"/>
    <w:rsid w:val="00F827B3"/>
    <w:rsid w:val="00F827BC"/>
    <w:rsid w:val="00F8293D"/>
    <w:rsid w:val="00F82C2A"/>
    <w:rsid w:val="00F8318E"/>
    <w:rsid w:val="00F83837"/>
    <w:rsid w:val="00F83B70"/>
    <w:rsid w:val="00F83BE5"/>
    <w:rsid w:val="00F83DD5"/>
    <w:rsid w:val="00F84027"/>
    <w:rsid w:val="00F84294"/>
    <w:rsid w:val="00F84296"/>
    <w:rsid w:val="00F8440D"/>
    <w:rsid w:val="00F847D3"/>
    <w:rsid w:val="00F84A80"/>
    <w:rsid w:val="00F84CEB"/>
    <w:rsid w:val="00F84CFF"/>
    <w:rsid w:val="00F853C1"/>
    <w:rsid w:val="00F854F8"/>
    <w:rsid w:val="00F85F23"/>
    <w:rsid w:val="00F86482"/>
    <w:rsid w:val="00F86936"/>
    <w:rsid w:val="00F86AB8"/>
    <w:rsid w:val="00F86EC7"/>
    <w:rsid w:val="00F86F16"/>
    <w:rsid w:val="00F8723A"/>
    <w:rsid w:val="00F87367"/>
    <w:rsid w:val="00F873CE"/>
    <w:rsid w:val="00F87C46"/>
    <w:rsid w:val="00F90238"/>
    <w:rsid w:val="00F90306"/>
    <w:rsid w:val="00F9041B"/>
    <w:rsid w:val="00F90448"/>
    <w:rsid w:val="00F906DE"/>
    <w:rsid w:val="00F90BE2"/>
    <w:rsid w:val="00F90E9A"/>
    <w:rsid w:val="00F90EB7"/>
    <w:rsid w:val="00F90EBA"/>
    <w:rsid w:val="00F91AFA"/>
    <w:rsid w:val="00F91EBB"/>
    <w:rsid w:val="00F9215E"/>
    <w:rsid w:val="00F923B8"/>
    <w:rsid w:val="00F92464"/>
    <w:rsid w:val="00F9262F"/>
    <w:rsid w:val="00F927DA"/>
    <w:rsid w:val="00F92817"/>
    <w:rsid w:val="00F92A70"/>
    <w:rsid w:val="00F93138"/>
    <w:rsid w:val="00F9389A"/>
    <w:rsid w:val="00F93A3A"/>
    <w:rsid w:val="00F93EED"/>
    <w:rsid w:val="00F941BE"/>
    <w:rsid w:val="00F94238"/>
    <w:rsid w:val="00F94274"/>
    <w:rsid w:val="00F94407"/>
    <w:rsid w:val="00F94512"/>
    <w:rsid w:val="00F94C5A"/>
    <w:rsid w:val="00F959B5"/>
    <w:rsid w:val="00F95AF5"/>
    <w:rsid w:val="00F95D00"/>
    <w:rsid w:val="00F95F89"/>
    <w:rsid w:val="00F966D0"/>
    <w:rsid w:val="00F969E6"/>
    <w:rsid w:val="00F96F4C"/>
    <w:rsid w:val="00F975CC"/>
    <w:rsid w:val="00F975D0"/>
    <w:rsid w:val="00F9779D"/>
    <w:rsid w:val="00F97DB4"/>
    <w:rsid w:val="00F97E19"/>
    <w:rsid w:val="00FA0146"/>
    <w:rsid w:val="00FA06C0"/>
    <w:rsid w:val="00FA0B47"/>
    <w:rsid w:val="00FA0E3C"/>
    <w:rsid w:val="00FA1377"/>
    <w:rsid w:val="00FA1666"/>
    <w:rsid w:val="00FA18BE"/>
    <w:rsid w:val="00FA1A61"/>
    <w:rsid w:val="00FA1AD8"/>
    <w:rsid w:val="00FA1D63"/>
    <w:rsid w:val="00FA1DE9"/>
    <w:rsid w:val="00FA1EE7"/>
    <w:rsid w:val="00FA24CE"/>
    <w:rsid w:val="00FA24D8"/>
    <w:rsid w:val="00FA262D"/>
    <w:rsid w:val="00FA274D"/>
    <w:rsid w:val="00FA278F"/>
    <w:rsid w:val="00FA2DAB"/>
    <w:rsid w:val="00FA3309"/>
    <w:rsid w:val="00FA3366"/>
    <w:rsid w:val="00FA33EE"/>
    <w:rsid w:val="00FA3B91"/>
    <w:rsid w:val="00FA3D39"/>
    <w:rsid w:val="00FA40BB"/>
    <w:rsid w:val="00FA4544"/>
    <w:rsid w:val="00FA4827"/>
    <w:rsid w:val="00FA4D8D"/>
    <w:rsid w:val="00FA56B9"/>
    <w:rsid w:val="00FA584D"/>
    <w:rsid w:val="00FA5918"/>
    <w:rsid w:val="00FA596F"/>
    <w:rsid w:val="00FA6AAE"/>
    <w:rsid w:val="00FA6B2D"/>
    <w:rsid w:val="00FA6D8F"/>
    <w:rsid w:val="00FA7161"/>
    <w:rsid w:val="00FA782A"/>
    <w:rsid w:val="00FA78F2"/>
    <w:rsid w:val="00FA7D6F"/>
    <w:rsid w:val="00FA7F96"/>
    <w:rsid w:val="00FB0216"/>
    <w:rsid w:val="00FB0A45"/>
    <w:rsid w:val="00FB109E"/>
    <w:rsid w:val="00FB1682"/>
    <w:rsid w:val="00FB16DB"/>
    <w:rsid w:val="00FB1927"/>
    <w:rsid w:val="00FB1D3F"/>
    <w:rsid w:val="00FB28C7"/>
    <w:rsid w:val="00FB2D26"/>
    <w:rsid w:val="00FB3193"/>
    <w:rsid w:val="00FB3461"/>
    <w:rsid w:val="00FB3504"/>
    <w:rsid w:val="00FB3A52"/>
    <w:rsid w:val="00FB3AB4"/>
    <w:rsid w:val="00FB3DA3"/>
    <w:rsid w:val="00FB3FD3"/>
    <w:rsid w:val="00FB406C"/>
    <w:rsid w:val="00FB42C2"/>
    <w:rsid w:val="00FB448B"/>
    <w:rsid w:val="00FB462B"/>
    <w:rsid w:val="00FB5085"/>
    <w:rsid w:val="00FB5240"/>
    <w:rsid w:val="00FB550E"/>
    <w:rsid w:val="00FB5639"/>
    <w:rsid w:val="00FB6FA3"/>
    <w:rsid w:val="00FB701F"/>
    <w:rsid w:val="00FB73AB"/>
    <w:rsid w:val="00FB78FB"/>
    <w:rsid w:val="00FB7901"/>
    <w:rsid w:val="00FC09C1"/>
    <w:rsid w:val="00FC0B99"/>
    <w:rsid w:val="00FC0CA3"/>
    <w:rsid w:val="00FC1398"/>
    <w:rsid w:val="00FC1477"/>
    <w:rsid w:val="00FC1E23"/>
    <w:rsid w:val="00FC29AE"/>
    <w:rsid w:val="00FC2BFC"/>
    <w:rsid w:val="00FC2ED1"/>
    <w:rsid w:val="00FC34B7"/>
    <w:rsid w:val="00FC34D9"/>
    <w:rsid w:val="00FC3A4A"/>
    <w:rsid w:val="00FC3AF5"/>
    <w:rsid w:val="00FC3FB5"/>
    <w:rsid w:val="00FC405B"/>
    <w:rsid w:val="00FC4B4C"/>
    <w:rsid w:val="00FC4F14"/>
    <w:rsid w:val="00FC51EF"/>
    <w:rsid w:val="00FC52F4"/>
    <w:rsid w:val="00FC58E1"/>
    <w:rsid w:val="00FC59CC"/>
    <w:rsid w:val="00FC5E68"/>
    <w:rsid w:val="00FC61E6"/>
    <w:rsid w:val="00FC65DD"/>
    <w:rsid w:val="00FC6789"/>
    <w:rsid w:val="00FC68F9"/>
    <w:rsid w:val="00FC690F"/>
    <w:rsid w:val="00FC6ABC"/>
    <w:rsid w:val="00FC727C"/>
    <w:rsid w:val="00FC7383"/>
    <w:rsid w:val="00FC7B73"/>
    <w:rsid w:val="00FC7B96"/>
    <w:rsid w:val="00FC7C25"/>
    <w:rsid w:val="00FC7F3D"/>
    <w:rsid w:val="00FD0442"/>
    <w:rsid w:val="00FD0755"/>
    <w:rsid w:val="00FD0824"/>
    <w:rsid w:val="00FD0CEC"/>
    <w:rsid w:val="00FD0F3B"/>
    <w:rsid w:val="00FD0FD5"/>
    <w:rsid w:val="00FD129F"/>
    <w:rsid w:val="00FD1901"/>
    <w:rsid w:val="00FD1ADE"/>
    <w:rsid w:val="00FD1DB6"/>
    <w:rsid w:val="00FD2003"/>
    <w:rsid w:val="00FD2167"/>
    <w:rsid w:val="00FD2517"/>
    <w:rsid w:val="00FD2A6D"/>
    <w:rsid w:val="00FD2ED2"/>
    <w:rsid w:val="00FD335B"/>
    <w:rsid w:val="00FD3BE3"/>
    <w:rsid w:val="00FD3C07"/>
    <w:rsid w:val="00FD403C"/>
    <w:rsid w:val="00FD4406"/>
    <w:rsid w:val="00FD44EE"/>
    <w:rsid w:val="00FD4573"/>
    <w:rsid w:val="00FD4616"/>
    <w:rsid w:val="00FD4E69"/>
    <w:rsid w:val="00FD4F2A"/>
    <w:rsid w:val="00FD4FC8"/>
    <w:rsid w:val="00FD54B1"/>
    <w:rsid w:val="00FD5B54"/>
    <w:rsid w:val="00FD5C47"/>
    <w:rsid w:val="00FD5DBC"/>
    <w:rsid w:val="00FD61DB"/>
    <w:rsid w:val="00FD687B"/>
    <w:rsid w:val="00FD6DC8"/>
    <w:rsid w:val="00FD7A2A"/>
    <w:rsid w:val="00FD7B16"/>
    <w:rsid w:val="00FD7CCC"/>
    <w:rsid w:val="00FE0223"/>
    <w:rsid w:val="00FE02D3"/>
    <w:rsid w:val="00FE03DF"/>
    <w:rsid w:val="00FE0831"/>
    <w:rsid w:val="00FE0BEB"/>
    <w:rsid w:val="00FE0D90"/>
    <w:rsid w:val="00FE12AF"/>
    <w:rsid w:val="00FE12C3"/>
    <w:rsid w:val="00FE1A2B"/>
    <w:rsid w:val="00FE1C02"/>
    <w:rsid w:val="00FE1DA4"/>
    <w:rsid w:val="00FE1E4A"/>
    <w:rsid w:val="00FE2667"/>
    <w:rsid w:val="00FE297E"/>
    <w:rsid w:val="00FE2A8C"/>
    <w:rsid w:val="00FE2E3C"/>
    <w:rsid w:val="00FE3752"/>
    <w:rsid w:val="00FE40E6"/>
    <w:rsid w:val="00FE41E7"/>
    <w:rsid w:val="00FE462C"/>
    <w:rsid w:val="00FE4960"/>
    <w:rsid w:val="00FE4BE4"/>
    <w:rsid w:val="00FE51AB"/>
    <w:rsid w:val="00FE51D7"/>
    <w:rsid w:val="00FE564A"/>
    <w:rsid w:val="00FE5B3E"/>
    <w:rsid w:val="00FE5EBC"/>
    <w:rsid w:val="00FE5F71"/>
    <w:rsid w:val="00FE65FC"/>
    <w:rsid w:val="00FE6796"/>
    <w:rsid w:val="00FE6819"/>
    <w:rsid w:val="00FE6BED"/>
    <w:rsid w:val="00FE725D"/>
    <w:rsid w:val="00FE72EF"/>
    <w:rsid w:val="00FE79B7"/>
    <w:rsid w:val="00FE7F25"/>
    <w:rsid w:val="00FE7F2F"/>
    <w:rsid w:val="00FF0625"/>
    <w:rsid w:val="00FF0669"/>
    <w:rsid w:val="00FF0A98"/>
    <w:rsid w:val="00FF0CE7"/>
    <w:rsid w:val="00FF0D31"/>
    <w:rsid w:val="00FF0F2A"/>
    <w:rsid w:val="00FF12E4"/>
    <w:rsid w:val="00FF16D2"/>
    <w:rsid w:val="00FF1817"/>
    <w:rsid w:val="00FF1871"/>
    <w:rsid w:val="00FF1B66"/>
    <w:rsid w:val="00FF1C69"/>
    <w:rsid w:val="00FF1E2D"/>
    <w:rsid w:val="00FF1E69"/>
    <w:rsid w:val="00FF2194"/>
    <w:rsid w:val="00FF21E8"/>
    <w:rsid w:val="00FF2671"/>
    <w:rsid w:val="00FF2834"/>
    <w:rsid w:val="00FF323D"/>
    <w:rsid w:val="00FF3336"/>
    <w:rsid w:val="00FF33C1"/>
    <w:rsid w:val="00FF35B9"/>
    <w:rsid w:val="00FF3AD4"/>
    <w:rsid w:val="00FF3C54"/>
    <w:rsid w:val="00FF3C86"/>
    <w:rsid w:val="00FF3CB5"/>
    <w:rsid w:val="00FF3CF2"/>
    <w:rsid w:val="00FF4082"/>
    <w:rsid w:val="00FF40AB"/>
    <w:rsid w:val="00FF4B91"/>
    <w:rsid w:val="00FF5919"/>
    <w:rsid w:val="00FF5CB1"/>
    <w:rsid w:val="00FF5F66"/>
    <w:rsid w:val="00FF6672"/>
    <w:rsid w:val="00FF6C7B"/>
    <w:rsid w:val="00FF6D11"/>
    <w:rsid w:val="00FF73E6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1B893"/>
  <w15:chartTrackingRefBased/>
  <w15:docId w15:val="{816BA69C-B28E-4883-A4AE-3F7D171C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tarBats" w:eastAsia="StarBats" w:hAnsi="StarBats" w:cs="StarBat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AF0"/>
    <w:rPr>
      <w:sz w:val="24"/>
      <w:szCs w:val="24"/>
    </w:rPr>
  </w:style>
  <w:style w:type="paragraph" w:styleId="Nagwek1">
    <w:name w:val="heading 1"/>
    <w:aliases w:val="Hlavní nadpis,Nadpis spec1,Za A,kapitola,Nadpis 1123"/>
    <w:basedOn w:val="Normalny"/>
    <w:next w:val="Normalny"/>
    <w:link w:val="Nagwek1Znak"/>
    <w:qFormat/>
    <w:pPr>
      <w:keepNext/>
      <w:jc w:val="right"/>
      <w:outlineLvl w:val="0"/>
    </w:pPr>
    <w:rPr>
      <w:rFonts w:ascii="Arial Unicode MS" w:hAnsi="Arial Unicode MS" w:cs="Lucida Sans Unicode"/>
      <w:b/>
      <w:bCs/>
      <w:sz w:val="20"/>
      <w:szCs w:val="20"/>
    </w:rPr>
  </w:style>
  <w:style w:type="paragraph" w:styleId="Nagwek2">
    <w:name w:val="heading 2"/>
    <w:aliases w:val="h2,Nadpis nižší úrovně,Nadpisspec2,1.1 Nadpis 2,Za 1.,clanek,Nadpis,2"/>
    <w:basedOn w:val="Normalny"/>
    <w:next w:val="Normalny"/>
    <w:qFormat/>
    <w:pPr>
      <w:keepNext/>
      <w:jc w:val="right"/>
      <w:outlineLvl w:val="1"/>
    </w:pPr>
    <w:rPr>
      <w:b/>
      <w:sz w:val="22"/>
      <w:szCs w:val="22"/>
    </w:rPr>
  </w:style>
  <w:style w:type="paragraph" w:styleId="Nagwek3">
    <w:name w:val="heading 3"/>
    <w:aliases w:val="Nadpis 3 velká písmena,Podkapitola2,Titul1,Za a),podclanek"/>
    <w:basedOn w:val="Normalny"/>
    <w:next w:val="Normalny"/>
    <w:link w:val="Nagwek3Znak"/>
    <w:uiPriority w:val="9"/>
    <w:qFormat/>
    <w:pPr>
      <w:keepNext/>
      <w:jc w:val="center"/>
      <w:outlineLvl w:val="2"/>
    </w:pPr>
    <w:rPr>
      <w:b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  <w:sz w:val="20"/>
      <w:szCs w:val="22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b/>
      <w:bCs/>
      <w:sz w:val="18"/>
    </w:rPr>
  </w:style>
  <w:style w:type="paragraph" w:styleId="Nagwek8">
    <w:name w:val="heading 8"/>
    <w:basedOn w:val="Normalny"/>
    <w:next w:val="Normalny"/>
    <w:link w:val="Nagwek8Znak"/>
    <w:qFormat/>
    <w:pPr>
      <w:keepNext/>
      <w:suppressAutoHyphens/>
      <w:spacing w:line="360" w:lineRule="auto"/>
      <w:jc w:val="center"/>
      <w:outlineLvl w:val="7"/>
    </w:pPr>
    <w:rPr>
      <w:b/>
      <w:szCs w:val="28"/>
      <w:lang w:eastAsia="ar-SA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lavní nadpis Znak,Nadpis spec1 Znak,Za A Znak,kapitola Znak,Nadpis 1123 Znak"/>
    <w:link w:val="Nagwek1"/>
    <w:rsid w:val="005915F8"/>
    <w:rPr>
      <w:rFonts w:ascii="Arial Unicode MS" w:hAnsi="Arial Unicode MS" w:cs="Lucida Sans Unicode"/>
      <w:b/>
      <w:bCs/>
    </w:rPr>
  </w:style>
  <w:style w:type="character" w:customStyle="1" w:styleId="Nagwek3Znak">
    <w:name w:val="Nagłówek 3 Znak"/>
    <w:aliases w:val="Nadpis 3 velká písmena Znak,Podkapitola2 Znak,Titul1 Znak,Za a) Znak,podclanek Znak"/>
    <w:link w:val="Nagwek3"/>
    <w:uiPriority w:val="9"/>
    <w:rsid w:val="00A31E85"/>
    <w:rPr>
      <w:b/>
      <w:sz w:val="22"/>
      <w:szCs w:val="22"/>
    </w:rPr>
  </w:style>
  <w:style w:type="character" w:customStyle="1" w:styleId="Nagwek7Znak">
    <w:name w:val="Nagłówek 7 Znak"/>
    <w:link w:val="Nagwek7"/>
    <w:rsid w:val="00C747A8"/>
    <w:rPr>
      <w:b/>
      <w:bCs/>
      <w:sz w:val="18"/>
      <w:szCs w:val="24"/>
    </w:rPr>
  </w:style>
  <w:style w:type="character" w:customStyle="1" w:styleId="Nagwek8Znak">
    <w:name w:val="Nagłówek 8 Znak"/>
    <w:link w:val="Nagwek8"/>
    <w:rsid w:val="00FD0755"/>
    <w:rPr>
      <w:b/>
      <w:sz w:val="24"/>
      <w:szCs w:val="28"/>
      <w:lang w:eastAsia="ar-SA"/>
    </w:rPr>
  </w:style>
  <w:style w:type="paragraph" w:styleId="Tytu">
    <w:name w:val="Title"/>
    <w:basedOn w:val="Normalny"/>
    <w:qFormat/>
    <w:pPr>
      <w:jc w:val="center"/>
    </w:pPr>
    <w:rPr>
      <w:rFonts w:ascii="Arial Unicode MS" w:hAnsi="Arial Unicode MS"/>
      <w:b/>
      <w:bCs/>
      <w:sz w:val="20"/>
    </w:rPr>
  </w:style>
  <w:style w:type="paragraph" w:styleId="Nagwek">
    <w:name w:val="header"/>
    <w:aliases w:val="Nagłówek strony,Nagłówek strony nieparzystej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370C"/>
    <w:rPr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pPr>
      <w:ind w:left="1701" w:hanging="981"/>
      <w:jc w:val="both"/>
    </w:pPr>
    <w:rPr>
      <w:rFonts w:ascii="Arial Unicode MS" w:hAnsi="Arial Unicode MS" w:cs="Lucida Sans Unicode"/>
      <w:sz w:val="20"/>
      <w:szCs w:val="18"/>
    </w:rPr>
  </w:style>
  <w:style w:type="character" w:customStyle="1" w:styleId="TekstpodstawowywcityZnak">
    <w:name w:val="Tekst podstawowy wcięty Znak"/>
    <w:link w:val="Tekstpodstawowywcity"/>
    <w:rsid w:val="00B82163"/>
    <w:rPr>
      <w:rFonts w:ascii="Arial Unicode MS" w:hAnsi="Arial Unicode MS" w:cs="Lucida Sans Unicode"/>
      <w:szCs w:val="18"/>
    </w:rPr>
  </w:style>
  <w:style w:type="paragraph" w:customStyle="1" w:styleId="Standard">
    <w:name w:val="Standard"/>
    <w:pPr>
      <w:suppressAutoHyphens/>
      <w:autoSpaceDE w:val="0"/>
    </w:pPr>
    <w:rPr>
      <w:rFonts w:eastAsia="Lucida Sans Unicode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180"/>
      <w:jc w:val="both"/>
    </w:pPr>
    <w:rPr>
      <w:rFonts w:ascii="Arial Unicode MS" w:hAnsi="Arial Unicode MS" w:cs="Lucida Sans Unicode"/>
      <w:sz w:val="20"/>
      <w:szCs w:val="22"/>
    </w:rPr>
  </w:style>
  <w:style w:type="character" w:customStyle="1" w:styleId="Tekstpodstawowywcity2Znak">
    <w:name w:val="Tekst podstawowy wcięty 2 Znak"/>
    <w:link w:val="Tekstpodstawowywcity2"/>
    <w:rsid w:val="001E370C"/>
    <w:rPr>
      <w:rFonts w:ascii="Arial Unicode MS" w:hAnsi="Arial Unicode MS" w:cs="Lucida Sans Unicode"/>
      <w:szCs w:val="22"/>
    </w:rPr>
  </w:style>
  <w:style w:type="paragraph" w:styleId="Tekstpodstawowywcity3">
    <w:name w:val="Body Text Indent 3"/>
    <w:basedOn w:val="Normalny"/>
    <w:pPr>
      <w:spacing w:line="360" w:lineRule="auto"/>
      <w:ind w:left="360" w:hanging="360"/>
      <w:jc w:val="both"/>
    </w:pPr>
    <w:rPr>
      <w:rFonts w:ascii="Arial Unicode MS" w:hAnsi="Arial Unicode MS" w:cs="Lucida Sans Unicode"/>
      <w:sz w:val="20"/>
      <w:szCs w:val="22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 Unicode MS" w:hAnsi="Arial Unicode MS"/>
      <w:color w:val="000000"/>
      <w:sz w:val="20"/>
    </w:rPr>
  </w:style>
  <w:style w:type="character" w:customStyle="1" w:styleId="TekstpodstawowyZnak">
    <w:name w:val="Tekst podstawowy Znak"/>
    <w:link w:val="Tekstpodstawowy"/>
    <w:rsid w:val="00D123EE"/>
    <w:rPr>
      <w:rFonts w:ascii="Arial Unicode MS" w:hAnsi="Arial Unicode MS"/>
      <w:color w:val="000000"/>
      <w:szCs w:val="24"/>
    </w:rPr>
  </w:style>
  <w:style w:type="paragraph" w:styleId="Tekstpodstawowy3">
    <w:name w:val="Body Text 3"/>
    <w:aliases w:val=" Znak"/>
    <w:basedOn w:val="Normalny"/>
    <w:pPr>
      <w:jc w:val="both"/>
    </w:pPr>
    <w:rPr>
      <w:rFonts w:ascii="Arial Unicode MS" w:hAnsi="Arial Unicode MS"/>
      <w:sz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suppressAutoHyphens/>
      <w:spacing w:line="360" w:lineRule="auto"/>
      <w:jc w:val="both"/>
    </w:pPr>
    <w:rPr>
      <w:rFonts w:ascii="Liberation Serif" w:hAnsi="Liberation Serif" w:cs="Droid Sans Fallback"/>
      <w:kern w:val="1"/>
      <w:sz w:val="20"/>
      <w:lang w:eastAsia="ar-SA"/>
    </w:rPr>
  </w:style>
  <w:style w:type="character" w:customStyle="1" w:styleId="Tekstpodstawowy2Znak">
    <w:name w:val="Tekst podstawowy 2 Znak"/>
    <w:link w:val="Tekstpodstawowy2"/>
    <w:rsid w:val="00E6645C"/>
    <w:rPr>
      <w:rFonts w:ascii="Liberation Serif" w:hAnsi="Liberation Serif" w:cs="Droid Sans Fallback"/>
      <w:kern w:val="1"/>
      <w:szCs w:val="24"/>
      <w:lang w:eastAsia="ar-SA"/>
    </w:rPr>
  </w:style>
  <w:style w:type="paragraph" w:customStyle="1" w:styleId="podpunkt">
    <w:name w:val="podpunkt"/>
    <w:basedOn w:val="Normalny"/>
    <w:pPr>
      <w:numPr>
        <w:ilvl w:val="3"/>
        <w:numId w:val="1"/>
      </w:numPr>
      <w:suppressAutoHyphens/>
      <w:jc w:val="both"/>
      <w:outlineLvl w:val="3"/>
    </w:pPr>
    <w:rPr>
      <w:szCs w:val="20"/>
      <w:lang w:eastAsia="ar-SA"/>
    </w:rPr>
  </w:style>
  <w:style w:type="paragraph" w:styleId="NormalnyWeb">
    <w:name w:val="Normal (Web)"/>
    <w:basedOn w:val="Normalny"/>
    <w:uiPriority w:val="99"/>
    <w:pPr>
      <w:suppressAutoHyphens/>
      <w:spacing w:before="280" w:after="280"/>
    </w:pPr>
    <w:rPr>
      <w:lang w:eastAsia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Droid Sans Fallback" w:hAnsi="Droid Sans Fallback" w:cs="Droid Sans Fallback"/>
    </w:rPr>
  </w:style>
  <w:style w:type="paragraph" w:styleId="Tekstprzypisudolnego">
    <w:name w:val="footnote text"/>
    <w:aliases w:val="Tekst przypisu Znak,Podrozdział"/>
    <w:basedOn w:val="Normalny"/>
    <w:link w:val="TekstprzypisudolnegoZnak"/>
    <w:qFormat/>
    <w:pPr>
      <w:suppressAutoHyphens/>
    </w:pPr>
    <w:rPr>
      <w:rFonts w:ascii="Lucida Sans Unicode" w:hAnsi="Lucida Sans Unicode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 Znak,Podrozdział Znak"/>
    <w:link w:val="Tekstprzypisudolnego"/>
    <w:rsid w:val="00742F0F"/>
    <w:rPr>
      <w:rFonts w:ascii="Lucida Sans Unicode" w:hAnsi="Lucida Sans Unicode"/>
      <w:lang w:eastAsia="ar-SA"/>
    </w:rPr>
  </w:style>
  <w:style w:type="paragraph" w:customStyle="1" w:styleId="Tekstpodstawowy21">
    <w:name w:val="Tekst podstawowy 21"/>
    <w:basedOn w:val="Normalny"/>
    <w:pPr>
      <w:suppressAutoHyphens/>
      <w:spacing w:line="360" w:lineRule="auto"/>
      <w:jc w:val="both"/>
    </w:pPr>
    <w:rPr>
      <w:rFonts w:ascii="Liberation Serif" w:hAnsi="Liberation Serif" w:cs="Droid Sans Fallback"/>
      <w:kern w:val="1"/>
      <w:sz w:val="20"/>
      <w:lang w:eastAsia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17">
    <w:name w:val="Font Style117"/>
    <w:rPr>
      <w:rFonts w:ascii="StarBats" w:hAnsi="StarBats" w:cs="StarBats"/>
      <w:sz w:val="22"/>
      <w:szCs w:val="22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Mangal" w:hAnsi="Mangal"/>
      <w:sz w:val="22"/>
      <w:szCs w:val="22"/>
      <w:lang w:eastAsia="zh-CN"/>
    </w:rPr>
  </w:style>
  <w:style w:type="character" w:customStyle="1" w:styleId="WW8Num4z0">
    <w:name w:val="WW8Num4z0"/>
    <w:rPr>
      <w:rFonts w:ascii="Courier New" w:hAnsi="Courier New" w:cs="StarBats"/>
    </w:rPr>
  </w:style>
  <w:style w:type="character" w:customStyle="1" w:styleId="WW8Num6z0">
    <w:name w:val="WW8Num6z0"/>
    <w:rPr>
      <w:rFonts w:ascii="Microsoft Sans Serif" w:hAnsi="Microsoft Sans Serif"/>
    </w:rPr>
  </w:style>
  <w:style w:type="character" w:customStyle="1" w:styleId="WW8Num24z0">
    <w:name w:val="WW8Num24z0"/>
    <w:rPr>
      <w:color w:val="000000"/>
    </w:rPr>
  </w:style>
  <w:style w:type="character" w:customStyle="1" w:styleId="WW8Num24z2">
    <w:name w:val="WW8Num24z2"/>
    <w:rPr>
      <w:rFonts w:ascii="StarBats" w:hAnsi="StarBats"/>
      <w:color w:val="000000"/>
      <w:sz w:val="16"/>
    </w:rPr>
  </w:style>
  <w:style w:type="character" w:customStyle="1" w:styleId="WW8Num26z1">
    <w:name w:val="WW8Num26z1"/>
    <w:rPr>
      <w:rFonts w:ascii="StarBats" w:eastAsia="StarBats" w:hAnsi="StarBats" w:cs="StarBats"/>
    </w:rPr>
  </w:style>
  <w:style w:type="character" w:customStyle="1" w:styleId="WW8Num39z0">
    <w:name w:val="WW8Num39z0"/>
    <w:rPr>
      <w:rFonts w:cs="Lucida Sans Unicode"/>
    </w:rPr>
  </w:style>
  <w:style w:type="paragraph" w:customStyle="1" w:styleId="Indeks">
    <w:name w:val="Indeks"/>
    <w:basedOn w:val="Normalny"/>
    <w:pPr>
      <w:suppressLineNumbers/>
      <w:suppressAutoHyphens/>
    </w:pPr>
    <w:rPr>
      <w:rFonts w:cs="Droid Sans Fallback"/>
      <w:lang w:eastAsia="ar-SA"/>
    </w:rPr>
  </w:style>
  <w:style w:type="paragraph" w:customStyle="1" w:styleId="Zawartotabeli">
    <w:name w:val="Zawartość tabeli"/>
    <w:basedOn w:val="Normalny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rFonts w:cs="Lucida Sans Unicode"/>
      <w:b/>
      <w:bCs/>
      <w:sz w:val="22"/>
      <w:lang w:eastAsia="ar-SA"/>
    </w:rPr>
  </w:style>
  <w:style w:type="character" w:styleId="Odwoanieprzypisudolnego">
    <w:name w:val="footnote reference"/>
    <w:rPr>
      <w:vertAlign w:val="superscript"/>
    </w:rPr>
  </w:style>
  <w:style w:type="paragraph" w:customStyle="1" w:styleId="xl24">
    <w:name w:val="xl24"/>
    <w:basedOn w:val="Normalny"/>
    <w:pPr>
      <w:pBdr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400" w:firstLine="400"/>
    </w:pPr>
    <w:rPr>
      <w:rFonts w:eastAsia="SimSun"/>
      <w:sz w:val="22"/>
      <w:szCs w:val="22"/>
    </w:rPr>
  </w:style>
  <w:style w:type="paragraph" w:customStyle="1" w:styleId="xl25">
    <w:name w:val="xl25"/>
    <w:basedOn w:val="Normalny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SimSun"/>
      <w:sz w:val="22"/>
      <w:szCs w:val="22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sz w:val="22"/>
      <w:szCs w:val="22"/>
    </w:rPr>
  </w:style>
  <w:style w:type="paragraph" w:customStyle="1" w:styleId="xl27">
    <w:name w:val="xl27"/>
    <w:basedOn w:val="Normalny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SimSun"/>
    </w:rPr>
  </w:style>
  <w:style w:type="paragraph" w:customStyle="1" w:styleId="xl28">
    <w:name w:val="xl28"/>
    <w:basedOn w:val="Normalny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</w:pPr>
    <w:rPr>
      <w:rFonts w:eastAsia="SimSun"/>
      <w:sz w:val="22"/>
      <w:szCs w:val="22"/>
    </w:rPr>
  </w:style>
  <w:style w:type="paragraph" w:customStyle="1" w:styleId="xl29">
    <w:name w:val="xl29"/>
    <w:basedOn w:val="Normalny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sz w:val="22"/>
      <w:szCs w:val="22"/>
    </w:rPr>
  </w:style>
  <w:style w:type="paragraph" w:customStyle="1" w:styleId="xl30">
    <w:name w:val="xl30"/>
    <w:basedOn w:val="Normalny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SimSun"/>
      <w:sz w:val="22"/>
      <w:szCs w:val="22"/>
    </w:rPr>
  </w:style>
  <w:style w:type="paragraph" w:customStyle="1" w:styleId="xl31">
    <w:name w:val="xl31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b/>
      <w:bCs/>
      <w:sz w:val="22"/>
      <w:szCs w:val="22"/>
    </w:rPr>
  </w:style>
  <w:style w:type="paragraph" w:customStyle="1" w:styleId="xl32">
    <w:name w:val="xl32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b/>
      <w:bCs/>
      <w:sz w:val="22"/>
      <w:szCs w:val="22"/>
    </w:rPr>
  </w:style>
  <w:style w:type="paragraph" w:customStyle="1" w:styleId="xl33">
    <w:name w:val="xl33"/>
    <w:basedOn w:val="Normalny"/>
    <w:pPr>
      <w:pBdr>
        <w:left w:val="single" w:sz="4" w:space="0" w:color="000000"/>
      </w:pBdr>
      <w:spacing w:before="100" w:beforeAutospacing="1" w:after="100" w:afterAutospacing="1"/>
    </w:pPr>
    <w:rPr>
      <w:rFonts w:eastAsia="SimSun"/>
      <w:sz w:val="22"/>
      <w:szCs w:val="22"/>
    </w:rPr>
  </w:style>
  <w:style w:type="paragraph" w:customStyle="1" w:styleId="xl34">
    <w:name w:val="xl34"/>
    <w:basedOn w:val="Normalny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SimSun"/>
      <w:sz w:val="22"/>
      <w:szCs w:val="22"/>
    </w:rPr>
  </w:style>
  <w:style w:type="paragraph" w:customStyle="1" w:styleId="Tekstpodstawowy22">
    <w:name w:val="Tekst podstawowy 22"/>
    <w:basedOn w:val="Normalny"/>
    <w:pPr>
      <w:suppressAutoHyphens/>
      <w:spacing w:line="360" w:lineRule="auto"/>
      <w:jc w:val="both"/>
    </w:pPr>
    <w:rPr>
      <w:rFonts w:ascii="Liberation Serif" w:hAnsi="Liberation Serif" w:cs="Droid Sans Fallback"/>
      <w:kern w:val="1"/>
      <w:sz w:val="20"/>
      <w:lang w:eastAsia="ar-SA"/>
    </w:rPr>
  </w:style>
  <w:style w:type="paragraph" w:customStyle="1" w:styleId="Tabelapozycja">
    <w:name w:val="Tabela pozycja"/>
    <w:basedOn w:val="Normalny"/>
    <w:rPr>
      <w:rFonts w:ascii="Lucida Sans Unicode" w:hAnsi="Lucida Sans Unicode"/>
      <w:sz w:val="22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uppressAutoHyphens/>
      <w:spacing w:before="240" w:after="120"/>
    </w:pPr>
    <w:rPr>
      <w:rFonts w:ascii="Lucida Sans Unicode" w:eastAsia="Liberation Sans" w:hAnsi="Lucida Sans Unicode" w:cs="Droid Sans Fallback"/>
      <w:bCs/>
      <w:sz w:val="28"/>
      <w:szCs w:val="28"/>
      <w:lang w:eastAsia="ar-SA"/>
    </w:rPr>
  </w:style>
  <w:style w:type="character" w:customStyle="1" w:styleId="apple-style-span">
    <w:name w:val="apple-style-span"/>
    <w:basedOn w:val="Domylnaczcionkaakapitu"/>
  </w:style>
  <w:style w:type="character" w:customStyle="1" w:styleId="FontStyle132">
    <w:name w:val="Font Style132"/>
    <w:rPr>
      <w:rFonts w:ascii="StarBats" w:hAnsi="StarBats" w:cs="StarBats" w:hint="default"/>
      <w:sz w:val="22"/>
      <w:szCs w:val="22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ascii="Lucida Sans Unicode" w:eastAsia="SimSun" w:hAnsi="Lucida Sans Unicode" w:cs="Lucida Sans Unicode"/>
      <w:b/>
      <w:bCs/>
      <w:sz w:val="20"/>
      <w:szCs w:val="20"/>
    </w:rPr>
  </w:style>
  <w:style w:type="paragraph" w:styleId="Tekstdymka">
    <w:name w:val="Balloon Text"/>
    <w:basedOn w:val="Normalny"/>
    <w:unhideWhenUsed/>
    <w:rPr>
      <w:rFonts w:ascii="Lucida Sans Unicode" w:hAnsi="Lucida Sans Unicode" w:cs="Lucida Sans Unicode"/>
      <w:sz w:val="18"/>
      <w:szCs w:val="18"/>
    </w:rPr>
  </w:style>
  <w:style w:type="character" w:customStyle="1" w:styleId="TekstdymkaZnak">
    <w:name w:val="Tekst dymka Znak"/>
    <w:rPr>
      <w:rFonts w:ascii="Lucida Sans Unicode" w:hAnsi="Lucida Sans Unicode" w:cs="Lucida Sans Unicode"/>
      <w:sz w:val="18"/>
      <w:szCs w:val="18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character" w:customStyle="1" w:styleId="TytuZnak">
    <w:name w:val="Tytuł Znak"/>
    <w:rPr>
      <w:rFonts w:ascii="Arial Unicode MS" w:hAnsi="Arial Unicode MS"/>
      <w:b/>
      <w:bCs/>
      <w:szCs w:val="24"/>
    </w:rPr>
  </w:style>
  <w:style w:type="paragraph" w:customStyle="1" w:styleId="Tekstpodstawowy31">
    <w:name w:val="Tekst podstawowy 31"/>
    <w:basedOn w:val="Normalny"/>
    <w:pPr>
      <w:suppressAutoHyphens/>
      <w:spacing w:line="360" w:lineRule="auto"/>
      <w:jc w:val="both"/>
    </w:pPr>
    <w:rPr>
      <w:rFonts w:ascii="Liberation Serif" w:hAnsi="Liberation Serif" w:cs="Droid Sans Fallback"/>
      <w:i/>
      <w:kern w:val="1"/>
      <w:sz w:val="20"/>
      <w:lang w:eastAsia="ar-SA"/>
    </w:rPr>
  </w:style>
  <w:style w:type="paragraph" w:customStyle="1" w:styleId="Tekstpodstawowywcity1">
    <w:name w:val="Tekst podstawowy wcięty1"/>
    <w:basedOn w:val="Normalny"/>
    <w:pPr>
      <w:ind w:left="1701" w:hanging="981"/>
      <w:jc w:val="both"/>
    </w:pPr>
    <w:rPr>
      <w:rFonts w:ascii="Arial Unicode MS" w:hAnsi="Arial Unicode MS" w:cs="Lucida Sans Unicode"/>
      <w:sz w:val="20"/>
      <w:szCs w:val="18"/>
    </w:rPr>
  </w:style>
  <w:style w:type="paragraph" w:styleId="Akapitzlist">
    <w:name w:val="List Paragraph"/>
    <w:aliases w:val="normalny tekst,Wypunktowanie,L1,Numerowanie,Akapit z listą5,Obiekt,List Paragraph1,Normal,Akapit z listą3,Akapit z listą31,Normal2,Asia 2  Akapit z listą,tekst normalny,Komentarze,Akapit z numeracją,CW_Lista,lp1,Preambuła,Akapit z listą B"/>
    <w:basedOn w:val="Normalny"/>
    <w:link w:val="AkapitzlistZnak"/>
    <w:qFormat/>
    <w:rsid w:val="00CA5E6F"/>
    <w:pPr>
      <w:widowControl w:val="0"/>
      <w:suppressAutoHyphens/>
      <w:ind w:left="708"/>
      <w:textAlignment w:val="baseline"/>
    </w:pPr>
    <w:rPr>
      <w:rFonts w:ascii="MS Mincho" w:eastAsia="Carlito" w:hAnsi="MS Mincho" w:cs="Cambria"/>
      <w:color w:val="00000A"/>
      <w:szCs w:val="21"/>
      <w:lang w:eastAsia="zh-CN" w:bidi="hi-IN"/>
    </w:rPr>
  </w:style>
  <w:style w:type="character" w:customStyle="1" w:styleId="AkapitzlistZnak">
    <w:name w:val="Akapit z listą Znak"/>
    <w:aliases w:val="normalny tekst Znak,Wypunktowanie Znak,L1 Znak,Numerowanie Znak,Akapit z listą5 Znak,Obiekt Znak,List Paragraph1 Znak,Normal Znak,Akapit z listą3 Znak,Akapit z listą31 Znak,Normal2 Znak,Asia 2  Akapit z listą Znak,tekst normalny Znak"/>
    <w:link w:val="Akapitzlist"/>
    <w:qFormat/>
    <w:rsid w:val="002B6403"/>
    <w:rPr>
      <w:rFonts w:ascii="MS Mincho" w:eastAsia="Carlito" w:hAnsi="MS Mincho" w:cs="Cambria"/>
      <w:color w:val="00000A"/>
      <w:sz w:val="24"/>
      <w:szCs w:val="21"/>
      <w:lang w:eastAsia="zh-CN" w:bidi="hi-IN"/>
    </w:rPr>
  </w:style>
  <w:style w:type="paragraph" w:customStyle="1" w:styleId="Podpis5">
    <w:name w:val="Podpis5"/>
    <w:basedOn w:val="Normalny"/>
    <w:rsid w:val="00197144"/>
    <w:pPr>
      <w:suppressLineNumbers/>
      <w:suppressAutoHyphens/>
      <w:spacing w:before="120" w:after="120"/>
    </w:pPr>
    <w:rPr>
      <w:rFonts w:cs="Droid Sans Fallback"/>
      <w:bCs/>
      <w:i/>
      <w:iCs/>
      <w:sz w:val="20"/>
      <w:szCs w:val="20"/>
      <w:lang w:eastAsia="ar-SA"/>
    </w:rPr>
  </w:style>
  <w:style w:type="paragraph" w:customStyle="1" w:styleId="Punktowanie">
    <w:name w:val="Punktowanie"/>
    <w:basedOn w:val="Akapitzlist"/>
    <w:qFormat/>
    <w:rsid w:val="000A036D"/>
    <w:pPr>
      <w:widowControl/>
      <w:numPr>
        <w:numId w:val="3"/>
      </w:numPr>
      <w:tabs>
        <w:tab w:val="num" w:pos="720"/>
      </w:tabs>
      <w:suppressAutoHyphens w:val="0"/>
      <w:spacing w:after="120"/>
      <w:jc w:val="both"/>
      <w:textAlignment w:val="auto"/>
    </w:pPr>
    <w:rPr>
      <w:rFonts w:ascii="Mangal" w:eastAsia="Mangal" w:hAnsi="Mangal" w:cs="StarBats"/>
      <w:color w:val="auto"/>
      <w:sz w:val="22"/>
      <w:szCs w:val="22"/>
      <w:lang w:eastAsia="en-US" w:bidi="ar-SA"/>
    </w:rPr>
  </w:style>
  <w:style w:type="paragraph" w:styleId="Tekstkomentarza">
    <w:name w:val="annotation text"/>
    <w:basedOn w:val="Normalny"/>
    <w:link w:val="TekstkomentarzaZnak"/>
    <w:rsid w:val="00FB19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1927"/>
  </w:style>
  <w:style w:type="character" w:styleId="Pogrubienie">
    <w:name w:val="Strong"/>
    <w:uiPriority w:val="22"/>
    <w:qFormat/>
    <w:rsid w:val="00A91B96"/>
    <w:rPr>
      <w:b/>
      <w:bCs/>
    </w:rPr>
  </w:style>
  <w:style w:type="character" w:customStyle="1" w:styleId="Teksttreci5">
    <w:name w:val="Tekst treści (5)_"/>
    <w:link w:val="Teksttreci50"/>
    <w:locked/>
    <w:rsid w:val="008F4EFB"/>
    <w:rPr>
      <w:rFonts w:ascii="Lucida Sans Unicode" w:eastAsia="Lucida Sans Unicode" w:hAnsi="Lucida Sans Unicode" w:cs="Lucida Sans Unicode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F4EFB"/>
    <w:pPr>
      <w:widowControl w:val="0"/>
      <w:shd w:val="clear" w:color="auto" w:fill="FFFFFF"/>
      <w:spacing w:line="274" w:lineRule="exact"/>
      <w:ind w:hanging="340"/>
    </w:pPr>
    <w:rPr>
      <w:rFonts w:ascii="Lucida Sans Unicode" w:eastAsia="Lucida Sans Unicode" w:hAnsi="Lucida Sans Unicode" w:cs="Lucida Sans Unicode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91D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91D32"/>
  </w:style>
  <w:style w:type="character" w:styleId="Odwoanieprzypisukocowego">
    <w:name w:val="endnote reference"/>
    <w:uiPriority w:val="99"/>
    <w:unhideWhenUsed/>
    <w:rsid w:val="00A91D32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2728F6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651CA5"/>
    <w:rPr>
      <w:rFonts w:ascii="Roboto Condensed" w:hAnsi="Roboto Condensed" w:cs="Roboto Condensed"/>
      <w:sz w:val="20"/>
      <w:szCs w:val="20"/>
    </w:rPr>
  </w:style>
  <w:style w:type="character" w:customStyle="1" w:styleId="ZwykytekstZnak">
    <w:name w:val="Zwykły tekst Znak"/>
    <w:link w:val="Zwykytekst"/>
    <w:rsid w:val="00651CA5"/>
    <w:rPr>
      <w:rFonts w:ascii="Roboto Condensed" w:hAnsi="Roboto Condensed" w:cs="Roboto Condensed"/>
    </w:rPr>
  </w:style>
  <w:style w:type="paragraph" w:customStyle="1" w:styleId="Zwykytekst1">
    <w:name w:val="Zwykły tekst1"/>
    <w:basedOn w:val="Normalny"/>
    <w:rsid w:val="003829F8"/>
    <w:pPr>
      <w:suppressAutoHyphens/>
    </w:pPr>
    <w:rPr>
      <w:rFonts w:ascii="Roboto Condensed" w:hAnsi="Roboto Condensed" w:cs="Roboto Condensed"/>
      <w:sz w:val="20"/>
      <w:szCs w:val="20"/>
      <w:lang w:eastAsia="ar-SA"/>
    </w:rPr>
  </w:style>
  <w:style w:type="character" w:customStyle="1" w:styleId="Teksttreci6pt">
    <w:name w:val="Tekst treści + 6 pt"/>
    <w:rsid w:val="008C533E"/>
    <w:rPr>
      <w:rFonts w:ascii="TimesNewRomanPS-ItalicMT" w:eastAsia="TimesNewRomanPS-ItalicMT" w:hAnsi="TimesNewRomanPS-ItalicMT" w:cs="TimesNewRomanPS-ItalicM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eastAsia="pl-PL" w:bidi="pl-PL"/>
    </w:rPr>
  </w:style>
  <w:style w:type="paragraph" w:customStyle="1" w:styleId="Teksttreci">
    <w:name w:val="Tekst treści"/>
    <w:basedOn w:val="Normalny"/>
    <w:rsid w:val="008C533E"/>
    <w:pPr>
      <w:widowControl w:val="0"/>
      <w:shd w:val="clear" w:color="auto" w:fill="FFFFFF"/>
      <w:suppressAutoHyphens/>
      <w:autoSpaceDN w:val="0"/>
      <w:spacing w:before="420" w:line="187" w:lineRule="exact"/>
      <w:jc w:val="both"/>
      <w:textAlignment w:val="baseline"/>
    </w:pPr>
    <w:rPr>
      <w:rFonts w:ascii="TimesNewRomanPS-ItalicMT" w:eastAsia="TimesNewRomanPS-ItalicMT" w:hAnsi="TimesNewRomanPS-ItalicMT" w:cs="TimesNewRomanPS-ItalicMT"/>
      <w:sz w:val="14"/>
      <w:szCs w:val="14"/>
      <w:lang w:eastAsia="en-US"/>
    </w:rPr>
  </w:style>
  <w:style w:type="paragraph" w:styleId="Tekstblokowy">
    <w:name w:val="Block Text"/>
    <w:basedOn w:val="Normalny"/>
    <w:unhideWhenUsed/>
    <w:rsid w:val="008C533E"/>
    <w:pPr>
      <w:ind w:left="127" w:right="93"/>
      <w:jc w:val="center"/>
    </w:pPr>
    <w:rPr>
      <w:sz w:val="18"/>
      <w:szCs w:val="18"/>
    </w:rPr>
  </w:style>
  <w:style w:type="paragraph" w:styleId="Lista">
    <w:name w:val="List"/>
    <w:basedOn w:val="Normalny"/>
    <w:uiPriority w:val="99"/>
    <w:unhideWhenUsed/>
    <w:rsid w:val="005929E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929EB"/>
    <w:pPr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929EB"/>
    <w:pPr>
      <w:spacing w:after="120"/>
      <w:ind w:left="283" w:firstLine="210"/>
      <w:jc w:val="left"/>
    </w:pPr>
    <w:rPr>
      <w:rFonts w:ascii="StarBats" w:hAnsi="StarBats" w:cs="StarBats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5929EB"/>
    <w:rPr>
      <w:rFonts w:ascii="Arial Unicode MS" w:hAnsi="Arial Unicode MS" w:cs="Lucida Sans Unicode"/>
      <w:sz w:val="24"/>
      <w:szCs w:val="24"/>
    </w:rPr>
  </w:style>
  <w:style w:type="paragraph" w:customStyle="1" w:styleId="wylicz1OK">
    <w:name w:val="wylicz_1)_OK"/>
    <w:basedOn w:val="Normalny"/>
    <w:autoRedefine/>
    <w:rsid w:val="00866060"/>
    <w:pPr>
      <w:numPr>
        <w:numId w:val="32"/>
      </w:numPr>
      <w:autoSpaceDE w:val="0"/>
      <w:autoSpaceDN w:val="0"/>
      <w:adjustRightInd w:val="0"/>
      <w:jc w:val="both"/>
    </w:pPr>
    <w:rPr>
      <w:rFonts w:ascii="Times New Roman" w:eastAsia="TimesNewRomanPSMT" w:hAnsi="Times New Roman" w:cs="Times New Roman"/>
      <w:bCs/>
      <w:sz w:val="22"/>
      <w:szCs w:val="22"/>
    </w:rPr>
  </w:style>
  <w:style w:type="paragraph" w:customStyle="1" w:styleId="Default">
    <w:name w:val="Default"/>
    <w:rsid w:val="00F95D00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</w:rPr>
  </w:style>
  <w:style w:type="character" w:customStyle="1" w:styleId="PodtytuZnak">
    <w:name w:val="Podtytuł Znak"/>
    <w:rsid w:val="00F95D00"/>
    <w:rPr>
      <w:rFonts w:ascii="Lucida Sans Unicode" w:eastAsia="Liberation Sans" w:hAnsi="Lucida Sans Unicode" w:cs="Droid Sans Fallback"/>
      <w:bCs/>
      <w:i/>
      <w:iCs/>
      <w:sz w:val="28"/>
      <w:szCs w:val="28"/>
      <w:lang w:eastAsia="ar-SA"/>
    </w:rPr>
  </w:style>
  <w:style w:type="character" w:customStyle="1" w:styleId="Nagwek4Znak">
    <w:name w:val="Nagłówek 4 Znak"/>
    <w:rsid w:val="00F95D00"/>
    <w:rPr>
      <w:b/>
      <w:sz w:val="22"/>
    </w:rPr>
  </w:style>
  <w:style w:type="character" w:customStyle="1" w:styleId="NagwekZnak">
    <w:name w:val="Nagłówek Znak"/>
    <w:aliases w:val="Nagłówek strony Znak,Nagłówek strony nieparzystej Znak"/>
    <w:uiPriority w:val="99"/>
    <w:rsid w:val="00F95D00"/>
    <w:rPr>
      <w:sz w:val="24"/>
      <w:szCs w:val="24"/>
    </w:rPr>
  </w:style>
  <w:style w:type="paragraph" w:customStyle="1" w:styleId="NagwkiSIWZ">
    <w:name w:val="Nagłówki SIWZ"/>
    <w:basedOn w:val="Nagwek1"/>
    <w:next w:val="Normalny"/>
    <w:autoRedefine/>
    <w:qFormat/>
    <w:rsid w:val="00F95D00"/>
    <w:pPr>
      <w:keepNext w:val="0"/>
      <w:suppressAutoHyphens/>
      <w:spacing w:before="240" w:after="120" w:line="360" w:lineRule="auto"/>
      <w:jc w:val="both"/>
      <w:outlineLvl w:val="9"/>
    </w:pPr>
    <w:rPr>
      <w:rFonts w:ascii="StarBats" w:hAnsi="StarBats" w:cs="StarBats"/>
      <w:kern w:val="32"/>
      <w:sz w:val="22"/>
      <w:u w:val="single"/>
      <w:lang w:eastAsia="ar-SA"/>
    </w:rPr>
  </w:style>
  <w:style w:type="paragraph" w:customStyle="1" w:styleId="wylicz">
    <w:name w:val="wylicz"/>
    <w:basedOn w:val="Normalny"/>
    <w:autoRedefine/>
    <w:rsid w:val="0006357F"/>
    <w:pPr>
      <w:numPr>
        <w:numId w:val="20"/>
      </w:numPr>
      <w:tabs>
        <w:tab w:val="clear" w:pos="600"/>
        <w:tab w:val="left" w:pos="-5040"/>
        <w:tab w:val="left" w:pos="851"/>
      </w:tabs>
      <w:jc w:val="both"/>
    </w:pPr>
    <w:rPr>
      <w:rFonts w:eastAsia="TimesNewRomanPSMT"/>
      <w:bCs/>
      <w:sz w:val="22"/>
      <w:szCs w:val="22"/>
    </w:rPr>
  </w:style>
  <w:style w:type="paragraph" w:customStyle="1" w:styleId="Wylicztiret-OK">
    <w:name w:val="Wylicz_tiret-OK"/>
    <w:basedOn w:val="wyliczabc-OK"/>
    <w:qFormat/>
    <w:rsid w:val="00F95D00"/>
    <w:pPr>
      <w:ind w:left="1560" w:firstLine="0"/>
    </w:pPr>
  </w:style>
  <w:style w:type="paragraph" w:customStyle="1" w:styleId="wyliczabc-OK">
    <w:name w:val="wylicz_abc - OK"/>
    <w:basedOn w:val="wylicz1OK"/>
    <w:autoRedefine/>
    <w:qFormat/>
    <w:rsid w:val="00F95D00"/>
    <w:pPr>
      <w:numPr>
        <w:numId w:val="0"/>
      </w:numPr>
      <w:tabs>
        <w:tab w:val="left" w:pos="-4820"/>
      </w:tabs>
      <w:ind w:left="720" w:hanging="360"/>
    </w:pPr>
  </w:style>
  <w:style w:type="character" w:customStyle="1" w:styleId="wylicz1OKZnak">
    <w:name w:val="wylicz_1)_OK Znak"/>
    <w:rsid w:val="00F95D00"/>
    <w:rPr>
      <w:rFonts w:eastAsia="TimesNewRomanPSMT"/>
      <w:bCs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rsid w:val="00F95D00"/>
    <w:rPr>
      <w:rFonts w:ascii="Roboto Condensed" w:hAnsi="Roboto Condensed"/>
      <w:lang w:val="x-none"/>
    </w:rPr>
  </w:style>
  <w:style w:type="paragraph" w:styleId="HTML-wstpniesformatowany">
    <w:name w:val="HTML Preformatted"/>
    <w:basedOn w:val="Normalny"/>
    <w:link w:val="HTML-wstpniesformatowanyZnak"/>
    <w:rsid w:val="00F95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 Condensed" w:hAnsi="Roboto Condensed"/>
      <w:sz w:val="20"/>
      <w:szCs w:val="20"/>
      <w:lang w:val="x-none"/>
    </w:rPr>
  </w:style>
  <w:style w:type="character" w:customStyle="1" w:styleId="TematkomentarzaZnak">
    <w:name w:val="Temat komentarza Znak"/>
    <w:link w:val="Tematkomentarza"/>
    <w:uiPriority w:val="99"/>
    <w:rsid w:val="00F95D0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95D00"/>
    <w:rPr>
      <w:b/>
      <w:bCs/>
    </w:rPr>
  </w:style>
  <w:style w:type="paragraph" w:customStyle="1" w:styleId="WW-Tekstpodstawowywcity2">
    <w:name w:val="WW-Tekst podstawowy wcięty 2"/>
    <w:basedOn w:val="Normalny"/>
    <w:rsid w:val="00F95D00"/>
    <w:pPr>
      <w:suppressAutoHyphens/>
      <w:ind w:left="284" w:firstLine="1"/>
      <w:jc w:val="both"/>
    </w:pPr>
    <w:rPr>
      <w:rFonts w:ascii="Arial Unicode MS" w:eastAsia="Seravek" w:hAnsi="Arial Unicode MS"/>
      <w:szCs w:val="20"/>
    </w:rPr>
  </w:style>
  <w:style w:type="paragraph" w:styleId="Listapunktowana">
    <w:name w:val="List Bullet"/>
    <w:basedOn w:val="Normalny"/>
    <w:uiPriority w:val="99"/>
    <w:unhideWhenUsed/>
    <w:rsid w:val="00F95D00"/>
    <w:pPr>
      <w:numPr>
        <w:numId w:val="11"/>
      </w:numPr>
      <w:contextualSpacing/>
    </w:pPr>
  </w:style>
  <w:style w:type="paragraph" w:styleId="Bezodstpw">
    <w:name w:val="No Spacing"/>
    <w:uiPriority w:val="1"/>
    <w:qFormat/>
    <w:rsid w:val="00F95D00"/>
    <w:rPr>
      <w:rFonts w:ascii="Mangal" w:eastAsia="Mangal" w:hAnsi="Mangal"/>
      <w:sz w:val="22"/>
      <w:szCs w:val="22"/>
      <w:lang w:eastAsia="en-US"/>
    </w:rPr>
  </w:style>
  <w:style w:type="character" w:customStyle="1" w:styleId="st">
    <w:name w:val="st"/>
    <w:rsid w:val="00F95D00"/>
  </w:style>
  <w:style w:type="character" w:styleId="Uwydatnienie">
    <w:name w:val="Emphasis"/>
    <w:uiPriority w:val="20"/>
    <w:qFormat/>
    <w:rsid w:val="00F95D00"/>
    <w:rPr>
      <w:i/>
      <w:iCs/>
    </w:rPr>
  </w:style>
  <w:style w:type="paragraph" w:customStyle="1" w:styleId="Parag1">
    <w:name w:val="Parag1"/>
    <w:basedOn w:val="Default"/>
    <w:qFormat/>
    <w:rsid w:val="00F95D00"/>
    <w:pPr>
      <w:suppressLineNumbers/>
      <w:autoSpaceDE/>
      <w:autoSpaceDN/>
      <w:adjustRightInd/>
      <w:spacing w:before="58" w:after="58" w:line="259" w:lineRule="exact"/>
      <w:ind w:left="504" w:hanging="504"/>
      <w:contextualSpacing/>
      <w:jc w:val="both"/>
    </w:pPr>
    <w:rPr>
      <w:rFonts w:ascii="Optima" w:eastAsia="Mangal" w:hAnsi="Optima" w:cs="StarBats"/>
      <w:sz w:val="20"/>
      <w:lang w:eastAsia="en-US"/>
    </w:rPr>
  </w:style>
  <w:style w:type="character" w:customStyle="1" w:styleId="Nagwek5Znak">
    <w:name w:val="Nagłówek 5 Znak"/>
    <w:rsid w:val="00F95D00"/>
    <w:rPr>
      <w:b/>
      <w:bCs/>
      <w:szCs w:val="22"/>
    </w:rPr>
  </w:style>
  <w:style w:type="paragraph" w:customStyle="1" w:styleId="punkt">
    <w:name w:val="punkt"/>
    <w:basedOn w:val="Normalny"/>
    <w:rsid w:val="00F95D00"/>
    <w:pPr>
      <w:tabs>
        <w:tab w:val="num" w:pos="360"/>
      </w:tabs>
      <w:spacing w:before="120"/>
      <w:ind w:hanging="283"/>
      <w:jc w:val="both"/>
      <w:outlineLvl w:val="2"/>
    </w:pPr>
    <w:rPr>
      <w:szCs w:val="20"/>
    </w:rPr>
  </w:style>
  <w:style w:type="character" w:customStyle="1" w:styleId="Heading1Char">
    <w:name w:val="Heading 1 Char"/>
    <w:rsid w:val="00F95D00"/>
    <w:rPr>
      <w:rFonts w:ascii="Wingdings" w:hAnsi="Wingdings" w:cs="Wingdings"/>
      <w:b/>
      <w:bCs/>
      <w:kern w:val="32"/>
      <w:sz w:val="32"/>
      <w:szCs w:val="32"/>
      <w:lang w:val="x-none" w:eastAsia="en-US"/>
    </w:rPr>
  </w:style>
  <w:style w:type="character" w:customStyle="1" w:styleId="A7">
    <w:name w:val="A7"/>
    <w:rsid w:val="00F95D00"/>
    <w:rPr>
      <w:rFonts w:cs="Segoe UI"/>
      <w:b/>
      <w:bCs/>
      <w:color w:val="000000"/>
      <w:sz w:val="40"/>
      <w:szCs w:val="40"/>
    </w:rPr>
  </w:style>
  <w:style w:type="character" w:customStyle="1" w:styleId="Nagwek2Znak">
    <w:name w:val="Nagłówek 2 Znak"/>
    <w:aliases w:val="h2 Znak,Nadpis nižší úrovně Znak,Nadpisspec2 Znak,1.1 Nadpis 2 Znak,Za 1. Znak,clanek Znak,Nadpis Znak,2 Znak"/>
    <w:rsid w:val="00F95D00"/>
    <w:rPr>
      <w:b/>
      <w:sz w:val="22"/>
      <w:szCs w:val="22"/>
    </w:rPr>
  </w:style>
  <w:style w:type="character" w:customStyle="1" w:styleId="WW8Num27z0">
    <w:name w:val="WW8Num27z0"/>
    <w:rsid w:val="00F95D00"/>
    <w:rPr>
      <w:rFonts w:cs="Lucida Sans Unicode"/>
      <w:b w:val="0"/>
    </w:rPr>
  </w:style>
  <w:style w:type="character" w:customStyle="1" w:styleId="dane1">
    <w:name w:val="dane1"/>
    <w:rsid w:val="00F95D00"/>
    <w:rPr>
      <w:color w:val="0000CD"/>
    </w:rPr>
  </w:style>
  <w:style w:type="paragraph" w:customStyle="1" w:styleId="Tekstpodstawowy23">
    <w:name w:val="Tekst podstawowy 23"/>
    <w:basedOn w:val="Normalny"/>
    <w:rsid w:val="00F95D00"/>
    <w:pPr>
      <w:tabs>
        <w:tab w:val="left" w:pos="1080"/>
      </w:tabs>
      <w:suppressAutoHyphens/>
      <w:ind w:left="360" w:hanging="360"/>
    </w:pPr>
    <w:rPr>
      <w:rFonts w:ascii="Lucida Sans Unicode" w:hAnsi="Lucida Sans Unicode"/>
      <w:szCs w:val="20"/>
      <w:lang w:eastAsia="ar-SA"/>
    </w:rPr>
  </w:style>
  <w:style w:type="paragraph" w:styleId="Wcicienormalne">
    <w:name w:val="Normal Indent"/>
    <w:basedOn w:val="Normalny"/>
    <w:semiHidden/>
    <w:rsid w:val="00F95D00"/>
    <w:pPr>
      <w:suppressAutoHyphens/>
      <w:ind w:left="708"/>
    </w:pPr>
    <w:rPr>
      <w:rFonts w:ascii="Lucida Sans Unicode" w:hAnsi="Lucida Sans Unicode"/>
      <w:szCs w:val="20"/>
      <w:lang w:eastAsia="ar-SA"/>
    </w:rPr>
  </w:style>
  <w:style w:type="paragraph" w:customStyle="1" w:styleId="Tekstpodstawowy32">
    <w:name w:val="Tekst podstawowy 32"/>
    <w:basedOn w:val="Normalny"/>
    <w:rsid w:val="00F95D00"/>
    <w:pPr>
      <w:suppressAutoHyphens/>
      <w:spacing w:line="360" w:lineRule="auto"/>
      <w:jc w:val="both"/>
    </w:pPr>
    <w:rPr>
      <w:rFonts w:ascii="Liberation Serif" w:hAnsi="Liberation Serif" w:cs="Droid Sans Fallback"/>
      <w:i/>
      <w:kern w:val="1"/>
      <w:sz w:val="20"/>
      <w:lang w:eastAsia="ar-SA"/>
    </w:rPr>
  </w:style>
  <w:style w:type="character" w:customStyle="1" w:styleId="cpvdrzewo5">
    <w:name w:val="cpv_drzewo_5"/>
    <w:rsid w:val="00F95D00"/>
  </w:style>
  <w:style w:type="paragraph" w:customStyle="1" w:styleId="E-1">
    <w:name w:val="E-1"/>
    <w:basedOn w:val="Normalny"/>
    <w:rsid w:val="00F95D00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nakZnak">
    <w:name w:val="Znak Znak"/>
    <w:rsid w:val="00F95D00"/>
    <w:rPr>
      <w:rFonts w:ascii="Lucida Sans Unicode" w:hAnsi="Lucida Sans Unicode" w:cs="Lucida Sans Unicode"/>
      <w:sz w:val="18"/>
      <w:szCs w:val="18"/>
    </w:rPr>
  </w:style>
  <w:style w:type="character" w:customStyle="1" w:styleId="ZnakZnak1">
    <w:name w:val="Znak Znak1"/>
    <w:rsid w:val="00F95D00"/>
    <w:rPr>
      <w:b/>
      <w:bCs/>
      <w:sz w:val="24"/>
      <w:szCs w:val="24"/>
    </w:rPr>
  </w:style>
  <w:style w:type="paragraph" w:customStyle="1" w:styleId="P-kropka">
    <w:name w:val="P - kropka"/>
    <w:basedOn w:val="Normalny"/>
    <w:qFormat/>
    <w:rsid w:val="00F95D00"/>
    <w:pPr>
      <w:numPr>
        <w:numId w:val="12"/>
      </w:numPr>
      <w:spacing w:line="259" w:lineRule="auto"/>
      <w:jc w:val="both"/>
    </w:pPr>
    <w:rPr>
      <w:rFonts w:ascii="Mangal" w:eastAsia="Mangal" w:hAnsi="Mangal"/>
      <w:sz w:val="22"/>
      <w:szCs w:val="22"/>
      <w:lang w:eastAsia="en-US"/>
    </w:rPr>
  </w:style>
  <w:style w:type="paragraph" w:customStyle="1" w:styleId="P-mylnik">
    <w:name w:val="P - myślnik"/>
    <w:basedOn w:val="Normalny"/>
    <w:qFormat/>
    <w:rsid w:val="00F95D00"/>
    <w:pPr>
      <w:numPr>
        <w:ilvl w:val="1"/>
        <w:numId w:val="13"/>
      </w:numPr>
      <w:spacing w:line="259" w:lineRule="auto"/>
      <w:jc w:val="both"/>
    </w:pPr>
    <w:rPr>
      <w:rFonts w:ascii="Mangal" w:eastAsia="Mangal" w:hAnsi="Mangal"/>
      <w:sz w:val="22"/>
      <w:szCs w:val="22"/>
      <w:lang w:eastAsia="en-US"/>
    </w:rPr>
  </w:style>
  <w:style w:type="character" w:customStyle="1" w:styleId="TeksttreciBezkursywy">
    <w:name w:val="Tekst treści + Bez kursywy"/>
    <w:rsid w:val="00F95D00"/>
    <w:rPr>
      <w:rFonts w:ascii="StarBats" w:hAnsi="StarBats" w:cs="StarBats"/>
      <w:i/>
      <w:color w:val="000000"/>
      <w:spacing w:val="0"/>
      <w:w w:val="100"/>
      <w:position w:val="0"/>
      <w:sz w:val="21"/>
      <w:u w:val="none"/>
      <w:shd w:val="clear" w:color="auto" w:fill="FFFFFF"/>
      <w:lang w:val="pl-PL" w:eastAsia="x-none"/>
    </w:rPr>
  </w:style>
  <w:style w:type="character" w:customStyle="1" w:styleId="Nagwek6Znak">
    <w:name w:val="Nagłówek 6 Znak"/>
    <w:rsid w:val="00F95D00"/>
    <w:rPr>
      <w:b/>
      <w:bCs/>
      <w:sz w:val="22"/>
      <w:szCs w:val="22"/>
    </w:rPr>
  </w:style>
  <w:style w:type="character" w:customStyle="1" w:styleId="Nagwek9Znak">
    <w:name w:val="Nagłówek 9 Znak"/>
    <w:rsid w:val="00F95D00"/>
    <w:rPr>
      <w:b/>
      <w:bCs/>
      <w:sz w:val="24"/>
      <w:szCs w:val="24"/>
    </w:rPr>
  </w:style>
  <w:style w:type="character" w:customStyle="1" w:styleId="HeaderChar">
    <w:name w:val="Header Char"/>
    <w:rsid w:val="00F95D00"/>
    <w:rPr>
      <w:rFonts w:ascii="StarBats" w:hAnsi="StarBats" w:cs="StarBats"/>
      <w:lang w:val="x-none" w:eastAsia="pl-PL"/>
    </w:rPr>
  </w:style>
  <w:style w:type="character" w:customStyle="1" w:styleId="Tekstpodstawowywcity3Znak">
    <w:name w:val="Tekst podstawowy wcięty 3 Znak"/>
    <w:rsid w:val="00566CE5"/>
    <w:rPr>
      <w:rFonts w:ascii="Arial Unicode MS" w:hAnsi="Arial Unicode MS" w:cs="Lucida Sans Unicode"/>
      <w:szCs w:val="22"/>
    </w:rPr>
  </w:style>
  <w:style w:type="character" w:customStyle="1" w:styleId="Tekstpodstawowy3Znak">
    <w:name w:val="Tekst podstawowy 3 Znak"/>
    <w:rsid w:val="00566CE5"/>
    <w:rPr>
      <w:rFonts w:ascii="Arial Unicode MS" w:hAnsi="Arial Unicode MS"/>
      <w:sz w:val="18"/>
      <w:szCs w:val="24"/>
    </w:rPr>
  </w:style>
  <w:style w:type="character" w:styleId="Odwoaniedokomentarza">
    <w:name w:val="annotation reference"/>
    <w:uiPriority w:val="99"/>
    <w:semiHidden/>
    <w:unhideWhenUsed/>
    <w:rsid w:val="00566CE5"/>
    <w:rPr>
      <w:sz w:val="16"/>
      <w:szCs w:val="16"/>
    </w:rPr>
  </w:style>
  <w:style w:type="character" w:customStyle="1" w:styleId="MapadokumentuZnak">
    <w:name w:val="Mapa dokumentu Znak"/>
    <w:semiHidden/>
    <w:rsid w:val="00566CE5"/>
    <w:rPr>
      <w:rFonts w:ascii="Droid Sans Fallback" w:hAnsi="Droid Sans Fallback" w:cs="Droid Sans Fallback"/>
      <w:sz w:val="24"/>
      <w:szCs w:val="24"/>
      <w:shd w:val="clear" w:color="auto" w:fill="000080"/>
    </w:rPr>
  </w:style>
  <w:style w:type="character" w:customStyle="1" w:styleId="MapadokumentuZnak1">
    <w:name w:val="Mapa dokumentu Znak1"/>
    <w:semiHidden/>
    <w:rsid w:val="00566CE5"/>
    <w:rPr>
      <w:rFonts w:ascii="Droid Sans Fallback" w:hAnsi="Droid Sans Fallback" w:cs="Droid Sans Fallback"/>
      <w:sz w:val="16"/>
      <w:szCs w:val="16"/>
    </w:rPr>
  </w:style>
  <w:style w:type="character" w:customStyle="1" w:styleId="markedcontent">
    <w:name w:val="markedcontent"/>
    <w:rsid w:val="00E114C2"/>
  </w:style>
  <w:style w:type="paragraph" w:customStyle="1" w:styleId="Paragraf">
    <w:name w:val="Paragraf"/>
    <w:basedOn w:val="ParagrafNum"/>
    <w:qFormat/>
    <w:rsid w:val="00DF4227"/>
    <w:pPr>
      <w:spacing w:before="120" w:after="120"/>
      <w:ind w:left="720" w:hanging="360"/>
    </w:pPr>
    <w:rPr>
      <w:rFonts w:ascii="Mangal" w:hAnsi="Mangal"/>
    </w:rPr>
  </w:style>
  <w:style w:type="paragraph" w:customStyle="1" w:styleId="ParagrafNum">
    <w:name w:val="Paragraf Num"/>
    <w:basedOn w:val="Nagwek1"/>
    <w:rsid w:val="00DF4227"/>
    <w:pPr>
      <w:keepNext w:val="0"/>
      <w:numPr>
        <w:numId w:val="18"/>
      </w:numPr>
      <w:autoSpaceDE w:val="0"/>
      <w:autoSpaceDN w:val="0"/>
      <w:adjustRightInd w:val="0"/>
      <w:ind w:left="0" w:firstLine="0"/>
      <w:jc w:val="center"/>
    </w:pPr>
    <w:rPr>
      <w:rFonts w:ascii="StarBats" w:hAnsi="StarBats" w:cs="StarBats"/>
      <w:bCs w:val="0"/>
      <w:sz w:val="22"/>
      <w:szCs w:val="18"/>
    </w:rPr>
  </w:style>
  <w:style w:type="character" w:customStyle="1" w:styleId="fontstyle21">
    <w:name w:val="fontstyle21"/>
    <w:rsid w:val="00910F35"/>
    <w:rPr>
      <w:rFonts w:ascii="Verdana" w:hAnsi="Verdana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FC3A4A"/>
    <w:rPr>
      <w:rFonts w:ascii="Cambria Math" w:hAnsi="Cambria Math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BodyText21">
    <w:name w:val="Body Text 21"/>
    <w:basedOn w:val="Normalny"/>
    <w:rsid w:val="00563132"/>
    <w:pPr>
      <w:spacing w:after="120"/>
      <w:ind w:left="283"/>
    </w:pPr>
  </w:style>
  <w:style w:type="paragraph" w:customStyle="1" w:styleId="Umowa111">
    <w:name w:val="Umowa 1.1.1"/>
    <w:basedOn w:val="Normalny"/>
    <w:link w:val="Umowa111Znak"/>
    <w:qFormat/>
    <w:rsid w:val="00CD19EF"/>
    <w:pPr>
      <w:tabs>
        <w:tab w:val="left" w:pos="1560"/>
      </w:tabs>
      <w:spacing w:before="120" w:line="276" w:lineRule="auto"/>
      <w:ind w:left="2268" w:hanging="1020"/>
      <w:jc w:val="both"/>
    </w:pPr>
    <w:rPr>
      <w:rFonts w:ascii="Uwagi do Times New Roman" w:eastAsia="Mangal" w:hAnsi="Uwagi do Times New Roman" w:cs="Lucida Sans Unicode"/>
    </w:rPr>
  </w:style>
  <w:style w:type="character" w:customStyle="1" w:styleId="Umowa111Znak">
    <w:name w:val="Umowa 1.1.1 Znak"/>
    <w:link w:val="Umowa111"/>
    <w:rsid w:val="00CD19EF"/>
    <w:rPr>
      <w:rFonts w:ascii="Uwagi do Times New Roman" w:eastAsia="Mangal" w:hAnsi="Uwagi do Times New Roman" w:cs="Lucida Sans Unicode"/>
      <w:sz w:val="24"/>
      <w:szCs w:val="24"/>
    </w:rPr>
  </w:style>
  <w:style w:type="paragraph" w:styleId="Spistreci1">
    <w:name w:val="toc 1"/>
    <w:basedOn w:val="Normalny"/>
    <w:next w:val="Normalny"/>
    <w:autoRedefine/>
    <w:rsid w:val="00F92464"/>
    <w:pPr>
      <w:framePr w:hSpace="141" w:wrap="around" w:vAnchor="text" w:hAnchor="margin" w:y="15"/>
      <w:snapToGrid w:val="0"/>
      <w:jc w:val="center"/>
    </w:pPr>
    <w:rPr>
      <w:b/>
      <w:bCs/>
      <w:sz w:val="20"/>
      <w:szCs w:val="20"/>
    </w:rPr>
  </w:style>
  <w:style w:type="character" w:customStyle="1" w:styleId="themebody">
    <w:name w:val="themebody"/>
    <w:rsid w:val="00AB3A03"/>
  </w:style>
  <w:style w:type="character" w:customStyle="1" w:styleId="google-src-text">
    <w:name w:val="google-src-text"/>
    <w:rsid w:val="00AB3A03"/>
  </w:style>
  <w:style w:type="character" w:customStyle="1" w:styleId="contactdesc">
    <w:name w:val="contactdesc"/>
    <w:basedOn w:val="Domylnaczcionkaakapitu"/>
    <w:rsid w:val="00AB3A03"/>
  </w:style>
  <w:style w:type="paragraph" w:customStyle="1" w:styleId="UMOWAPOZIOM1">
    <w:name w:val="UMOWA POZIOM 1"/>
    <w:basedOn w:val="Akapitzlist"/>
    <w:qFormat/>
    <w:rsid w:val="00AB3A03"/>
    <w:pPr>
      <w:widowControl/>
      <w:autoSpaceDN w:val="0"/>
      <w:spacing w:before="120" w:after="120"/>
      <w:ind w:left="720"/>
    </w:pPr>
    <w:rPr>
      <w:rFonts w:ascii="ArialNarrow" w:eastAsia="Mangal" w:hAnsi="ArialNarrow" w:cs="Lucida Sans Unicode"/>
      <w:b/>
      <w:color w:val="auto"/>
      <w:szCs w:val="24"/>
      <w:lang w:eastAsia="pl-PL" w:bidi="ar-SA"/>
    </w:rPr>
  </w:style>
  <w:style w:type="paragraph" w:styleId="Poprawka">
    <w:name w:val="Revision"/>
    <w:hidden/>
    <w:uiPriority w:val="99"/>
    <w:semiHidden/>
    <w:rsid w:val="00AB3A03"/>
    <w:rPr>
      <w:sz w:val="24"/>
      <w:szCs w:val="24"/>
    </w:rPr>
  </w:style>
  <w:style w:type="table" w:styleId="Tabela-Siatka">
    <w:name w:val="Table Grid"/>
    <w:basedOn w:val="Standardowy"/>
    <w:uiPriority w:val="59"/>
    <w:rsid w:val="00695D96"/>
    <w:rPr>
      <w:rFonts w:ascii="Mangal" w:eastAsia="Mangal" w:hAnsi="Mang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alny"/>
    <w:uiPriority w:val="99"/>
    <w:rsid w:val="00695D96"/>
    <w:pPr>
      <w:widowControl w:val="0"/>
      <w:autoSpaceDE w:val="0"/>
      <w:autoSpaceDN w:val="0"/>
      <w:adjustRightInd w:val="0"/>
      <w:spacing w:line="252" w:lineRule="exact"/>
    </w:pPr>
  </w:style>
  <w:style w:type="character" w:customStyle="1" w:styleId="TekstkomentarzaZnak1">
    <w:name w:val="Tekst komentarza Znak1"/>
    <w:semiHidden/>
    <w:rsid w:val="00695D96"/>
  </w:style>
  <w:style w:type="character" w:customStyle="1" w:styleId="alb-s">
    <w:name w:val="a_lb-s"/>
    <w:rsid w:val="0036776A"/>
  </w:style>
  <w:style w:type="paragraph" w:customStyle="1" w:styleId="pkt">
    <w:name w:val="pkt"/>
    <w:basedOn w:val="Normalny"/>
    <w:rsid w:val="00CF0351"/>
    <w:pPr>
      <w:spacing w:before="60" w:after="60"/>
      <w:ind w:left="851" w:hanging="295"/>
      <w:jc w:val="both"/>
    </w:pPr>
    <w:rPr>
      <w:szCs w:val="20"/>
    </w:rPr>
  </w:style>
  <w:style w:type="paragraph" w:customStyle="1" w:styleId="normaltableau">
    <w:name w:val="normal_tableau"/>
    <w:basedOn w:val="Normalny"/>
    <w:rsid w:val="005B206C"/>
    <w:pPr>
      <w:spacing w:before="120" w:after="120"/>
      <w:jc w:val="both"/>
    </w:pPr>
    <w:rPr>
      <w:rFonts w:ascii="Arial Narrow" w:hAnsi="Arial Narrow"/>
      <w:sz w:val="22"/>
      <w:szCs w:val="22"/>
      <w:lang w:val="en-GB"/>
    </w:rPr>
  </w:style>
  <w:style w:type="paragraph" w:customStyle="1" w:styleId="Akapitzlist10">
    <w:name w:val="Akapit z listą1"/>
    <w:basedOn w:val="Normalny"/>
    <w:rsid w:val="00FD5B54"/>
    <w:pPr>
      <w:spacing w:after="200" w:line="276" w:lineRule="auto"/>
      <w:ind w:left="720"/>
    </w:pPr>
    <w:rPr>
      <w:rFonts w:ascii="Mangal" w:hAnsi="Mangal"/>
      <w:sz w:val="22"/>
      <w:szCs w:val="22"/>
      <w:lang w:eastAsia="zh-CN"/>
    </w:rPr>
  </w:style>
  <w:style w:type="paragraph" w:customStyle="1" w:styleId="Tekstpodstawowywcity10">
    <w:name w:val="Tekst podstawowy wcięty1"/>
    <w:basedOn w:val="Normalny"/>
    <w:rsid w:val="00FD5B54"/>
    <w:pPr>
      <w:ind w:left="1701" w:hanging="981"/>
      <w:jc w:val="both"/>
    </w:pPr>
    <w:rPr>
      <w:rFonts w:ascii="Arial Unicode MS" w:hAnsi="Arial Unicode MS" w:cs="Lucida Sans Unicode"/>
      <w:sz w:val="20"/>
      <w:szCs w:val="18"/>
    </w:rPr>
  </w:style>
  <w:style w:type="character" w:customStyle="1" w:styleId="HTML-wstpniesformatowanyZnak1">
    <w:name w:val="HTML - wstępnie sformatowany Znak1"/>
    <w:uiPriority w:val="99"/>
    <w:semiHidden/>
    <w:rsid w:val="00FD5B54"/>
    <w:rPr>
      <w:rFonts w:ascii="Consolas" w:hAnsi="Consolas" w:cs="Consolas"/>
      <w:sz w:val="20"/>
      <w:szCs w:val="20"/>
    </w:rPr>
  </w:style>
  <w:style w:type="character" w:customStyle="1" w:styleId="TematkomentarzaZnak1">
    <w:name w:val="Temat komentarza Znak1"/>
    <w:uiPriority w:val="99"/>
    <w:semiHidden/>
    <w:rsid w:val="00FD5B54"/>
    <w:rPr>
      <w:rFonts w:ascii="StarBats" w:eastAsia="StarBats" w:hAnsi="StarBats" w:cs="StarBats"/>
      <w:b/>
      <w:bCs/>
      <w:sz w:val="20"/>
      <w:szCs w:val="20"/>
      <w:lang w:eastAsia="pl-PL"/>
    </w:rPr>
  </w:style>
  <w:style w:type="paragraph" w:customStyle="1" w:styleId="Tekstpodstawowy230">
    <w:name w:val="Tekst podstawowy 23"/>
    <w:basedOn w:val="Normalny"/>
    <w:rsid w:val="00FD5B54"/>
    <w:pPr>
      <w:tabs>
        <w:tab w:val="left" w:pos="1080"/>
      </w:tabs>
      <w:suppressAutoHyphens/>
      <w:ind w:left="360" w:hanging="360"/>
    </w:pPr>
    <w:rPr>
      <w:rFonts w:ascii="Lucida Sans Unicode" w:hAnsi="Lucida Sans Unicode"/>
      <w:szCs w:val="20"/>
      <w:lang w:eastAsia="ar-SA"/>
    </w:rPr>
  </w:style>
  <w:style w:type="character" w:customStyle="1" w:styleId="ZnakZnak0">
    <w:name w:val="Znak Znak"/>
    <w:rsid w:val="00FD5B54"/>
    <w:rPr>
      <w:rFonts w:ascii="Lucida Sans Unicode" w:hAnsi="Lucida Sans Unicode" w:cs="Lucida Sans Unicode"/>
      <w:sz w:val="18"/>
      <w:szCs w:val="18"/>
    </w:rPr>
  </w:style>
  <w:style w:type="character" w:customStyle="1" w:styleId="ZnakZnak10">
    <w:name w:val="Znak Znak1"/>
    <w:rsid w:val="00FD5B54"/>
    <w:rPr>
      <w:b/>
      <w:bCs/>
      <w:sz w:val="24"/>
      <w:szCs w:val="24"/>
    </w:rPr>
  </w:style>
  <w:style w:type="paragraph" w:customStyle="1" w:styleId="western">
    <w:name w:val="western"/>
    <w:basedOn w:val="Normalny"/>
    <w:rsid w:val="00FD5B54"/>
    <w:pPr>
      <w:spacing w:before="100" w:beforeAutospacing="1" w:after="142" w:line="276" w:lineRule="auto"/>
    </w:pPr>
    <w:rPr>
      <w:rFonts w:ascii="Times New Roman" w:eastAsia="Times New Roman" w:hAnsi="Times New Roman" w:cs="Times New Roman"/>
    </w:rPr>
  </w:style>
  <w:style w:type="character" w:customStyle="1" w:styleId="Normalny1">
    <w:name w:val="Normalny1"/>
    <w:rsid w:val="00A7763E"/>
  </w:style>
  <w:style w:type="paragraph" w:styleId="Legenda">
    <w:name w:val="caption"/>
    <w:basedOn w:val="Normalny"/>
    <w:next w:val="Normalny"/>
    <w:uiPriority w:val="35"/>
    <w:unhideWhenUsed/>
    <w:qFormat/>
    <w:rsid w:val="00B71B7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-Nagwektabeli1">
    <w:name w:val="WW-Nagłówek tabeli1"/>
    <w:basedOn w:val="Normalny"/>
    <w:rsid w:val="00B71B7D"/>
    <w:pPr>
      <w:widowControl w:val="0"/>
      <w:suppressLineNumbers/>
      <w:suppressAutoHyphens/>
      <w:autoSpaceDN w:val="0"/>
      <w:spacing w:line="280" w:lineRule="atLeast"/>
      <w:jc w:val="center"/>
      <w:textAlignment w:val="baseline"/>
    </w:pPr>
    <w:rPr>
      <w:rFonts w:ascii="Arial" w:eastAsia="Calibri" w:hAnsi="Arial" w:cs="Times New Roman"/>
      <w:b/>
      <w:bCs/>
      <w:i/>
      <w:iCs/>
      <w:sz w:val="22"/>
      <w:szCs w:val="20"/>
      <w:lang w:eastAsia="ar-SA"/>
    </w:rPr>
  </w:style>
  <w:style w:type="paragraph" w:customStyle="1" w:styleId="Styl">
    <w:name w:val="Styl"/>
    <w:rsid w:val="00B71B7D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3">
    <w:name w:val="Tekst treści (3)_"/>
    <w:link w:val="Teksttreci30"/>
    <w:rsid w:val="00B71B7D"/>
    <w:rPr>
      <w:rFonts w:cs="Calibri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71B7D"/>
    <w:pPr>
      <w:widowControl w:val="0"/>
      <w:shd w:val="clear" w:color="auto" w:fill="FFFFFF"/>
      <w:spacing w:before="120" w:line="266" w:lineRule="exact"/>
    </w:pPr>
    <w:rPr>
      <w:rFonts w:cs="Calibri"/>
      <w:sz w:val="21"/>
      <w:szCs w:val="21"/>
    </w:rPr>
  </w:style>
  <w:style w:type="character" w:customStyle="1" w:styleId="TekstpodstawowywcityZnak1">
    <w:name w:val="Tekst podstawowy wcięty Znak1"/>
    <w:rsid w:val="00B71B7D"/>
    <w:rPr>
      <w:sz w:val="24"/>
      <w:szCs w:val="24"/>
    </w:rPr>
  </w:style>
  <w:style w:type="paragraph" w:customStyle="1" w:styleId="paragraph">
    <w:name w:val="paragraph"/>
    <w:basedOn w:val="Normalny"/>
    <w:rsid w:val="009716C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9716CF"/>
  </w:style>
  <w:style w:type="paragraph" w:customStyle="1" w:styleId="DomylneA">
    <w:name w:val="Domyślne A"/>
    <w:rsid w:val="009716CF"/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numbering" w:customStyle="1" w:styleId="LFO23">
    <w:name w:val="LFO23"/>
    <w:basedOn w:val="Bezlisty"/>
    <w:rsid w:val="0031278A"/>
    <w:pPr>
      <w:numPr>
        <w:numId w:val="44"/>
      </w:numPr>
    </w:pPr>
  </w:style>
  <w:style w:type="character" w:customStyle="1" w:styleId="sr-only">
    <w:name w:val="sr-only"/>
    <w:rsid w:val="0031278A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1278A"/>
    <w:pPr>
      <w:spacing w:after="120"/>
      <w:ind w:firstLine="210"/>
      <w:jc w:val="left"/>
    </w:pPr>
    <w:rPr>
      <w:rFonts w:ascii="Times New Roman" w:eastAsia="Times New Roman" w:hAnsi="Times New Roman" w:cs="Times New Roman"/>
      <w:color w:val="auto"/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31278A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punktowana2">
    <w:name w:val="List Bullet 2"/>
    <w:basedOn w:val="Normalny"/>
    <w:uiPriority w:val="99"/>
    <w:unhideWhenUsed/>
    <w:rsid w:val="0031278A"/>
    <w:pPr>
      <w:numPr>
        <w:numId w:val="45"/>
      </w:numPr>
      <w:contextualSpacing/>
    </w:pPr>
    <w:rPr>
      <w:rFonts w:ascii="Times New Roman" w:eastAsia="Times New Roman" w:hAnsi="Times New Roman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31278A"/>
  </w:style>
  <w:style w:type="table" w:customStyle="1" w:styleId="Tabela-Siatka1">
    <w:name w:val="Tabela - Siatka1"/>
    <w:basedOn w:val="Standardowy"/>
    <w:next w:val="Tabela-Siatka"/>
    <w:uiPriority w:val="59"/>
    <w:rsid w:val="0031278A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31278A"/>
    <w:rPr>
      <w:i/>
      <w:iCs/>
      <w:color w:val="808080"/>
    </w:rPr>
  </w:style>
  <w:style w:type="paragraph" w:customStyle="1" w:styleId="csioz">
    <w:name w:val="csioz"/>
    <w:link w:val="csiozZnak"/>
    <w:qFormat/>
    <w:rsid w:val="0031278A"/>
    <w:pPr>
      <w:shd w:val="clear" w:color="auto" w:fill="D9D9D9"/>
      <w:spacing w:line="276" w:lineRule="auto"/>
    </w:pPr>
    <w:rPr>
      <w:rFonts w:ascii="Calibri" w:eastAsia="Times New Roman" w:hAnsi="Calibri" w:cs="Calibri"/>
      <w:b/>
      <w:bCs/>
      <w:kern w:val="32"/>
      <w:sz w:val="22"/>
      <w:szCs w:val="22"/>
    </w:rPr>
  </w:style>
  <w:style w:type="character" w:customStyle="1" w:styleId="csiozZnak">
    <w:name w:val="csioz Znak"/>
    <w:link w:val="csioz"/>
    <w:rsid w:val="0031278A"/>
    <w:rPr>
      <w:rFonts w:ascii="Calibri" w:eastAsia="Times New Roman" w:hAnsi="Calibri" w:cs="Calibri"/>
      <w:b/>
      <w:bCs/>
      <w:kern w:val="32"/>
      <w:sz w:val="22"/>
      <w:szCs w:val="22"/>
      <w:shd w:val="clear" w:color="auto" w:fill="D9D9D9"/>
    </w:rPr>
  </w:style>
  <w:style w:type="paragraph" w:customStyle="1" w:styleId="punktkropka">
    <w:name w:val="punkt kropka"/>
    <w:basedOn w:val="Normalny"/>
    <w:rsid w:val="0031278A"/>
    <w:pPr>
      <w:tabs>
        <w:tab w:val="left" w:pos="1276"/>
        <w:tab w:val="num" w:pos="1800"/>
      </w:tabs>
      <w:suppressAutoHyphens/>
      <w:spacing w:line="360" w:lineRule="auto"/>
      <w:ind w:left="992"/>
      <w:jc w:val="both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AndremTytu">
    <w:name w:val="Andrem Tytuł"/>
    <w:rsid w:val="0031278A"/>
    <w:pPr>
      <w:suppressAutoHyphens/>
      <w:jc w:val="center"/>
    </w:pPr>
    <w:rPr>
      <w:rFonts w:ascii="Arial Narrow" w:eastAsia="SimSun" w:hAnsi="Arial Narrow" w:cs="Arial"/>
      <w:kern w:val="1"/>
      <w:sz w:val="24"/>
      <w:szCs w:val="21"/>
      <w:lang w:val="en-US" w:eastAsia="hi-IN" w:bidi="hi-IN"/>
    </w:rPr>
  </w:style>
  <w:style w:type="paragraph" w:customStyle="1" w:styleId="Text">
    <w:name w:val="Text"/>
    <w:rsid w:val="0031278A"/>
    <w:pPr>
      <w:numPr>
        <w:numId w:val="50"/>
      </w:numPr>
      <w:spacing w:before="60" w:after="60"/>
      <w:ind w:left="0" w:firstLine="0"/>
      <w:jc w:val="both"/>
    </w:pPr>
    <w:rPr>
      <w:rFonts w:ascii="Arial" w:eastAsia="Times New Roman" w:hAnsi="Arial" w:cs="Times New Roman"/>
      <w:sz w:val="22"/>
      <w:szCs w:val="18"/>
      <w:lang w:val="cs-CZ" w:eastAsia="en-US"/>
    </w:rPr>
  </w:style>
  <w:style w:type="character" w:customStyle="1" w:styleId="hps">
    <w:name w:val="hps"/>
    <w:rsid w:val="0031278A"/>
  </w:style>
  <w:style w:type="character" w:customStyle="1" w:styleId="atn">
    <w:name w:val="atn"/>
    <w:rsid w:val="0031278A"/>
  </w:style>
  <w:style w:type="paragraph" w:styleId="Spistreci2">
    <w:name w:val="toc 2"/>
    <w:basedOn w:val="Normalny"/>
    <w:next w:val="Normalny"/>
    <w:autoRedefine/>
    <w:uiPriority w:val="39"/>
    <w:rsid w:val="0031278A"/>
    <w:pPr>
      <w:widowControl w:val="0"/>
      <w:tabs>
        <w:tab w:val="left" w:pos="880"/>
        <w:tab w:val="right" w:leader="dot" w:pos="8779"/>
      </w:tabs>
      <w:spacing w:line="280" w:lineRule="atLeast"/>
      <w:ind w:left="221" w:right="851"/>
      <w:jc w:val="both"/>
    </w:pPr>
    <w:rPr>
      <w:rFonts w:ascii="Arial" w:eastAsia="Times New Roman" w:hAnsi="Arial" w:cs="Times New Roman"/>
      <w:smallCaps/>
      <w:noProof/>
      <w:sz w:val="22"/>
      <w:szCs w:val="22"/>
      <w:lang w:val="cs-CZ" w:eastAsia="cs-CZ"/>
    </w:rPr>
  </w:style>
  <w:style w:type="paragraph" w:styleId="Spistreci3">
    <w:name w:val="toc 3"/>
    <w:basedOn w:val="Normalny"/>
    <w:next w:val="Normalny"/>
    <w:autoRedefine/>
    <w:uiPriority w:val="39"/>
    <w:rsid w:val="0031278A"/>
    <w:pPr>
      <w:widowControl w:val="0"/>
      <w:spacing w:line="280" w:lineRule="atLeast"/>
      <w:ind w:left="440"/>
      <w:jc w:val="both"/>
    </w:pPr>
    <w:rPr>
      <w:rFonts w:ascii="Arial" w:eastAsia="Times New Roman" w:hAnsi="Arial" w:cs="Times New Roman"/>
      <w:i/>
      <w:noProof/>
      <w:sz w:val="16"/>
      <w:szCs w:val="20"/>
      <w:lang w:val="cs-CZ" w:eastAsia="cs-CZ"/>
    </w:rPr>
  </w:style>
  <w:style w:type="paragraph" w:customStyle="1" w:styleId="Koment">
    <w:name w:val="Komentář"/>
    <w:basedOn w:val="Normalny"/>
    <w:uiPriority w:val="99"/>
    <w:rsid w:val="0031278A"/>
    <w:pPr>
      <w:widowControl w:val="0"/>
      <w:numPr>
        <w:numId w:val="47"/>
      </w:numPr>
      <w:spacing w:line="280" w:lineRule="atLeast"/>
      <w:jc w:val="both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Nvrheen">
    <w:name w:val="Návrh řešení"/>
    <w:basedOn w:val="Koment"/>
    <w:uiPriority w:val="99"/>
    <w:rsid w:val="0031278A"/>
    <w:pPr>
      <w:numPr>
        <w:numId w:val="46"/>
      </w:numPr>
      <w:tabs>
        <w:tab w:val="left" w:pos="567"/>
        <w:tab w:val="left" w:pos="1134"/>
        <w:tab w:val="left" w:pos="1701"/>
      </w:tabs>
    </w:pPr>
  </w:style>
  <w:style w:type="paragraph" w:customStyle="1" w:styleId="POZNAMKYPRODOPLNENI">
    <w:name w:val="POZNAMKY PRO DOPLNENI"/>
    <w:basedOn w:val="Normalny"/>
    <w:uiPriority w:val="99"/>
    <w:rsid w:val="0031278A"/>
    <w:pPr>
      <w:widowControl w:val="0"/>
      <w:spacing w:line="280" w:lineRule="atLeast"/>
      <w:jc w:val="both"/>
    </w:pPr>
    <w:rPr>
      <w:rFonts w:ascii="Arial" w:eastAsia="Times New Roman" w:hAnsi="Arial" w:cs="Times New Roman"/>
      <w:i/>
      <w:noProof/>
      <w:color w:val="0000FF"/>
      <w:sz w:val="16"/>
      <w:szCs w:val="16"/>
      <w:lang w:val="cs-CZ" w:eastAsia="cs-CZ"/>
    </w:rPr>
  </w:style>
  <w:style w:type="paragraph" w:styleId="Spistreci4">
    <w:name w:val="toc 4"/>
    <w:basedOn w:val="Normalny"/>
    <w:next w:val="Normalny"/>
    <w:autoRedefine/>
    <w:uiPriority w:val="99"/>
    <w:rsid w:val="0031278A"/>
    <w:pPr>
      <w:widowControl w:val="0"/>
      <w:spacing w:line="280" w:lineRule="atLeast"/>
      <w:ind w:left="660"/>
      <w:jc w:val="both"/>
    </w:pPr>
    <w:rPr>
      <w:rFonts w:ascii="Arial" w:eastAsia="Times New Roman" w:hAnsi="Arial" w:cs="Times New Roman"/>
      <w:noProof/>
      <w:sz w:val="16"/>
      <w:szCs w:val="20"/>
      <w:lang w:val="cs-CZ" w:eastAsia="cs-CZ"/>
    </w:rPr>
  </w:style>
  <w:style w:type="paragraph" w:customStyle="1" w:styleId="Pomlka">
    <w:name w:val="Pomlčka"/>
    <w:basedOn w:val="Normalny"/>
    <w:autoRedefine/>
    <w:uiPriority w:val="99"/>
    <w:rsid w:val="0031278A"/>
    <w:pPr>
      <w:numPr>
        <w:numId w:val="48"/>
      </w:numPr>
      <w:tabs>
        <w:tab w:val="left" w:pos="0"/>
        <w:tab w:val="num" w:pos="709"/>
      </w:tabs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eastAsia="Times New Roman" w:hAnsi="Arial" w:cs="Times New Roman"/>
      <w:color w:val="000000"/>
      <w:sz w:val="19"/>
      <w:szCs w:val="20"/>
      <w:lang w:val="cs-CZ" w:eastAsia="cs-CZ"/>
    </w:rPr>
  </w:style>
  <w:style w:type="paragraph" w:customStyle="1" w:styleId="Odsazen05">
    <w:name w:val="Odsazený 0.5"/>
    <w:basedOn w:val="Tekstpodstawowy"/>
    <w:uiPriority w:val="99"/>
    <w:rsid w:val="0031278A"/>
    <w:pPr>
      <w:overflowPunct w:val="0"/>
      <w:autoSpaceDE w:val="0"/>
      <w:autoSpaceDN w:val="0"/>
      <w:adjustRightInd w:val="0"/>
      <w:spacing w:after="120" w:line="240" w:lineRule="atLeast"/>
      <w:ind w:left="284"/>
      <w:textAlignment w:val="baseline"/>
    </w:pPr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DefaultText">
    <w:name w:val="Default Text"/>
    <w:basedOn w:val="Normalny"/>
    <w:next w:val="Tekstpodstawowy"/>
    <w:uiPriority w:val="99"/>
    <w:rsid w:val="0031278A"/>
    <w:pPr>
      <w:tabs>
        <w:tab w:val="left" w:pos="0"/>
        <w:tab w:val="left" w:pos="2834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Pr>
      <w:rFonts w:ascii="LotusWP Type" w:eastAsia="Times New Roman" w:hAnsi="LotusWP Type" w:cs="Times New Roman"/>
      <w:color w:val="FF00FF"/>
      <w:sz w:val="20"/>
      <w:szCs w:val="20"/>
      <w:lang w:val="cs-CZ" w:eastAsia="cs-CZ"/>
    </w:rPr>
  </w:style>
  <w:style w:type="character" w:customStyle="1" w:styleId="POZNAMKYPRODOPLNENIChar">
    <w:name w:val="POZNAMKY PRO DOPLNENI Char"/>
    <w:uiPriority w:val="99"/>
    <w:rsid w:val="0031278A"/>
    <w:rPr>
      <w:rFonts w:ascii="Arial" w:hAnsi="Arial"/>
      <w:i/>
      <w:noProof/>
      <w:color w:val="0000FF"/>
      <w:sz w:val="16"/>
      <w:lang w:val="cs-CZ" w:eastAsia="cs-CZ"/>
    </w:rPr>
  </w:style>
  <w:style w:type="paragraph" w:customStyle="1" w:styleId="Dlnadpis">
    <w:name w:val="Dílčí nadpis"/>
    <w:basedOn w:val="Normalny"/>
    <w:uiPriority w:val="99"/>
    <w:rsid w:val="0031278A"/>
    <w:pPr>
      <w:keepLines/>
      <w:numPr>
        <w:numId w:val="49"/>
      </w:numPr>
      <w:spacing w:before="240" w:after="240" w:line="360" w:lineRule="auto"/>
      <w:ind w:left="357" w:hanging="357"/>
      <w:jc w:val="both"/>
    </w:pPr>
    <w:rPr>
      <w:rFonts w:ascii="Arial" w:eastAsia="Times New Roman" w:hAnsi="Arial" w:cs="Times New Roman"/>
      <w:b/>
      <w:i/>
      <w:kern w:val="16"/>
      <w:sz w:val="22"/>
      <w:szCs w:val="20"/>
      <w:lang w:val="cs-CZ" w:eastAsia="cs-CZ"/>
    </w:rPr>
  </w:style>
  <w:style w:type="paragraph" w:customStyle="1" w:styleId="Zkladntext31">
    <w:name w:val="Základní text 31"/>
    <w:basedOn w:val="Normalny"/>
    <w:uiPriority w:val="99"/>
    <w:rsid w:val="0031278A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eastAsia="Times New Roman" w:hAnsi="Arial" w:cs="Times New Roman"/>
      <w:sz w:val="20"/>
      <w:szCs w:val="20"/>
      <w:lang w:val="cs-CZ" w:eastAsia="cs-CZ"/>
    </w:rPr>
  </w:style>
  <w:style w:type="character" w:customStyle="1" w:styleId="TabulkanadpisTun">
    <w:name w:val="Tabulka nadpis Tučné"/>
    <w:uiPriority w:val="99"/>
    <w:rsid w:val="0031278A"/>
    <w:rPr>
      <w:b/>
    </w:rPr>
  </w:style>
  <w:style w:type="character" w:customStyle="1" w:styleId="Nadpis1Char1">
    <w:name w:val="Nadpis 1 Char1"/>
    <w:uiPriority w:val="99"/>
    <w:rsid w:val="0031278A"/>
    <w:rPr>
      <w:rFonts w:ascii="Arial" w:hAnsi="Arial" w:cs="Times New Roman"/>
      <w:b/>
      <w:kern w:val="28"/>
      <w:sz w:val="36"/>
      <w:szCs w:val="36"/>
      <w:lang w:val="cs-CZ" w:eastAsia="en-US" w:bidi="ar-SA"/>
    </w:rPr>
  </w:style>
  <w:style w:type="character" w:customStyle="1" w:styleId="shorttext">
    <w:name w:val="short_text"/>
    <w:rsid w:val="0031278A"/>
  </w:style>
  <w:style w:type="paragraph" w:styleId="Lista3">
    <w:name w:val="List 3"/>
    <w:basedOn w:val="Normalny"/>
    <w:uiPriority w:val="99"/>
    <w:unhideWhenUsed/>
    <w:rsid w:val="0031278A"/>
    <w:pPr>
      <w:ind w:left="849" w:hanging="283"/>
      <w:contextualSpacing/>
    </w:pPr>
    <w:rPr>
      <w:rFonts w:ascii="Times New Roman" w:eastAsia="Times New Roman" w:hAnsi="Times New Roman" w:cs="Times New Roman"/>
    </w:rPr>
  </w:style>
  <w:style w:type="character" w:customStyle="1" w:styleId="fm-citation-ids-label">
    <w:name w:val="fm-citation-ids-label"/>
    <w:rsid w:val="0031278A"/>
  </w:style>
  <w:style w:type="paragraph" w:customStyle="1" w:styleId="NormalBold">
    <w:name w:val="NormalBold"/>
    <w:basedOn w:val="Normalny"/>
    <w:link w:val="NormalBoldChar"/>
    <w:rsid w:val="0031278A"/>
    <w:pPr>
      <w:widowControl w:val="0"/>
    </w:pPr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31278A"/>
    <w:rPr>
      <w:rFonts w:ascii="Times New Roman" w:eastAsia="Times New Roman" w:hAnsi="Times New Roman" w:cs="Times New Roman"/>
      <w:b/>
      <w:sz w:val="24"/>
      <w:szCs w:val="22"/>
      <w:lang w:eastAsia="en-GB"/>
    </w:rPr>
  </w:style>
  <w:style w:type="character" w:customStyle="1" w:styleId="DeltaViewInsertion">
    <w:name w:val="DeltaView Insertion"/>
    <w:rsid w:val="0031278A"/>
    <w:rPr>
      <w:b/>
      <w:i/>
      <w:spacing w:val="0"/>
    </w:rPr>
  </w:style>
  <w:style w:type="paragraph" w:customStyle="1" w:styleId="Text1">
    <w:name w:val="Text 1"/>
    <w:basedOn w:val="Normalny"/>
    <w:rsid w:val="0031278A"/>
    <w:pPr>
      <w:spacing w:before="120" w:after="120"/>
      <w:ind w:left="85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ormalLeft">
    <w:name w:val="Normal Left"/>
    <w:basedOn w:val="Normalny"/>
    <w:rsid w:val="0031278A"/>
    <w:pPr>
      <w:spacing w:before="120" w:after="120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0">
    <w:name w:val="Tiret 0"/>
    <w:basedOn w:val="Normalny"/>
    <w:rsid w:val="0031278A"/>
    <w:pPr>
      <w:numPr>
        <w:numId w:val="51"/>
      </w:numPr>
      <w:spacing w:before="120" w:after="12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31278A"/>
    <w:pPr>
      <w:numPr>
        <w:numId w:val="52"/>
      </w:numPr>
      <w:spacing w:before="120" w:after="12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31278A"/>
    <w:pPr>
      <w:numPr>
        <w:numId w:val="53"/>
      </w:numPr>
      <w:spacing w:before="120" w:after="12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31278A"/>
    <w:pPr>
      <w:numPr>
        <w:ilvl w:val="1"/>
        <w:numId w:val="53"/>
      </w:numPr>
      <w:spacing w:before="120" w:after="12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31278A"/>
    <w:pPr>
      <w:numPr>
        <w:ilvl w:val="2"/>
        <w:numId w:val="53"/>
      </w:numPr>
      <w:spacing w:before="120" w:after="12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31278A"/>
    <w:pPr>
      <w:numPr>
        <w:ilvl w:val="3"/>
        <w:numId w:val="53"/>
      </w:numPr>
      <w:spacing w:before="120" w:after="120"/>
      <w:jc w:val="both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1278A"/>
    <w:pPr>
      <w:keepNext/>
      <w:spacing w:before="120" w:after="360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1278A"/>
    <w:pPr>
      <w:keepNext/>
      <w:spacing w:before="120" w:after="360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1278A"/>
    <w:pPr>
      <w:spacing w:before="120" w:after="120"/>
      <w:jc w:val="center"/>
    </w:pPr>
    <w:rPr>
      <w:rFonts w:ascii="Times New Roman" w:eastAsia="Calibri" w:hAnsi="Times New Roman" w:cs="Times New Roman"/>
      <w:b/>
      <w:szCs w:val="22"/>
      <w:u w:val="single"/>
      <w:lang w:eastAsia="en-GB"/>
    </w:rPr>
  </w:style>
  <w:style w:type="paragraph" w:customStyle="1" w:styleId="Titrearticle">
    <w:name w:val="Titre article"/>
    <w:basedOn w:val="Normalny"/>
    <w:next w:val="Normalny"/>
    <w:rsid w:val="0031278A"/>
    <w:pPr>
      <w:keepNext/>
      <w:spacing w:before="360" w:after="120"/>
      <w:jc w:val="center"/>
    </w:pPr>
    <w:rPr>
      <w:rFonts w:ascii="Times New Roman" w:eastAsia="Calibri" w:hAnsi="Times New Roman" w:cs="Times New Roman"/>
      <w:i/>
      <w:szCs w:val="22"/>
      <w:lang w:eastAsia="en-GB"/>
    </w:rPr>
  </w:style>
  <w:style w:type="paragraph" w:customStyle="1" w:styleId="Textbody">
    <w:name w:val="Text body"/>
    <w:basedOn w:val="Standard"/>
    <w:rsid w:val="008551FA"/>
    <w:pPr>
      <w:autoSpaceDE/>
      <w:autoSpaceDN w:val="0"/>
      <w:spacing w:after="12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F07180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91E56"/>
  </w:style>
  <w:style w:type="character" w:customStyle="1" w:styleId="t286pc">
    <w:name w:val="t286pc"/>
    <w:basedOn w:val="Domylnaczcionkaakapitu"/>
    <w:rsid w:val="00260980"/>
  </w:style>
  <w:style w:type="character" w:customStyle="1" w:styleId="vkekvd">
    <w:name w:val="vkekvd"/>
    <w:basedOn w:val="Domylnaczcionkaakapitu"/>
    <w:rsid w:val="0026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67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55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76777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996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0484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975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351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7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2420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9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BB73B-E7EC-4EB8-B8E9-4421F887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4570</TotalTime>
  <Pages>9</Pages>
  <Words>2576</Words>
  <Characters>19074</Characters>
  <Application>Microsoft Office Word</Application>
  <DocSecurity>0</DocSecurity>
  <Lines>158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</vt:lpstr>
    </vt:vector>
  </TitlesOfParts>
  <Company>RCKiK</Company>
  <LinksUpToDate>false</LinksUpToDate>
  <CharactersWithSpaces>21607</CharactersWithSpaces>
  <SharedDoc>false</SharedDoc>
  <HLinks>
    <vt:vector size="144" baseType="variant">
      <vt:variant>
        <vt:i4>524406</vt:i4>
      </vt:variant>
      <vt:variant>
        <vt:i4>69</vt:i4>
      </vt:variant>
      <vt:variant>
        <vt:i4>0</vt:i4>
      </vt:variant>
      <vt:variant>
        <vt:i4>5</vt:i4>
      </vt:variant>
      <vt:variant>
        <vt:lpwstr>mailto:iod@rckik.bialystok.pl</vt:lpwstr>
      </vt:variant>
      <vt:variant>
        <vt:lpwstr/>
      </vt:variant>
      <vt:variant>
        <vt:i4>262249</vt:i4>
      </vt:variant>
      <vt:variant>
        <vt:i4>66</vt:i4>
      </vt:variant>
      <vt:variant>
        <vt:i4>0</vt:i4>
      </vt:variant>
      <vt:variant>
        <vt:i4>5</vt:i4>
      </vt:variant>
      <vt:variant>
        <vt:lpwstr>mailto:sekretariat@rckik.bialystok.pl</vt:lpwstr>
      </vt:variant>
      <vt:variant>
        <vt:lpwstr/>
      </vt:variant>
      <vt:variant>
        <vt:i4>8257623</vt:i4>
      </vt:variant>
      <vt:variant>
        <vt:i4>63</vt:i4>
      </vt:variant>
      <vt:variant>
        <vt:i4>0</vt:i4>
      </vt:variant>
      <vt:variant>
        <vt:i4>5</vt:i4>
      </vt:variant>
      <vt:variant>
        <vt:lpwstr>mailto:biuro@vitasystems.pl</vt:lpwstr>
      </vt:variant>
      <vt:variant>
        <vt:lpwstr/>
      </vt:variant>
      <vt:variant>
        <vt:i4>6488110</vt:i4>
      </vt:variant>
      <vt:variant>
        <vt:i4>60</vt:i4>
      </vt:variant>
      <vt:variant>
        <vt:i4>0</vt:i4>
      </vt:variant>
      <vt:variant>
        <vt:i4>5</vt:i4>
      </vt:variant>
      <vt:variant>
        <vt:lpwstr>https://www.euro.com.pl/slownik.bhtml?definitionId=13866029865</vt:lpwstr>
      </vt:variant>
      <vt:variant>
        <vt:lpwstr/>
      </vt:variant>
      <vt:variant>
        <vt:i4>5636125</vt:i4>
      </vt:variant>
      <vt:variant>
        <vt:i4>57</vt:i4>
      </vt:variant>
      <vt:variant>
        <vt:i4>0</vt:i4>
      </vt:variant>
      <vt:variant>
        <vt:i4>5</vt:i4>
      </vt:variant>
      <vt:variant>
        <vt:lpwstr>https://www.euro.com.pl/slownik.bhtml?definitionId=2219807296</vt:lpwstr>
      </vt:variant>
      <vt:variant>
        <vt:lpwstr/>
      </vt:variant>
      <vt:variant>
        <vt:i4>6488110</vt:i4>
      </vt:variant>
      <vt:variant>
        <vt:i4>54</vt:i4>
      </vt:variant>
      <vt:variant>
        <vt:i4>0</vt:i4>
      </vt:variant>
      <vt:variant>
        <vt:i4>5</vt:i4>
      </vt:variant>
      <vt:variant>
        <vt:lpwstr>https://www.euro.com.pl/slownik.bhtml?definitionId=13866029865</vt:lpwstr>
      </vt:variant>
      <vt:variant>
        <vt:lpwstr/>
      </vt:variant>
      <vt:variant>
        <vt:i4>5636125</vt:i4>
      </vt:variant>
      <vt:variant>
        <vt:i4>51</vt:i4>
      </vt:variant>
      <vt:variant>
        <vt:i4>0</vt:i4>
      </vt:variant>
      <vt:variant>
        <vt:i4>5</vt:i4>
      </vt:variant>
      <vt:variant>
        <vt:lpwstr>https://www.euro.com.pl/slownik.bhtml?definitionId=2219807296</vt:lpwstr>
      </vt:variant>
      <vt:variant>
        <vt:lpwstr/>
      </vt:variant>
      <vt:variant>
        <vt:i4>3604527</vt:i4>
      </vt:variant>
      <vt:variant>
        <vt:i4>48</vt:i4>
      </vt:variant>
      <vt:variant>
        <vt:i4>0</vt:i4>
      </vt:variant>
      <vt:variant>
        <vt:i4>5</vt:i4>
      </vt:variant>
      <vt:variant>
        <vt:lpwstr>https://zamowienia.gov.pl/</vt:lpwstr>
      </vt:variant>
      <vt:variant>
        <vt:lpwstr/>
      </vt:variant>
      <vt:variant>
        <vt:i4>8257580</vt:i4>
      </vt:variant>
      <vt:variant>
        <vt:i4>45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42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7078001</vt:i4>
      </vt:variant>
      <vt:variant>
        <vt:i4>39</vt:i4>
      </vt:variant>
      <vt:variant>
        <vt:i4>0</vt:i4>
      </vt:variant>
      <vt:variant>
        <vt:i4>5</vt:i4>
      </vt:variant>
      <vt:variant>
        <vt:lpwstr>https://ezamowienia.gov.pl/pl/komponent-edukacyjny/</vt:lpwstr>
      </vt:variant>
      <vt:variant>
        <vt:lpwstr/>
      </vt:variant>
      <vt:variant>
        <vt:i4>8257580</vt:i4>
      </vt:variant>
      <vt:variant>
        <vt:i4>36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589905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2097250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/document/16796295?unitId=art(3)ust(1)pkt(37)&amp;cm=DOCUMENT</vt:lpwstr>
      </vt:variant>
      <vt:variant>
        <vt:i4>589905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262226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/document/18708093?cm=DOCUMENT</vt:lpwstr>
      </vt:variant>
      <vt:variant>
        <vt:i4>589905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262249</vt:i4>
      </vt:variant>
      <vt:variant>
        <vt:i4>0</vt:i4>
      </vt:variant>
      <vt:variant>
        <vt:i4>0</vt:i4>
      </vt:variant>
      <vt:variant>
        <vt:i4>5</vt:i4>
      </vt:variant>
      <vt:variant>
        <vt:lpwstr>mailto:sekretariat@rckik.bialystok.pl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</dc:title>
  <dc:subject/>
  <dc:creator>Pracownik</dc:creator>
  <cp:keywords/>
  <dc:description/>
  <cp:lastModifiedBy>mstocka@rckik.local</cp:lastModifiedBy>
  <cp:revision>456</cp:revision>
  <cp:lastPrinted>2025-12-11T08:03:00Z</cp:lastPrinted>
  <dcterms:created xsi:type="dcterms:W3CDTF">2025-05-27T13:00:00Z</dcterms:created>
  <dcterms:modified xsi:type="dcterms:W3CDTF">2025-12-12T08:52:00Z</dcterms:modified>
</cp:coreProperties>
</file>